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0E2908" w14:textId="168AA109" w:rsidR="00DB4AB1" w:rsidRPr="004608A4" w:rsidRDefault="00DB4AB1" w:rsidP="00E9381F">
      <w:pPr>
        <w:widowControl/>
        <w:tabs>
          <w:tab w:val="center" w:pos="4680"/>
          <w:tab w:val="right" w:pos="9360"/>
        </w:tabs>
        <w:jc w:val="center"/>
        <w:rPr>
          <w:sz w:val="20"/>
          <w:szCs w:val="20"/>
        </w:rPr>
      </w:pPr>
      <w:r w:rsidRPr="004608A4">
        <w:rPr>
          <w:b/>
          <w:bCs/>
          <w:sz w:val="38"/>
          <w:szCs w:val="38"/>
        </w:rPr>
        <w:tab/>
        <w:t>NRC INSPECTION MANUAL</w:t>
      </w:r>
      <w:r w:rsidR="00F31724" w:rsidRPr="004608A4">
        <w:rPr>
          <w:sz w:val="20"/>
          <w:szCs w:val="20"/>
        </w:rPr>
        <w:tab/>
      </w:r>
      <w:r w:rsidR="00477BFE" w:rsidRPr="004608A4">
        <w:rPr>
          <w:sz w:val="20"/>
          <w:szCs w:val="20"/>
        </w:rPr>
        <w:t>UNPO</w:t>
      </w:r>
    </w:p>
    <w:p w14:paraId="4321DC03" w14:textId="77777777" w:rsidR="00E9381F" w:rsidRPr="004608A4" w:rsidRDefault="00E9381F" w:rsidP="00E9381F">
      <w:pPr>
        <w:widowControl/>
        <w:tabs>
          <w:tab w:val="center" w:pos="4680"/>
          <w:tab w:val="right" w:pos="9360"/>
        </w:tabs>
        <w:jc w:val="center"/>
      </w:pPr>
    </w:p>
    <w:p w14:paraId="7DC8458E" w14:textId="6B49C91B" w:rsidR="00DB4AB1" w:rsidRPr="004608A4" w:rsidRDefault="00DB4AB1" w:rsidP="00DB4AB1">
      <w:pPr>
        <w:widowControl/>
        <w:pBdr>
          <w:top w:val="single" w:sz="12" w:space="2" w:color="auto"/>
          <w:bottom w:val="single" w:sz="12" w:space="2" w:color="auto"/>
        </w:pBdr>
        <w:tabs>
          <w:tab w:val="center" w:pos="4680"/>
          <w:tab w:val="left" w:pos="5040"/>
          <w:tab w:val="left" w:pos="5640"/>
          <w:tab w:val="left" w:pos="6240"/>
          <w:tab w:val="left" w:pos="6840"/>
        </w:tabs>
        <w:spacing w:line="240" w:lineRule="exact"/>
        <w:jc w:val="both"/>
      </w:pPr>
      <w:r w:rsidRPr="004608A4">
        <w:tab/>
      </w:r>
      <w:r w:rsidR="00B752DD" w:rsidRPr="004608A4">
        <w:t xml:space="preserve">INSPECTION </w:t>
      </w:r>
      <w:r w:rsidRPr="004608A4">
        <w:t xml:space="preserve">MANUAL CHAPTER 1245, </w:t>
      </w:r>
      <w:r w:rsidRPr="004608A4">
        <w:fldChar w:fldCharType="begin"/>
      </w:r>
      <w:r w:rsidRPr="004608A4">
        <w:instrText xml:space="preserve"> SEQ CHAPTER \h \r 1</w:instrText>
      </w:r>
      <w:r w:rsidRPr="004608A4">
        <w:fldChar w:fldCharType="end"/>
      </w:r>
      <w:r w:rsidR="00757BC7" w:rsidRPr="004608A4">
        <w:t>APPENDIX C</w:t>
      </w:r>
      <w:r w:rsidRPr="004608A4">
        <w:t>1</w:t>
      </w:r>
      <w:r w:rsidR="009A2CE7" w:rsidRPr="004608A4">
        <w:t>6</w:t>
      </w:r>
    </w:p>
    <w:p w14:paraId="269A00A6" w14:textId="77777777" w:rsidR="00DB4AB1" w:rsidRPr="004608A4" w:rsidRDefault="00DB4AB1" w:rsidP="00DB4AB1">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pPr>
    </w:p>
    <w:p w14:paraId="7D179919" w14:textId="77777777" w:rsidR="00DB4AB1" w:rsidRPr="004608A4" w:rsidRDefault="00DB4AB1" w:rsidP="00DB4AB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p>
    <w:p w14:paraId="334DB58F" w14:textId="06513C6E" w:rsidR="00477BFE" w:rsidRPr="004608A4" w:rsidRDefault="00477BFE" w:rsidP="00DB4AB1">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bCs/>
        </w:rPr>
      </w:pPr>
      <w:r w:rsidRPr="004608A4">
        <w:rPr>
          <w:bCs/>
        </w:rPr>
        <w:t xml:space="preserve">RESEARCH AND TEST REACTOR </w:t>
      </w:r>
      <w:r w:rsidR="00DB4AB1" w:rsidRPr="004608A4">
        <w:rPr>
          <w:bCs/>
        </w:rPr>
        <w:t xml:space="preserve">OPERATOR LICENSING EXAMINER </w:t>
      </w:r>
    </w:p>
    <w:p w14:paraId="0D594826" w14:textId="4D438B8E" w:rsidR="00DB4AB1" w:rsidRPr="004608A4" w:rsidRDefault="00DB4AB1" w:rsidP="00DB4AB1">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bCs/>
        </w:rPr>
      </w:pPr>
      <w:r w:rsidRPr="004608A4">
        <w:rPr>
          <w:bCs/>
        </w:rPr>
        <w:t>TECHNICAL PROFICIENCY TRAINING AND QUALIFICATION JOURNAL</w:t>
      </w:r>
    </w:p>
    <w:p w14:paraId="0BC2D8DC" w14:textId="77777777" w:rsidR="00C65719" w:rsidRPr="004608A4" w:rsidRDefault="00C65719" w:rsidP="0026787B"/>
    <w:p w14:paraId="4D063A07" w14:textId="77777777" w:rsidR="00C65719" w:rsidRPr="004608A4" w:rsidRDefault="00C65719" w:rsidP="00C65719"/>
    <w:p w14:paraId="02ECEAAD" w14:textId="77777777" w:rsidR="001D46C2" w:rsidRPr="004608A4" w:rsidRDefault="001D46C2" w:rsidP="00C65719">
      <w:pPr>
        <w:sectPr w:rsidR="001D46C2" w:rsidRPr="004608A4" w:rsidSect="00B752DD">
          <w:footerReference w:type="even" r:id="rId8"/>
          <w:footerReference w:type="default" r:id="rId9"/>
          <w:type w:val="continuous"/>
          <w:pgSz w:w="12240" w:h="15840" w:code="1"/>
          <w:pgMar w:top="1440" w:right="1440" w:bottom="1440" w:left="1440" w:header="720" w:footer="720" w:gutter="0"/>
          <w:cols w:space="720"/>
          <w:noEndnote/>
          <w:docGrid w:linePitch="326"/>
        </w:sectPr>
      </w:pPr>
    </w:p>
    <w:p w14:paraId="7C0C39D4" w14:textId="77777777" w:rsidR="001D46C2" w:rsidRPr="004608A4" w:rsidRDefault="001D46C2" w:rsidP="001D46C2">
      <w:pPr>
        <w:widowControl/>
        <w:jc w:val="center"/>
      </w:pPr>
      <w:r w:rsidRPr="004608A4">
        <w:lastRenderedPageBreak/>
        <w:t>Table of Contents</w:t>
      </w:r>
    </w:p>
    <w:p w14:paraId="7C136768" w14:textId="77777777" w:rsidR="001D46C2" w:rsidRPr="004608A4" w:rsidRDefault="001D46C2" w:rsidP="001D46C2">
      <w:pPr>
        <w:widowControl/>
        <w:jc w:val="center"/>
      </w:pPr>
    </w:p>
    <w:p w14:paraId="16F6CB59" w14:textId="44CD5942" w:rsidR="00E21296" w:rsidRPr="004608A4" w:rsidRDefault="00BB5212">
      <w:pPr>
        <w:pStyle w:val="TOC1"/>
        <w:tabs>
          <w:tab w:val="right" w:leader="dot" w:pos="9350"/>
        </w:tabs>
        <w:rPr>
          <w:rFonts w:asciiTheme="minorHAnsi" w:eastAsiaTheme="minorEastAsia" w:hAnsiTheme="minorHAnsi" w:cstheme="minorBidi"/>
          <w:noProof/>
        </w:rPr>
      </w:pPr>
      <w:r w:rsidRPr="004608A4">
        <w:fldChar w:fldCharType="begin"/>
      </w:r>
      <w:r w:rsidR="001D46C2" w:rsidRPr="004608A4">
        <w:instrText xml:space="preserve"> TOC \f </w:instrText>
      </w:r>
      <w:r w:rsidRPr="004608A4">
        <w:fldChar w:fldCharType="separate"/>
      </w:r>
      <w:r w:rsidR="00E21296" w:rsidRPr="004608A4">
        <w:rPr>
          <w:bCs/>
          <w:noProof/>
        </w:rPr>
        <w:t>Introduction</w:t>
      </w:r>
      <w:r w:rsidR="00E21296" w:rsidRPr="004608A4">
        <w:rPr>
          <w:noProof/>
        </w:rPr>
        <w:tab/>
      </w:r>
      <w:r w:rsidR="00E21296" w:rsidRPr="004608A4">
        <w:rPr>
          <w:noProof/>
        </w:rPr>
        <w:fldChar w:fldCharType="begin"/>
      </w:r>
      <w:r w:rsidR="00E21296" w:rsidRPr="004608A4">
        <w:rPr>
          <w:noProof/>
        </w:rPr>
        <w:instrText xml:space="preserve"> PAGEREF _Toc45637031 \h </w:instrText>
      </w:r>
      <w:r w:rsidR="00E21296" w:rsidRPr="004608A4">
        <w:rPr>
          <w:noProof/>
        </w:rPr>
      </w:r>
      <w:r w:rsidR="00E21296" w:rsidRPr="004608A4">
        <w:rPr>
          <w:noProof/>
        </w:rPr>
        <w:fldChar w:fldCharType="separate"/>
      </w:r>
      <w:r w:rsidR="00E21296" w:rsidRPr="004608A4">
        <w:rPr>
          <w:noProof/>
        </w:rPr>
        <w:t>1</w:t>
      </w:r>
      <w:r w:rsidR="00E21296" w:rsidRPr="004608A4">
        <w:rPr>
          <w:noProof/>
        </w:rPr>
        <w:fldChar w:fldCharType="end"/>
      </w:r>
    </w:p>
    <w:p w14:paraId="14E3DED7" w14:textId="36E9477B" w:rsidR="00E21296" w:rsidRPr="004608A4" w:rsidRDefault="00E21296">
      <w:pPr>
        <w:pStyle w:val="TOC1"/>
        <w:tabs>
          <w:tab w:val="right" w:leader="dot" w:pos="9350"/>
        </w:tabs>
        <w:rPr>
          <w:rFonts w:asciiTheme="minorHAnsi" w:eastAsiaTheme="minorEastAsia" w:hAnsiTheme="minorHAnsi" w:cstheme="minorBidi"/>
          <w:noProof/>
        </w:rPr>
      </w:pPr>
      <w:r w:rsidRPr="004608A4">
        <w:rPr>
          <w:bCs/>
          <w:noProof/>
        </w:rPr>
        <w:t>General Requirements</w:t>
      </w:r>
      <w:r w:rsidRPr="004608A4">
        <w:rPr>
          <w:noProof/>
        </w:rPr>
        <w:tab/>
      </w:r>
      <w:r w:rsidRPr="004608A4">
        <w:rPr>
          <w:noProof/>
        </w:rPr>
        <w:fldChar w:fldCharType="begin"/>
      </w:r>
      <w:r w:rsidRPr="004608A4">
        <w:rPr>
          <w:noProof/>
        </w:rPr>
        <w:instrText xml:space="preserve"> PAGEREF _Toc45637032 \h </w:instrText>
      </w:r>
      <w:r w:rsidRPr="004608A4">
        <w:rPr>
          <w:noProof/>
        </w:rPr>
      </w:r>
      <w:r w:rsidRPr="004608A4">
        <w:rPr>
          <w:noProof/>
        </w:rPr>
        <w:fldChar w:fldCharType="separate"/>
      </w:r>
      <w:r w:rsidRPr="004608A4">
        <w:rPr>
          <w:noProof/>
        </w:rPr>
        <w:t>1</w:t>
      </w:r>
      <w:r w:rsidRPr="004608A4">
        <w:rPr>
          <w:noProof/>
        </w:rPr>
        <w:fldChar w:fldCharType="end"/>
      </w:r>
    </w:p>
    <w:p w14:paraId="04E898DA" w14:textId="60B56789" w:rsidR="00E21296" w:rsidRPr="004608A4" w:rsidRDefault="00E21296">
      <w:pPr>
        <w:pStyle w:val="TOC1"/>
        <w:tabs>
          <w:tab w:val="right" w:leader="dot" w:pos="9350"/>
        </w:tabs>
        <w:rPr>
          <w:rFonts w:asciiTheme="minorHAnsi" w:eastAsiaTheme="minorEastAsia" w:hAnsiTheme="minorHAnsi" w:cstheme="minorBidi"/>
          <w:noProof/>
        </w:rPr>
      </w:pPr>
      <w:r w:rsidRPr="004608A4">
        <w:rPr>
          <w:bCs/>
          <w:noProof/>
        </w:rPr>
        <w:t>Required RTROL Examiner Training Courses</w:t>
      </w:r>
      <w:r w:rsidRPr="004608A4">
        <w:rPr>
          <w:noProof/>
        </w:rPr>
        <w:tab/>
      </w:r>
      <w:r w:rsidRPr="004608A4">
        <w:rPr>
          <w:noProof/>
        </w:rPr>
        <w:fldChar w:fldCharType="begin"/>
      </w:r>
      <w:r w:rsidRPr="004608A4">
        <w:rPr>
          <w:noProof/>
        </w:rPr>
        <w:instrText xml:space="preserve"> PAGEREF _Toc45637033 \h </w:instrText>
      </w:r>
      <w:r w:rsidRPr="004608A4">
        <w:rPr>
          <w:noProof/>
        </w:rPr>
      </w:r>
      <w:r w:rsidRPr="004608A4">
        <w:rPr>
          <w:noProof/>
        </w:rPr>
        <w:fldChar w:fldCharType="separate"/>
      </w:r>
      <w:r w:rsidRPr="004608A4">
        <w:rPr>
          <w:noProof/>
        </w:rPr>
        <w:t>2</w:t>
      </w:r>
      <w:r w:rsidRPr="004608A4">
        <w:rPr>
          <w:noProof/>
        </w:rPr>
        <w:fldChar w:fldCharType="end"/>
      </w:r>
    </w:p>
    <w:p w14:paraId="6A3CA641" w14:textId="5D8F0494" w:rsidR="00E21296" w:rsidRPr="004608A4" w:rsidRDefault="00E21296">
      <w:pPr>
        <w:pStyle w:val="TOC1"/>
        <w:tabs>
          <w:tab w:val="right" w:leader="dot" w:pos="9350"/>
        </w:tabs>
        <w:rPr>
          <w:rFonts w:asciiTheme="minorHAnsi" w:eastAsiaTheme="minorEastAsia" w:hAnsiTheme="minorHAnsi" w:cstheme="minorBidi"/>
          <w:noProof/>
        </w:rPr>
      </w:pPr>
      <w:r w:rsidRPr="004608A4">
        <w:rPr>
          <w:bCs/>
          <w:noProof/>
        </w:rPr>
        <w:t>RTROL Examiner Individual Study Activities</w:t>
      </w:r>
      <w:r w:rsidRPr="004608A4">
        <w:rPr>
          <w:noProof/>
        </w:rPr>
        <w:tab/>
      </w:r>
      <w:r w:rsidRPr="004608A4">
        <w:rPr>
          <w:noProof/>
        </w:rPr>
        <w:fldChar w:fldCharType="begin"/>
      </w:r>
      <w:r w:rsidRPr="004608A4">
        <w:rPr>
          <w:noProof/>
        </w:rPr>
        <w:instrText xml:space="preserve"> PAGEREF _Toc45637034 \h </w:instrText>
      </w:r>
      <w:r w:rsidRPr="004608A4">
        <w:rPr>
          <w:noProof/>
        </w:rPr>
      </w:r>
      <w:r w:rsidRPr="004608A4">
        <w:rPr>
          <w:noProof/>
        </w:rPr>
        <w:fldChar w:fldCharType="separate"/>
      </w:r>
      <w:r w:rsidRPr="004608A4">
        <w:rPr>
          <w:noProof/>
        </w:rPr>
        <w:t>3</w:t>
      </w:r>
      <w:r w:rsidRPr="004608A4">
        <w:rPr>
          <w:noProof/>
        </w:rPr>
        <w:fldChar w:fldCharType="end"/>
      </w:r>
    </w:p>
    <w:p w14:paraId="33C2FB42" w14:textId="542525A0" w:rsidR="00E21296" w:rsidRPr="004608A4" w:rsidRDefault="00E21296">
      <w:pPr>
        <w:pStyle w:val="TOC2"/>
        <w:rPr>
          <w:rFonts w:asciiTheme="minorHAnsi" w:eastAsiaTheme="minorEastAsia" w:hAnsiTheme="minorHAnsi" w:cstheme="minorBidi"/>
          <w:noProof/>
        </w:rPr>
      </w:pPr>
      <w:r w:rsidRPr="004608A4">
        <w:rPr>
          <w:noProof/>
        </w:rPr>
        <w:t>(ISA-RTROLE-1) Navigating the Operator Licensing Web Pages</w:t>
      </w:r>
      <w:r w:rsidRPr="004608A4">
        <w:rPr>
          <w:noProof/>
        </w:rPr>
        <w:tab/>
      </w:r>
      <w:r w:rsidRPr="004608A4">
        <w:rPr>
          <w:noProof/>
        </w:rPr>
        <w:fldChar w:fldCharType="begin"/>
      </w:r>
      <w:r w:rsidRPr="004608A4">
        <w:rPr>
          <w:noProof/>
        </w:rPr>
        <w:instrText xml:space="preserve"> PAGEREF _Toc45637035 \h </w:instrText>
      </w:r>
      <w:r w:rsidRPr="004608A4">
        <w:rPr>
          <w:noProof/>
        </w:rPr>
      </w:r>
      <w:r w:rsidRPr="004608A4">
        <w:rPr>
          <w:noProof/>
        </w:rPr>
        <w:fldChar w:fldCharType="separate"/>
      </w:r>
      <w:r w:rsidRPr="004608A4">
        <w:rPr>
          <w:noProof/>
        </w:rPr>
        <w:t>4</w:t>
      </w:r>
      <w:r w:rsidRPr="004608A4">
        <w:rPr>
          <w:noProof/>
        </w:rPr>
        <w:fldChar w:fldCharType="end"/>
      </w:r>
    </w:p>
    <w:p w14:paraId="5A2DDF2D" w14:textId="7CDBB9FF" w:rsidR="00E21296" w:rsidRPr="004608A4" w:rsidRDefault="00E21296">
      <w:pPr>
        <w:pStyle w:val="TOC2"/>
        <w:rPr>
          <w:rFonts w:asciiTheme="minorHAnsi" w:eastAsiaTheme="minorEastAsia" w:hAnsiTheme="minorHAnsi" w:cstheme="minorBidi"/>
          <w:noProof/>
        </w:rPr>
      </w:pPr>
      <w:r w:rsidRPr="004608A4">
        <w:rPr>
          <w:noProof/>
        </w:rPr>
        <w:t>(ISA-RTROLE-2) History and Organization of the Operator Licensing Program</w:t>
      </w:r>
      <w:r w:rsidRPr="004608A4">
        <w:rPr>
          <w:noProof/>
        </w:rPr>
        <w:tab/>
      </w:r>
      <w:r w:rsidRPr="004608A4">
        <w:rPr>
          <w:noProof/>
        </w:rPr>
        <w:fldChar w:fldCharType="begin"/>
      </w:r>
      <w:r w:rsidRPr="004608A4">
        <w:rPr>
          <w:noProof/>
        </w:rPr>
        <w:instrText xml:space="preserve"> PAGEREF _Toc45637036 \h </w:instrText>
      </w:r>
      <w:r w:rsidRPr="004608A4">
        <w:rPr>
          <w:noProof/>
        </w:rPr>
      </w:r>
      <w:r w:rsidRPr="004608A4">
        <w:rPr>
          <w:noProof/>
        </w:rPr>
        <w:fldChar w:fldCharType="separate"/>
      </w:r>
      <w:r w:rsidRPr="004608A4">
        <w:rPr>
          <w:noProof/>
        </w:rPr>
        <w:t>5</w:t>
      </w:r>
      <w:r w:rsidRPr="004608A4">
        <w:rPr>
          <w:noProof/>
        </w:rPr>
        <w:fldChar w:fldCharType="end"/>
      </w:r>
    </w:p>
    <w:p w14:paraId="2CD7B723" w14:textId="7CD46B91" w:rsidR="00E21296" w:rsidRPr="004608A4" w:rsidRDefault="00E21296">
      <w:pPr>
        <w:pStyle w:val="TOC2"/>
        <w:rPr>
          <w:rFonts w:asciiTheme="minorHAnsi" w:eastAsiaTheme="minorEastAsia" w:hAnsiTheme="minorHAnsi" w:cstheme="minorBidi"/>
          <w:noProof/>
        </w:rPr>
      </w:pPr>
      <w:r w:rsidRPr="004608A4">
        <w:rPr>
          <w:noProof/>
        </w:rPr>
        <w:t>(ISA-RTROLE-3) License Eligibility Requirements and Guidelines</w:t>
      </w:r>
      <w:r w:rsidRPr="004608A4">
        <w:rPr>
          <w:noProof/>
        </w:rPr>
        <w:tab/>
      </w:r>
      <w:r w:rsidRPr="004608A4">
        <w:rPr>
          <w:noProof/>
        </w:rPr>
        <w:fldChar w:fldCharType="begin"/>
      </w:r>
      <w:r w:rsidRPr="004608A4">
        <w:rPr>
          <w:noProof/>
        </w:rPr>
        <w:instrText xml:space="preserve"> PAGEREF _Toc45637037 \h </w:instrText>
      </w:r>
      <w:r w:rsidRPr="004608A4">
        <w:rPr>
          <w:noProof/>
        </w:rPr>
      </w:r>
      <w:r w:rsidRPr="004608A4">
        <w:rPr>
          <w:noProof/>
        </w:rPr>
        <w:fldChar w:fldCharType="separate"/>
      </w:r>
      <w:r w:rsidRPr="004608A4">
        <w:rPr>
          <w:noProof/>
        </w:rPr>
        <w:t>7</w:t>
      </w:r>
      <w:r w:rsidRPr="004608A4">
        <w:rPr>
          <w:noProof/>
        </w:rPr>
        <w:fldChar w:fldCharType="end"/>
      </w:r>
    </w:p>
    <w:p w14:paraId="6A9981DE" w14:textId="6F3A5DDF" w:rsidR="00E21296" w:rsidRPr="004608A4" w:rsidRDefault="00E21296">
      <w:pPr>
        <w:pStyle w:val="TOC2"/>
        <w:rPr>
          <w:rFonts w:asciiTheme="minorHAnsi" w:eastAsiaTheme="minorEastAsia" w:hAnsiTheme="minorHAnsi" w:cstheme="minorBidi"/>
          <w:noProof/>
        </w:rPr>
      </w:pPr>
      <w:r w:rsidRPr="004608A4">
        <w:rPr>
          <w:noProof/>
        </w:rPr>
        <w:t>(ISA-RTROLE-4) Technical Specifications</w:t>
      </w:r>
      <w:r w:rsidRPr="004608A4">
        <w:rPr>
          <w:noProof/>
        </w:rPr>
        <w:tab/>
      </w:r>
      <w:r w:rsidRPr="004608A4">
        <w:rPr>
          <w:noProof/>
        </w:rPr>
        <w:fldChar w:fldCharType="begin"/>
      </w:r>
      <w:r w:rsidRPr="004608A4">
        <w:rPr>
          <w:noProof/>
        </w:rPr>
        <w:instrText xml:space="preserve"> PAGEREF _Toc45637038 \h </w:instrText>
      </w:r>
      <w:r w:rsidRPr="004608A4">
        <w:rPr>
          <w:noProof/>
        </w:rPr>
      </w:r>
      <w:r w:rsidRPr="004608A4">
        <w:rPr>
          <w:noProof/>
        </w:rPr>
        <w:fldChar w:fldCharType="separate"/>
      </w:r>
      <w:r w:rsidRPr="004608A4">
        <w:rPr>
          <w:noProof/>
        </w:rPr>
        <w:t>9</w:t>
      </w:r>
      <w:r w:rsidRPr="004608A4">
        <w:rPr>
          <w:noProof/>
        </w:rPr>
        <w:fldChar w:fldCharType="end"/>
      </w:r>
    </w:p>
    <w:p w14:paraId="1E181EC8" w14:textId="6D3D25E2" w:rsidR="00E21296" w:rsidRPr="004608A4" w:rsidRDefault="00E21296">
      <w:pPr>
        <w:pStyle w:val="TOC2"/>
        <w:rPr>
          <w:rFonts w:asciiTheme="minorHAnsi" w:eastAsiaTheme="minorEastAsia" w:hAnsiTheme="minorHAnsi" w:cstheme="minorBidi"/>
          <w:noProof/>
        </w:rPr>
      </w:pPr>
      <w:r w:rsidRPr="004608A4">
        <w:rPr>
          <w:noProof/>
        </w:rPr>
        <w:t>(ISA-RTROLE-5) Operator Licensing Process: Pre-Examination and Application Activities</w:t>
      </w:r>
      <w:r w:rsidRPr="004608A4">
        <w:rPr>
          <w:noProof/>
        </w:rPr>
        <w:tab/>
      </w:r>
      <w:r w:rsidRPr="004608A4">
        <w:rPr>
          <w:noProof/>
        </w:rPr>
        <w:fldChar w:fldCharType="begin"/>
      </w:r>
      <w:r w:rsidRPr="004608A4">
        <w:rPr>
          <w:noProof/>
        </w:rPr>
        <w:instrText xml:space="preserve"> PAGEREF _Toc45637039 \h </w:instrText>
      </w:r>
      <w:r w:rsidRPr="004608A4">
        <w:rPr>
          <w:noProof/>
        </w:rPr>
      </w:r>
      <w:r w:rsidRPr="004608A4">
        <w:rPr>
          <w:noProof/>
        </w:rPr>
        <w:fldChar w:fldCharType="separate"/>
      </w:r>
      <w:r w:rsidRPr="004608A4">
        <w:rPr>
          <w:noProof/>
        </w:rPr>
        <w:t>11</w:t>
      </w:r>
      <w:r w:rsidRPr="004608A4">
        <w:rPr>
          <w:noProof/>
        </w:rPr>
        <w:fldChar w:fldCharType="end"/>
      </w:r>
    </w:p>
    <w:p w14:paraId="1E619F2C" w14:textId="414F2415" w:rsidR="00E21296" w:rsidRPr="004608A4" w:rsidRDefault="00E21296">
      <w:pPr>
        <w:pStyle w:val="TOC2"/>
        <w:rPr>
          <w:rFonts w:asciiTheme="minorHAnsi" w:eastAsiaTheme="minorEastAsia" w:hAnsiTheme="minorHAnsi" w:cstheme="minorBidi"/>
          <w:noProof/>
        </w:rPr>
      </w:pPr>
      <w:r w:rsidRPr="004608A4">
        <w:rPr>
          <w:noProof/>
        </w:rPr>
        <w:t>(ISA-RTROLE-6) Operator Licensing Process: Operating Tests</w:t>
      </w:r>
      <w:r w:rsidRPr="004608A4">
        <w:rPr>
          <w:noProof/>
        </w:rPr>
        <w:tab/>
      </w:r>
      <w:r w:rsidRPr="004608A4">
        <w:rPr>
          <w:noProof/>
        </w:rPr>
        <w:fldChar w:fldCharType="begin"/>
      </w:r>
      <w:r w:rsidRPr="004608A4">
        <w:rPr>
          <w:noProof/>
        </w:rPr>
        <w:instrText xml:space="preserve"> PAGEREF _Toc45637040 \h </w:instrText>
      </w:r>
      <w:r w:rsidRPr="004608A4">
        <w:rPr>
          <w:noProof/>
        </w:rPr>
      </w:r>
      <w:r w:rsidRPr="004608A4">
        <w:rPr>
          <w:noProof/>
        </w:rPr>
        <w:fldChar w:fldCharType="separate"/>
      </w:r>
      <w:r w:rsidRPr="004608A4">
        <w:rPr>
          <w:noProof/>
        </w:rPr>
        <w:t>13</w:t>
      </w:r>
      <w:r w:rsidRPr="004608A4">
        <w:rPr>
          <w:noProof/>
        </w:rPr>
        <w:fldChar w:fldCharType="end"/>
      </w:r>
    </w:p>
    <w:p w14:paraId="22241D86" w14:textId="1EAFE286" w:rsidR="00E21296" w:rsidRPr="004608A4" w:rsidRDefault="00E21296">
      <w:pPr>
        <w:pStyle w:val="TOC2"/>
        <w:rPr>
          <w:rFonts w:asciiTheme="minorHAnsi" w:eastAsiaTheme="minorEastAsia" w:hAnsiTheme="minorHAnsi" w:cstheme="minorBidi"/>
          <w:noProof/>
        </w:rPr>
      </w:pPr>
      <w:r w:rsidRPr="004608A4">
        <w:rPr>
          <w:noProof/>
        </w:rPr>
        <w:t>(ISA-RTROLE-7) Operator Licensing Process: Written Examinations</w:t>
      </w:r>
      <w:r w:rsidRPr="004608A4">
        <w:rPr>
          <w:noProof/>
        </w:rPr>
        <w:tab/>
      </w:r>
      <w:r w:rsidRPr="004608A4">
        <w:rPr>
          <w:noProof/>
        </w:rPr>
        <w:fldChar w:fldCharType="begin"/>
      </w:r>
      <w:r w:rsidRPr="004608A4">
        <w:rPr>
          <w:noProof/>
        </w:rPr>
        <w:instrText xml:space="preserve"> PAGEREF _Toc45637041 \h </w:instrText>
      </w:r>
      <w:r w:rsidRPr="004608A4">
        <w:rPr>
          <w:noProof/>
        </w:rPr>
      </w:r>
      <w:r w:rsidRPr="004608A4">
        <w:rPr>
          <w:noProof/>
        </w:rPr>
        <w:fldChar w:fldCharType="separate"/>
      </w:r>
      <w:r w:rsidRPr="004608A4">
        <w:rPr>
          <w:noProof/>
        </w:rPr>
        <w:t>15</w:t>
      </w:r>
      <w:r w:rsidRPr="004608A4">
        <w:rPr>
          <w:noProof/>
        </w:rPr>
        <w:fldChar w:fldCharType="end"/>
      </w:r>
    </w:p>
    <w:p w14:paraId="5E8D5C8B" w14:textId="2076276D" w:rsidR="00E21296" w:rsidRPr="004608A4" w:rsidRDefault="00E21296">
      <w:pPr>
        <w:pStyle w:val="TOC2"/>
        <w:rPr>
          <w:rFonts w:asciiTheme="minorHAnsi" w:eastAsiaTheme="minorEastAsia" w:hAnsiTheme="minorHAnsi" w:cstheme="minorBidi"/>
          <w:noProof/>
        </w:rPr>
      </w:pPr>
      <w:r w:rsidRPr="004608A4">
        <w:rPr>
          <w:noProof/>
        </w:rPr>
        <w:t>(ISA-RTROLE-8) Operator Licensing Process: Post Examination Peer Review</w:t>
      </w:r>
      <w:r w:rsidRPr="004608A4">
        <w:rPr>
          <w:noProof/>
        </w:rPr>
        <w:tab/>
      </w:r>
      <w:r w:rsidRPr="004608A4">
        <w:rPr>
          <w:noProof/>
        </w:rPr>
        <w:fldChar w:fldCharType="begin"/>
      </w:r>
      <w:r w:rsidRPr="004608A4">
        <w:rPr>
          <w:noProof/>
        </w:rPr>
        <w:instrText xml:space="preserve"> PAGEREF _Toc45637042 \h </w:instrText>
      </w:r>
      <w:r w:rsidRPr="004608A4">
        <w:rPr>
          <w:noProof/>
        </w:rPr>
      </w:r>
      <w:r w:rsidRPr="004608A4">
        <w:rPr>
          <w:noProof/>
        </w:rPr>
        <w:fldChar w:fldCharType="separate"/>
      </w:r>
      <w:r w:rsidRPr="004608A4">
        <w:rPr>
          <w:noProof/>
        </w:rPr>
        <w:t>17</w:t>
      </w:r>
      <w:r w:rsidRPr="004608A4">
        <w:rPr>
          <w:noProof/>
        </w:rPr>
        <w:fldChar w:fldCharType="end"/>
      </w:r>
    </w:p>
    <w:p w14:paraId="7024298B" w14:textId="7A0ADF74" w:rsidR="00E21296" w:rsidRPr="004608A4" w:rsidRDefault="00E21296">
      <w:pPr>
        <w:pStyle w:val="TOC2"/>
        <w:rPr>
          <w:rFonts w:asciiTheme="minorHAnsi" w:eastAsiaTheme="minorEastAsia" w:hAnsiTheme="minorHAnsi" w:cstheme="minorBidi"/>
          <w:noProof/>
        </w:rPr>
      </w:pPr>
      <w:r w:rsidRPr="004608A4">
        <w:rPr>
          <w:noProof/>
        </w:rPr>
        <w:t>(ISA-RTROLE-9) Reviews and Hearings</w:t>
      </w:r>
      <w:r w:rsidRPr="004608A4">
        <w:rPr>
          <w:noProof/>
        </w:rPr>
        <w:tab/>
      </w:r>
      <w:r w:rsidRPr="004608A4">
        <w:rPr>
          <w:noProof/>
        </w:rPr>
        <w:fldChar w:fldCharType="begin"/>
      </w:r>
      <w:r w:rsidRPr="004608A4">
        <w:rPr>
          <w:noProof/>
        </w:rPr>
        <w:instrText xml:space="preserve"> PAGEREF _Toc45637043 \h </w:instrText>
      </w:r>
      <w:r w:rsidRPr="004608A4">
        <w:rPr>
          <w:noProof/>
        </w:rPr>
      </w:r>
      <w:r w:rsidRPr="004608A4">
        <w:rPr>
          <w:noProof/>
        </w:rPr>
        <w:fldChar w:fldCharType="separate"/>
      </w:r>
      <w:r w:rsidRPr="004608A4">
        <w:rPr>
          <w:noProof/>
        </w:rPr>
        <w:t>18</w:t>
      </w:r>
      <w:r w:rsidRPr="004608A4">
        <w:rPr>
          <w:noProof/>
        </w:rPr>
        <w:fldChar w:fldCharType="end"/>
      </w:r>
    </w:p>
    <w:p w14:paraId="365AACA9" w14:textId="69EE34F2" w:rsidR="00E21296" w:rsidRPr="004608A4" w:rsidRDefault="00E21296">
      <w:pPr>
        <w:pStyle w:val="TOC2"/>
        <w:rPr>
          <w:rFonts w:asciiTheme="minorHAnsi" w:eastAsiaTheme="minorEastAsia" w:hAnsiTheme="minorHAnsi" w:cstheme="minorBidi"/>
          <w:noProof/>
        </w:rPr>
      </w:pPr>
      <w:r w:rsidRPr="004608A4">
        <w:rPr>
          <w:noProof/>
        </w:rPr>
        <w:t>(ISA-RTROLE-10) Operator Licensing Process: Requalification, Requalification Examination, Failures, Reviews, Hearings, and Other License Conditions</w:t>
      </w:r>
      <w:r w:rsidRPr="004608A4">
        <w:rPr>
          <w:noProof/>
        </w:rPr>
        <w:tab/>
      </w:r>
      <w:r w:rsidRPr="004608A4">
        <w:rPr>
          <w:noProof/>
        </w:rPr>
        <w:fldChar w:fldCharType="begin"/>
      </w:r>
      <w:r w:rsidRPr="004608A4">
        <w:rPr>
          <w:noProof/>
        </w:rPr>
        <w:instrText xml:space="preserve"> PAGEREF _Toc45637044 \h </w:instrText>
      </w:r>
      <w:r w:rsidRPr="004608A4">
        <w:rPr>
          <w:noProof/>
        </w:rPr>
      </w:r>
      <w:r w:rsidRPr="004608A4">
        <w:rPr>
          <w:noProof/>
        </w:rPr>
        <w:fldChar w:fldCharType="separate"/>
      </w:r>
      <w:r w:rsidRPr="004608A4">
        <w:rPr>
          <w:noProof/>
        </w:rPr>
        <w:t>19</w:t>
      </w:r>
      <w:r w:rsidRPr="004608A4">
        <w:rPr>
          <w:noProof/>
        </w:rPr>
        <w:fldChar w:fldCharType="end"/>
      </w:r>
    </w:p>
    <w:p w14:paraId="4F9EB047" w14:textId="3563A492" w:rsidR="00E21296" w:rsidRPr="004608A4" w:rsidRDefault="00E21296">
      <w:pPr>
        <w:pStyle w:val="TOC2"/>
        <w:rPr>
          <w:rFonts w:asciiTheme="minorHAnsi" w:eastAsiaTheme="minorEastAsia" w:hAnsiTheme="minorHAnsi" w:cstheme="minorBidi"/>
          <w:noProof/>
        </w:rPr>
      </w:pPr>
      <w:r w:rsidRPr="004608A4">
        <w:rPr>
          <w:noProof/>
        </w:rPr>
        <w:t>(ISA-RTROLE-11) SRO Limited to Fuel Handling</w:t>
      </w:r>
      <w:r w:rsidRPr="004608A4">
        <w:rPr>
          <w:noProof/>
        </w:rPr>
        <w:tab/>
      </w:r>
      <w:r w:rsidRPr="004608A4">
        <w:rPr>
          <w:noProof/>
        </w:rPr>
        <w:fldChar w:fldCharType="begin"/>
      </w:r>
      <w:r w:rsidRPr="004608A4">
        <w:rPr>
          <w:noProof/>
        </w:rPr>
        <w:instrText xml:space="preserve"> PAGEREF _Toc45637045 \h </w:instrText>
      </w:r>
      <w:r w:rsidRPr="004608A4">
        <w:rPr>
          <w:noProof/>
        </w:rPr>
      </w:r>
      <w:r w:rsidRPr="004608A4">
        <w:rPr>
          <w:noProof/>
        </w:rPr>
        <w:fldChar w:fldCharType="separate"/>
      </w:r>
      <w:r w:rsidRPr="004608A4">
        <w:rPr>
          <w:noProof/>
        </w:rPr>
        <w:t>21</w:t>
      </w:r>
      <w:r w:rsidRPr="004608A4">
        <w:rPr>
          <w:noProof/>
        </w:rPr>
        <w:fldChar w:fldCharType="end"/>
      </w:r>
    </w:p>
    <w:p w14:paraId="15DD6851" w14:textId="3052D643" w:rsidR="00E21296" w:rsidRPr="004608A4" w:rsidRDefault="00E21296">
      <w:pPr>
        <w:pStyle w:val="TOC1"/>
        <w:tabs>
          <w:tab w:val="right" w:leader="dot" w:pos="9350"/>
        </w:tabs>
        <w:rPr>
          <w:rFonts w:asciiTheme="minorHAnsi" w:eastAsiaTheme="minorEastAsia" w:hAnsiTheme="minorHAnsi" w:cstheme="minorBidi"/>
          <w:noProof/>
        </w:rPr>
      </w:pPr>
      <w:r w:rsidRPr="004608A4">
        <w:rPr>
          <w:bCs/>
          <w:noProof/>
        </w:rPr>
        <w:t>RTROL Examiner On-the-Job Training Activities</w:t>
      </w:r>
      <w:r w:rsidRPr="004608A4">
        <w:rPr>
          <w:noProof/>
        </w:rPr>
        <w:tab/>
      </w:r>
      <w:r w:rsidRPr="004608A4">
        <w:rPr>
          <w:noProof/>
        </w:rPr>
        <w:fldChar w:fldCharType="begin"/>
      </w:r>
      <w:r w:rsidRPr="004608A4">
        <w:rPr>
          <w:noProof/>
        </w:rPr>
        <w:instrText xml:space="preserve"> PAGEREF _Toc45637046 \h </w:instrText>
      </w:r>
      <w:r w:rsidRPr="004608A4">
        <w:rPr>
          <w:noProof/>
        </w:rPr>
      </w:r>
      <w:r w:rsidRPr="004608A4">
        <w:rPr>
          <w:noProof/>
        </w:rPr>
        <w:fldChar w:fldCharType="separate"/>
      </w:r>
      <w:r w:rsidRPr="004608A4">
        <w:rPr>
          <w:noProof/>
        </w:rPr>
        <w:t>22</w:t>
      </w:r>
      <w:r w:rsidRPr="004608A4">
        <w:rPr>
          <w:noProof/>
        </w:rPr>
        <w:fldChar w:fldCharType="end"/>
      </w:r>
    </w:p>
    <w:p w14:paraId="69F79AB4" w14:textId="24FA80C2" w:rsidR="00E21296" w:rsidRPr="004608A4" w:rsidRDefault="00E21296">
      <w:pPr>
        <w:pStyle w:val="TOC2"/>
        <w:rPr>
          <w:rFonts w:asciiTheme="minorHAnsi" w:eastAsiaTheme="minorEastAsia" w:hAnsiTheme="minorHAnsi" w:cstheme="minorBidi"/>
          <w:noProof/>
        </w:rPr>
      </w:pPr>
      <w:r w:rsidRPr="004608A4">
        <w:rPr>
          <w:noProof/>
        </w:rPr>
        <w:t>(OJT-RTROLE-1) Observe Initial Licensing Examinations</w:t>
      </w:r>
      <w:r w:rsidRPr="004608A4">
        <w:rPr>
          <w:noProof/>
        </w:rPr>
        <w:tab/>
      </w:r>
      <w:r w:rsidRPr="004608A4">
        <w:rPr>
          <w:noProof/>
        </w:rPr>
        <w:fldChar w:fldCharType="begin"/>
      </w:r>
      <w:r w:rsidRPr="004608A4">
        <w:rPr>
          <w:noProof/>
        </w:rPr>
        <w:instrText xml:space="preserve"> PAGEREF _Toc45637047 \h </w:instrText>
      </w:r>
      <w:r w:rsidRPr="004608A4">
        <w:rPr>
          <w:noProof/>
        </w:rPr>
      </w:r>
      <w:r w:rsidRPr="004608A4">
        <w:rPr>
          <w:noProof/>
        </w:rPr>
        <w:fldChar w:fldCharType="separate"/>
      </w:r>
      <w:r w:rsidRPr="004608A4">
        <w:rPr>
          <w:noProof/>
        </w:rPr>
        <w:t>23</w:t>
      </w:r>
      <w:r w:rsidRPr="004608A4">
        <w:rPr>
          <w:noProof/>
        </w:rPr>
        <w:fldChar w:fldCharType="end"/>
      </w:r>
    </w:p>
    <w:p w14:paraId="5AF6DCD5" w14:textId="2AAA0E35" w:rsidR="00E21296" w:rsidRPr="004608A4" w:rsidRDefault="00E21296">
      <w:pPr>
        <w:pStyle w:val="TOC2"/>
        <w:rPr>
          <w:rFonts w:asciiTheme="minorHAnsi" w:eastAsiaTheme="minorEastAsia" w:hAnsiTheme="minorHAnsi" w:cstheme="minorBidi"/>
          <w:noProof/>
        </w:rPr>
      </w:pPr>
      <w:r w:rsidRPr="004608A4">
        <w:rPr>
          <w:noProof/>
        </w:rPr>
        <w:t>(OJT-RTROLE-2) Prepare, Administer, and Grade an Operating Test</w:t>
      </w:r>
      <w:r w:rsidRPr="004608A4">
        <w:rPr>
          <w:noProof/>
        </w:rPr>
        <w:tab/>
      </w:r>
      <w:r w:rsidRPr="004608A4">
        <w:rPr>
          <w:noProof/>
        </w:rPr>
        <w:fldChar w:fldCharType="begin"/>
      </w:r>
      <w:r w:rsidRPr="004608A4">
        <w:rPr>
          <w:noProof/>
        </w:rPr>
        <w:instrText xml:space="preserve"> PAGEREF _Toc45637048 \h </w:instrText>
      </w:r>
      <w:r w:rsidRPr="004608A4">
        <w:rPr>
          <w:noProof/>
        </w:rPr>
      </w:r>
      <w:r w:rsidRPr="004608A4">
        <w:rPr>
          <w:noProof/>
        </w:rPr>
        <w:fldChar w:fldCharType="separate"/>
      </w:r>
      <w:r w:rsidRPr="004608A4">
        <w:rPr>
          <w:noProof/>
        </w:rPr>
        <w:t>25</w:t>
      </w:r>
      <w:r w:rsidRPr="004608A4">
        <w:rPr>
          <w:noProof/>
        </w:rPr>
        <w:fldChar w:fldCharType="end"/>
      </w:r>
    </w:p>
    <w:p w14:paraId="4B82B15E" w14:textId="0F3F2F56" w:rsidR="00E21296" w:rsidRPr="004608A4" w:rsidRDefault="00E21296">
      <w:pPr>
        <w:pStyle w:val="TOC2"/>
        <w:rPr>
          <w:rFonts w:asciiTheme="minorHAnsi" w:eastAsiaTheme="minorEastAsia" w:hAnsiTheme="minorHAnsi" w:cstheme="minorBidi"/>
          <w:noProof/>
        </w:rPr>
      </w:pPr>
      <w:r w:rsidRPr="004608A4">
        <w:rPr>
          <w:noProof/>
        </w:rPr>
        <w:t>(OJT-RTROLE-3) Prepare, Administer, and Grade a Written Examination</w:t>
      </w:r>
      <w:r w:rsidRPr="004608A4">
        <w:rPr>
          <w:noProof/>
        </w:rPr>
        <w:tab/>
      </w:r>
      <w:r w:rsidRPr="004608A4">
        <w:rPr>
          <w:noProof/>
        </w:rPr>
        <w:fldChar w:fldCharType="begin"/>
      </w:r>
      <w:r w:rsidRPr="004608A4">
        <w:rPr>
          <w:noProof/>
        </w:rPr>
        <w:instrText xml:space="preserve"> PAGEREF _Toc45637049 \h </w:instrText>
      </w:r>
      <w:r w:rsidRPr="004608A4">
        <w:rPr>
          <w:noProof/>
        </w:rPr>
      </w:r>
      <w:r w:rsidRPr="004608A4">
        <w:rPr>
          <w:noProof/>
        </w:rPr>
        <w:fldChar w:fldCharType="separate"/>
      </w:r>
      <w:r w:rsidRPr="004608A4">
        <w:rPr>
          <w:noProof/>
        </w:rPr>
        <w:t>27</w:t>
      </w:r>
      <w:r w:rsidRPr="004608A4">
        <w:rPr>
          <w:noProof/>
        </w:rPr>
        <w:fldChar w:fldCharType="end"/>
      </w:r>
    </w:p>
    <w:p w14:paraId="6FDB42C1" w14:textId="46A642B8" w:rsidR="00E21296" w:rsidRPr="004608A4" w:rsidRDefault="00E21296">
      <w:pPr>
        <w:pStyle w:val="TOC1"/>
        <w:tabs>
          <w:tab w:val="right" w:leader="dot" w:pos="9350"/>
        </w:tabs>
        <w:rPr>
          <w:rFonts w:asciiTheme="minorHAnsi" w:eastAsiaTheme="minorEastAsia" w:hAnsiTheme="minorHAnsi" w:cstheme="minorBidi"/>
          <w:noProof/>
        </w:rPr>
      </w:pPr>
      <w:r w:rsidRPr="004608A4">
        <w:rPr>
          <w:bCs/>
          <w:noProof/>
        </w:rPr>
        <w:t>Additional Chief Examiner On-the-Job Training Activities</w:t>
      </w:r>
      <w:r w:rsidRPr="004608A4">
        <w:rPr>
          <w:noProof/>
        </w:rPr>
        <w:tab/>
      </w:r>
      <w:r w:rsidRPr="004608A4">
        <w:rPr>
          <w:noProof/>
        </w:rPr>
        <w:fldChar w:fldCharType="begin"/>
      </w:r>
      <w:r w:rsidRPr="004608A4">
        <w:rPr>
          <w:noProof/>
        </w:rPr>
        <w:instrText xml:space="preserve"> PAGEREF _Toc45637050 \h </w:instrText>
      </w:r>
      <w:r w:rsidRPr="004608A4">
        <w:rPr>
          <w:noProof/>
        </w:rPr>
      </w:r>
      <w:r w:rsidRPr="004608A4">
        <w:rPr>
          <w:noProof/>
        </w:rPr>
        <w:fldChar w:fldCharType="separate"/>
      </w:r>
      <w:r w:rsidRPr="004608A4">
        <w:rPr>
          <w:noProof/>
        </w:rPr>
        <w:t>29</w:t>
      </w:r>
      <w:r w:rsidRPr="004608A4">
        <w:rPr>
          <w:noProof/>
        </w:rPr>
        <w:fldChar w:fldCharType="end"/>
      </w:r>
    </w:p>
    <w:p w14:paraId="499CDDA0" w14:textId="27B8ED4D" w:rsidR="00E21296" w:rsidRPr="004608A4" w:rsidRDefault="00E21296">
      <w:pPr>
        <w:pStyle w:val="TOC2"/>
        <w:rPr>
          <w:rFonts w:asciiTheme="minorHAnsi" w:eastAsiaTheme="minorEastAsia" w:hAnsiTheme="minorHAnsi" w:cstheme="minorBidi"/>
          <w:noProof/>
        </w:rPr>
      </w:pPr>
      <w:r w:rsidRPr="004608A4">
        <w:rPr>
          <w:noProof/>
        </w:rPr>
        <w:t>(OJT-RTROLE-4) Participate on Licensing Examination Teams</w:t>
      </w:r>
      <w:r w:rsidRPr="004608A4">
        <w:rPr>
          <w:noProof/>
        </w:rPr>
        <w:tab/>
      </w:r>
      <w:r w:rsidRPr="004608A4">
        <w:rPr>
          <w:noProof/>
        </w:rPr>
        <w:fldChar w:fldCharType="begin"/>
      </w:r>
      <w:r w:rsidRPr="004608A4">
        <w:rPr>
          <w:noProof/>
        </w:rPr>
        <w:instrText xml:space="preserve"> PAGEREF _Toc45637051 \h </w:instrText>
      </w:r>
      <w:r w:rsidRPr="004608A4">
        <w:rPr>
          <w:noProof/>
        </w:rPr>
      </w:r>
      <w:r w:rsidRPr="004608A4">
        <w:rPr>
          <w:noProof/>
        </w:rPr>
        <w:fldChar w:fldCharType="separate"/>
      </w:r>
      <w:r w:rsidRPr="004608A4">
        <w:rPr>
          <w:noProof/>
        </w:rPr>
        <w:t>30</w:t>
      </w:r>
      <w:r w:rsidRPr="004608A4">
        <w:rPr>
          <w:noProof/>
        </w:rPr>
        <w:fldChar w:fldCharType="end"/>
      </w:r>
    </w:p>
    <w:p w14:paraId="21EF122D" w14:textId="649BBF52" w:rsidR="00E21296" w:rsidRPr="004608A4" w:rsidRDefault="00E21296">
      <w:pPr>
        <w:pStyle w:val="TOC2"/>
        <w:rPr>
          <w:rFonts w:asciiTheme="minorHAnsi" w:eastAsiaTheme="minorEastAsia" w:hAnsiTheme="minorHAnsi" w:cstheme="minorBidi"/>
          <w:noProof/>
        </w:rPr>
      </w:pPr>
      <w:r w:rsidRPr="004608A4">
        <w:rPr>
          <w:noProof/>
        </w:rPr>
        <w:t>(OJT-RTROLE-5) Lead an Initial Examination Team</w:t>
      </w:r>
      <w:r w:rsidRPr="004608A4">
        <w:rPr>
          <w:noProof/>
        </w:rPr>
        <w:tab/>
      </w:r>
      <w:r w:rsidRPr="004608A4">
        <w:rPr>
          <w:noProof/>
        </w:rPr>
        <w:fldChar w:fldCharType="begin"/>
      </w:r>
      <w:r w:rsidRPr="004608A4">
        <w:rPr>
          <w:noProof/>
        </w:rPr>
        <w:instrText xml:space="preserve"> PAGEREF _Toc45637052 \h </w:instrText>
      </w:r>
      <w:r w:rsidRPr="004608A4">
        <w:rPr>
          <w:noProof/>
        </w:rPr>
      </w:r>
      <w:r w:rsidRPr="004608A4">
        <w:rPr>
          <w:noProof/>
        </w:rPr>
        <w:fldChar w:fldCharType="separate"/>
      </w:r>
      <w:r w:rsidRPr="004608A4">
        <w:rPr>
          <w:noProof/>
        </w:rPr>
        <w:t>31</w:t>
      </w:r>
      <w:r w:rsidRPr="004608A4">
        <w:rPr>
          <w:noProof/>
        </w:rPr>
        <w:fldChar w:fldCharType="end"/>
      </w:r>
    </w:p>
    <w:p w14:paraId="6B991406" w14:textId="4D013FE9" w:rsidR="00E21296" w:rsidRPr="004608A4" w:rsidRDefault="00E21296">
      <w:pPr>
        <w:pStyle w:val="TOC1"/>
        <w:tabs>
          <w:tab w:val="right" w:leader="dot" w:pos="9350"/>
        </w:tabs>
        <w:rPr>
          <w:rFonts w:asciiTheme="minorHAnsi" w:eastAsiaTheme="minorEastAsia" w:hAnsiTheme="minorHAnsi" w:cstheme="minorBidi"/>
          <w:noProof/>
        </w:rPr>
      </w:pPr>
      <w:r w:rsidRPr="004608A4">
        <w:rPr>
          <w:bCs/>
          <w:noProof/>
        </w:rPr>
        <w:t>RTROL Examiner Signature and Certification Card</w:t>
      </w:r>
      <w:r w:rsidRPr="004608A4">
        <w:rPr>
          <w:noProof/>
        </w:rPr>
        <w:tab/>
      </w:r>
      <w:r w:rsidRPr="004608A4">
        <w:rPr>
          <w:noProof/>
        </w:rPr>
        <w:fldChar w:fldCharType="begin"/>
      </w:r>
      <w:r w:rsidRPr="004608A4">
        <w:rPr>
          <w:noProof/>
        </w:rPr>
        <w:instrText xml:space="preserve"> PAGEREF _Toc45637053 \h </w:instrText>
      </w:r>
      <w:r w:rsidRPr="004608A4">
        <w:rPr>
          <w:noProof/>
        </w:rPr>
      </w:r>
      <w:r w:rsidRPr="004608A4">
        <w:rPr>
          <w:noProof/>
        </w:rPr>
        <w:fldChar w:fldCharType="separate"/>
      </w:r>
      <w:r w:rsidRPr="004608A4">
        <w:rPr>
          <w:noProof/>
        </w:rPr>
        <w:t>33</w:t>
      </w:r>
      <w:r w:rsidRPr="004608A4">
        <w:rPr>
          <w:noProof/>
        </w:rPr>
        <w:fldChar w:fldCharType="end"/>
      </w:r>
    </w:p>
    <w:p w14:paraId="6AA2158D" w14:textId="12F7043E" w:rsidR="00E21296" w:rsidRPr="004608A4" w:rsidRDefault="00E21296">
      <w:pPr>
        <w:pStyle w:val="TOC1"/>
        <w:tabs>
          <w:tab w:val="right" w:leader="dot" w:pos="9350"/>
        </w:tabs>
        <w:rPr>
          <w:rFonts w:asciiTheme="minorHAnsi" w:eastAsiaTheme="minorEastAsia" w:hAnsiTheme="minorHAnsi" w:cstheme="minorBidi"/>
          <w:noProof/>
        </w:rPr>
      </w:pPr>
      <w:r w:rsidRPr="004608A4">
        <w:rPr>
          <w:bCs/>
          <w:noProof/>
        </w:rPr>
        <w:t>RTROL Chief Examiner Signature and Certification Card</w:t>
      </w:r>
      <w:r w:rsidRPr="004608A4">
        <w:rPr>
          <w:noProof/>
        </w:rPr>
        <w:tab/>
      </w:r>
      <w:r w:rsidRPr="004608A4">
        <w:rPr>
          <w:noProof/>
        </w:rPr>
        <w:fldChar w:fldCharType="begin"/>
      </w:r>
      <w:r w:rsidRPr="004608A4">
        <w:rPr>
          <w:noProof/>
        </w:rPr>
        <w:instrText xml:space="preserve"> PAGEREF _Toc45637054 \h </w:instrText>
      </w:r>
      <w:r w:rsidRPr="004608A4">
        <w:rPr>
          <w:noProof/>
        </w:rPr>
      </w:r>
      <w:r w:rsidRPr="004608A4">
        <w:rPr>
          <w:noProof/>
        </w:rPr>
        <w:fldChar w:fldCharType="separate"/>
      </w:r>
      <w:r w:rsidRPr="004608A4">
        <w:rPr>
          <w:noProof/>
        </w:rPr>
        <w:t>35</w:t>
      </w:r>
      <w:r w:rsidRPr="004608A4">
        <w:rPr>
          <w:noProof/>
        </w:rPr>
        <w:fldChar w:fldCharType="end"/>
      </w:r>
    </w:p>
    <w:p w14:paraId="6721A74D" w14:textId="236FAABB" w:rsidR="00E21296" w:rsidRPr="004608A4" w:rsidRDefault="00E21296">
      <w:pPr>
        <w:pStyle w:val="TOC1"/>
        <w:tabs>
          <w:tab w:val="right" w:leader="dot" w:pos="9350"/>
        </w:tabs>
        <w:rPr>
          <w:rFonts w:asciiTheme="minorHAnsi" w:eastAsiaTheme="minorEastAsia" w:hAnsiTheme="minorHAnsi" w:cstheme="minorBidi"/>
          <w:noProof/>
        </w:rPr>
      </w:pPr>
      <w:r w:rsidRPr="004608A4">
        <w:rPr>
          <w:bCs/>
          <w:iCs/>
          <w:noProof/>
        </w:rPr>
        <w:t>RTROL Examiner Technical Proficiency Level Equivalency Justification</w:t>
      </w:r>
      <w:r w:rsidRPr="004608A4">
        <w:rPr>
          <w:noProof/>
        </w:rPr>
        <w:tab/>
      </w:r>
      <w:r w:rsidRPr="004608A4">
        <w:rPr>
          <w:noProof/>
        </w:rPr>
        <w:fldChar w:fldCharType="begin"/>
      </w:r>
      <w:r w:rsidRPr="004608A4">
        <w:rPr>
          <w:noProof/>
        </w:rPr>
        <w:instrText xml:space="preserve"> PAGEREF _Toc45637055 \h </w:instrText>
      </w:r>
      <w:r w:rsidRPr="004608A4">
        <w:rPr>
          <w:noProof/>
        </w:rPr>
      </w:r>
      <w:r w:rsidRPr="004608A4">
        <w:rPr>
          <w:noProof/>
        </w:rPr>
        <w:fldChar w:fldCharType="separate"/>
      </w:r>
      <w:r w:rsidRPr="004608A4">
        <w:rPr>
          <w:noProof/>
        </w:rPr>
        <w:t>36</w:t>
      </w:r>
      <w:r w:rsidRPr="004608A4">
        <w:rPr>
          <w:noProof/>
        </w:rPr>
        <w:fldChar w:fldCharType="end"/>
      </w:r>
    </w:p>
    <w:p w14:paraId="111C1017" w14:textId="44243CD4" w:rsidR="00E21296" w:rsidRPr="004608A4" w:rsidRDefault="00E21296">
      <w:pPr>
        <w:pStyle w:val="TOC1"/>
        <w:tabs>
          <w:tab w:val="right" w:leader="dot" w:pos="9350"/>
        </w:tabs>
        <w:rPr>
          <w:rFonts w:asciiTheme="minorHAnsi" w:eastAsiaTheme="minorEastAsia" w:hAnsiTheme="minorHAnsi" w:cstheme="minorBidi"/>
          <w:noProof/>
        </w:rPr>
      </w:pPr>
      <w:r w:rsidRPr="004608A4">
        <w:rPr>
          <w:noProof/>
        </w:rPr>
        <w:t>Revision History Sheet</w:t>
      </w:r>
      <w:r w:rsidRPr="004608A4">
        <w:rPr>
          <w:noProof/>
        </w:rPr>
        <w:tab/>
      </w:r>
      <w:r w:rsidR="0076544B" w:rsidRPr="004608A4">
        <w:rPr>
          <w:noProof/>
        </w:rPr>
        <w:t>A</w:t>
      </w:r>
      <w:r w:rsidR="00A412A7" w:rsidRPr="004608A4">
        <w:rPr>
          <w:noProof/>
        </w:rPr>
        <w:t>tt1-</w:t>
      </w:r>
      <w:r w:rsidRPr="004608A4">
        <w:rPr>
          <w:noProof/>
        </w:rPr>
        <w:fldChar w:fldCharType="begin"/>
      </w:r>
      <w:r w:rsidRPr="004608A4">
        <w:rPr>
          <w:noProof/>
        </w:rPr>
        <w:instrText xml:space="preserve"> PAGEREF _Toc45637056 \h </w:instrText>
      </w:r>
      <w:r w:rsidRPr="004608A4">
        <w:rPr>
          <w:noProof/>
        </w:rPr>
      </w:r>
      <w:r w:rsidRPr="004608A4">
        <w:rPr>
          <w:noProof/>
        </w:rPr>
        <w:fldChar w:fldCharType="separate"/>
      </w:r>
      <w:r w:rsidRPr="004608A4">
        <w:rPr>
          <w:noProof/>
        </w:rPr>
        <w:t>1</w:t>
      </w:r>
      <w:r w:rsidRPr="004608A4">
        <w:rPr>
          <w:noProof/>
        </w:rPr>
        <w:fldChar w:fldCharType="end"/>
      </w:r>
    </w:p>
    <w:p w14:paraId="099D2724" w14:textId="517BD713" w:rsidR="001D46C2" w:rsidRPr="004608A4" w:rsidRDefault="00BB5212" w:rsidP="001D46C2">
      <w:pPr>
        <w:widowControl/>
      </w:pPr>
      <w:r w:rsidRPr="004608A4">
        <w:fldChar w:fldCharType="end"/>
      </w:r>
    </w:p>
    <w:p w14:paraId="6CF3480C" w14:textId="77777777" w:rsidR="001D46C2" w:rsidRPr="004608A4" w:rsidRDefault="001D46C2" w:rsidP="001D46C2">
      <w:pPr>
        <w:widowControl/>
        <w:sectPr w:rsidR="001D46C2" w:rsidRPr="004608A4" w:rsidSect="00B752DD">
          <w:headerReference w:type="even" r:id="rId10"/>
          <w:headerReference w:type="default" r:id="rId11"/>
          <w:footerReference w:type="even" r:id="rId12"/>
          <w:footerReference w:type="default" r:id="rId13"/>
          <w:pgSz w:w="12240" w:h="15840" w:code="1"/>
          <w:pgMar w:top="1440" w:right="1440" w:bottom="1440" w:left="1440" w:header="720" w:footer="720" w:gutter="0"/>
          <w:pgNumType w:fmt="lowerRoman" w:start="1"/>
          <w:cols w:space="720"/>
          <w:noEndnote/>
          <w:docGrid w:linePitch="326"/>
        </w:sectPr>
      </w:pPr>
    </w:p>
    <w:p w14:paraId="5FED20B1" w14:textId="77777777" w:rsidR="00661B0D" w:rsidRPr="004608A4" w:rsidRDefault="00661B0D"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sectPr w:rsidR="00661B0D" w:rsidRPr="004608A4" w:rsidSect="00697CC5">
          <w:footerReference w:type="default" r:id="rId14"/>
          <w:type w:val="continuous"/>
          <w:pgSz w:w="12240" w:h="15840" w:code="1"/>
          <w:pgMar w:top="1440" w:right="1440" w:bottom="1440" w:left="1440" w:header="720" w:footer="720" w:gutter="0"/>
          <w:cols w:space="720"/>
          <w:noEndnote/>
          <w:docGrid w:linePitch="326"/>
        </w:sectPr>
      </w:pPr>
    </w:p>
    <w:p w14:paraId="4C1FE87F" w14:textId="6FEC866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4608A4">
        <w:rPr>
          <w:bCs/>
        </w:rPr>
        <w:lastRenderedPageBreak/>
        <w:t>Introduction</w:t>
      </w:r>
      <w:r w:rsidR="00BB5212" w:rsidRPr="004608A4">
        <w:rPr>
          <w:bCs/>
        </w:rPr>
        <w:fldChar w:fldCharType="begin"/>
      </w:r>
      <w:r w:rsidRPr="004608A4">
        <w:rPr>
          <w:bCs/>
        </w:rPr>
        <w:instrText>tc \l1 "</w:instrText>
      </w:r>
      <w:bookmarkStart w:id="0" w:name="_Toc295973623"/>
      <w:bookmarkStart w:id="1" w:name="_Toc45637031"/>
      <w:r w:rsidRPr="004608A4">
        <w:rPr>
          <w:bCs/>
        </w:rPr>
        <w:instrText>Introduction</w:instrText>
      </w:r>
      <w:bookmarkEnd w:id="0"/>
      <w:bookmarkEnd w:id="1"/>
      <w:r w:rsidR="00BB5212" w:rsidRPr="004608A4">
        <w:rPr>
          <w:bCs/>
        </w:rPr>
        <w:fldChar w:fldCharType="end"/>
      </w:r>
    </w:p>
    <w:p w14:paraId="7F273EF4"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FA70949" w14:textId="62538C5C"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4608A4">
        <w:t xml:space="preserve">This Appendix establishes the program for initial qualification of </w:t>
      </w:r>
      <w:r w:rsidR="007A179D" w:rsidRPr="004608A4">
        <w:t xml:space="preserve">Research and Test Reactor </w:t>
      </w:r>
      <w:r w:rsidR="0027687F" w:rsidRPr="004608A4">
        <w:t xml:space="preserve">(RTR) </w:t>
      </w:r>
      <w:r w:rsidRPr="004608A4">
        <w:t>Operator Licensing (</w:t>
      </w:r>
      <w:r w:rsidR="007A179D" w:rsidRPr="004608A4">
        <w:t>RTR</w:t>
      </w:r>
      <w:r w:rsidRPr="004608A4">
        <w:t xml:space="preserve">OL) Examiners and Chief Examiners through individual study activities (ISAs), formal classroom instruction, and on-the-job training (OJT).  </w:t>
      </w:r>
    </w:p>
    <w:p w14:paraId="661BE5B2"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747D5FF"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4608A4">
        <w:rPr>
          <w:bCs/>
        </w:rPr>
        <w:t>General Requirements</w:t>
      </w:r>
      <w:r w:rsidR="00BB5212" w:rsidRPr="004608A4">
        <w:rPr>
          <w:bCs/>
        </w:rPr>
        <w:fldChar w:fldCharType="begin"/>
      </w:r>
      <w:r w:rsidRPr="004608A4">
        <w:rPr>
          <w:bCs/>
        </w:rPr>
        <w:instrText>tc \l1 "</w:instrText>
      </w:r>
      <w:bookmarkStart w:id="2" w:name="_Toc295973624"/>
      <w:bookmarkStart w:id="3" w:name="_Toc45637032"/>
      <w:r w:rsidRPr="004608A4">
        <w:rPr>
          <w:bCs/>
        </w:rPr>
        <w:instrText>General Requirements</w:instrText>
      </w:r>
      <w:bookmarkEnd w:id="2"/>
      <w:bookmarkEnd w:id="3"/>
      <w:r w:rsidR="00BB5212" w:rsidRPr="004608A4">
        <w:rPr>
          <w:bCs/>
        </w:rPr>
        <w:fldChar w:fldCharType="end"/>
      </w:r>
    </w:p>
    <w:p w14:paraId="79E98CE5"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86850E4" w14:textId="53D8F0B3" w:rsidR="000F1BDD" w:rsidRPr="004608A4" w:rsidRDefault="000F1BDD"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4608A4">
        <w:t>You may begin the activities or complete the courses in this qualification journal while completing the Basic-Level Training and Qualification Journal (Appendix A) and General Proficiency-Level Training and Qualification Journal (Appendix B).</w:t>
      </w:r>
      <w:r w:rsidR="00253FE8" w:rsidRPr="004608A4">
        <w:t xml:space="preserve"> </w:t>
      </w:r>
      <w:r w:rsidRPr="004608A4">
        <w:t xml:space="preserve"> </w:t>
      </w:r>
      <w:r w:rsidR="00293CAD" w:rsidRPr="004608A4">
        <w:t xml:space="preserve">Unlike Region-based </w:t>
      </w:r>
      <w:r w:rsidR="00AE403F" w:rsidRPr="004608A4">
        <w:t>E</w:t>
      </w:r>
      <w:r w:rsidR="00293CAD" w:rsidRPr="004608A4">
        <w:t xml:space="preserve">xaminers, </w:t>
      </w:r>
      <w:r w:rsidR="005419AF" w:rsidRPr="004608A4">
        <w:t xml:space="preserve">RTROL </w:t>
      </w:r>
      <w:r w:rsidR="00AE403F" w:rsidRPr="004608A4">
        <w:t>E</w:t>
      </w:r>
      <w:r w:rsidR="005419AF" w:rsidRPr="004608A4">
        <w:t>xaminers</w:t>
      </w:r>
      <w:r w:rsidR="00F00258" w:rsidRPr="004608A4">
        <w:t xml:space="preserve"> </w:t>
      </w:r>
      <w:r w:rsidR="005419AF" w:rsidRPr="004608A4">
        <w:t xml:space="preserve">are not always expected to cross qualify as an </w:t>
      </w:r>
      <w:r w:rsidR="000E1C10" w:rsidRPr="004608A4">
        <w:t xml:space="preserve">RTR </w:t>
      </w:r>
      <w:r w:rsidR="00AE403F" w:rsidRPr="004608A4">
        <w:t>I</w:t>
      </w:r>
      <w:r w:rsidR="005419AF" w:rsidRPr="004608A4">
        <w:t>nspector.</w:t>
      </w:r>
      <w:r w:rsidR="00293CAD" w:rsidRPr="004608A4">
        <w:t xml:space="preserve"> </w:t>
      </w:r>
      <w:r w:rsidR="005419AF" w:rsidRPr="004608A4">
        <w:t xml:space="preserve"> </w:t>
      </w:r>
      <w:r w:rsidRPr="004608A4">
        <w:t xml:space="preserve">Training Courses and ISAs that are geared </w:t>
      </w:r>
      <w:r w:rsidR="00AE403F" w:rsidRPr="004608A4">
        <w:t>for</w:t>
      </w:r>
      <w:r w:rsidRPr="004608A4">
        <w:t xml:space="preserve"> quali</w:t>
      </w:r>
      <w:r w:rsidR="00AE403F" w:rsidRPr="004608A4">
        <w:t>fication</w:t>
      </w:r>
      <w:r w:rsidRPr="004608A4">
        <w:t xml:space="preserve"> as a</w:t>
      </w:r>
      <w:r w:rsidR="0027687F" w:rsidRPr="004608A4">
        <w:t>n i</w:t>
      </w:r>
      <w:r w:rsidRPr="004608A4">
        <w:t xml:space="preserve">nspector may be waived or deferred by the Branch Chief until </w:t>
      </w:r>
      <w:r w:rsidR="00753C9B" w:rsidRPr="004608A4">
        <w:t xml:space="preserve">subsequent qualification as </w:t>
      </w:r>
      <w:r w:rsidRPr="004608A4">
        <w:t>a</w:t>
      </w:r>
      <w:r w:rsidR="0027687F" w:rsidRPr="004608A4">
        <w:t>n RTR</w:t>
      </w:r>
      <w:r w:rsidRPr="004608A4">
        <w:t xml:space="preserve"> </w:t>
      </w:r>
      <w:r w:rsidR="00AE403F" w:rsidRPr="004608A4">
        <w:t>I</w:t>
      </w:r>
      <w:r w:rsidRPr="004608A4">
        <w:t xml:space="preserve">nspector </w:t>
      </w:r>
      <w:r w:rsidR="00AE403F" w:rsidRPr="004608A4">
        <w:t>pursuant to</w:t>
      </w:r>
      <w:r w:rsidR="00753C9B" w:rsidRPr="004608A4">
        <w:t xml:space="preserve"> </w:t>
      </w:r>
      <w:r w:rsidRPr="004608A4">
        <w:t>Appendix C</w:t>
      </w:r>
      <w:r w:rsidR="00753C9B" w:rsidRPr="004608A4">
        <w:t>5</w:t>
      </w:r>
      <w:r w:rsidRPr="004608A4">
        <w:t>.</w:t>
      </w:r>
    </w:p>
    <w:p w14:paraId="712328CD" w14:textId="77777777" w:rsidR="000F1BDD" w:rsidRPr="004608A4" w:rsidRDefault="000F1BDD"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0F0C6D33" w14:textId="14E66170"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4608A4">
        <w:t xml:space="preserve">Full-time </w:t>
      </w:r>
      <w:r w:rsidR="009373E0" w:rsidRPr="004608A4">
        <w:t>RTR</w:t>
      </w:r>
      <w:r w:rsidRPr="004608A4">
        <w:t xml:space="preserve">OL Examiners must complete all of the required training courses, ISAs, and OJT activities within 24 months after assignment to the </w:t>
      </w:r>
      <w:r w:rsidR="00C2511D" w:rsidRPr="004608A4">
        <w:t>RTR</w:t>
      </w:r>
      <w:r w:rsidRPr="004608A4">
        <w:t>OL Branch.</w:t>
      </w:r>
    </w:p>
    <w:p w14:paraId="6AC5F259"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46EF42B5" w14:textId="383EC9D0"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4608A4">
        <w:t>In accordance with IMC-1245, supervisors are expected to certify that the required training ISA and OJT activities</w:t>
      </w:r>
      <w:r w:rsidR="006E2BDA" w:rsidRPr="004608A4">
        <w:t>,</w:t>
      </w:r>
      <w:r w:rsidRPr="004608A4">
        <w:t xml:space="preserve"> have been successfully completed by signing </w:t>
      </w:r>
      <w:r w:rsidR="00A05578" w:rsidRPr="004608A4">
        <w:t>(</w:t>
      </w:r>
      <w:r w:rsidR="003135B7" w:rsidRPr="004608A4">
        <w:t>electronically or otherwise</w:t>
      </w:r>
      <w:r w:rsidR="00A05578" w:rsidRPr="004608A4">
        <w:t>)</w:t>
      </w:r>
      <w:r w:rsidR="003135B7" w:rsidRPr="004608A4">
        <w:t xml:space="preserve"> </w:t>
      </w:r>
      <w:r w:rsidRPr="004608A4">
        <w:t xml:space="preserve">the items on the appropriate Signature and Certification Card.  However, given that the </w:t>
      </w:r>
      <w:r w:rsidR="00992B5B" w:rsidRPr="004608A4">
        <w:t>RTR</w:t>
      </w:r>
      <w:r w:rsidRPr="004608A4">
        <w:t xml:space="preserve">OL </w:t>
      </w:r>
      <w:r w:rsidR="002904FF" w:rsidRPr="004608A4">
        <w:t>B</w:t>
      </w:r>
      <w:r w:rsidR="002B546E" w:rsidRPr="004608A4">
        <w:t xml:space="preserve">ranch </w:t>
      </w:r>
      <w:r w:rsidR="002904FF" w:rsidRPr="004608A4">
        <w:t>C</w:t>
      </w:r>
      <w:r w:rsidR="002B546E" w:rsidRPr="004608A4">
        <w:t>hief (</w:t>
      </w:r>
      <w:r w:rsidRPr="004608A4">
        <w:t>BC</w:t>
      </w:r>
      <w:r w:rsidR="002B546E" w:rsidRPr="004608A4">
        <w:t>)</w:t>
      </w:r>
      <w:r w:rsidRPr="004608A4">
        <w:t xml:space="preserve"> may not necessarily be examiner-qualified, </w:t>
      </w:r>
      <w:r w:rsidR="0015014A" w:rsidRPr="004608A4">
        <w:t>they</w:t>
      </w:r>
      <w:r w:rsidRPr="004608A4">
        <w:t xml:space="preserve"> may delegate evaluation of the required activities to a certified Chief Examiner, who would initial the items on the Card prior to certification by the </w:t>
      </w:r>
      <w:r w:rsidR="00992B5B" w:rsidRPr="004608A4">
        <w:t>RTR</w:t>
      </w:r>
      <w:r w:rsidRPr="004608A4">
        <w:t xml:space="preserve">OL BC.  Although a qualification board is </w:t>
      </w:r>
      <w:r w:rsidRPr="004608A4">
        <w:rPr>
          <w:bCs/>
        </w:rPr>
        <w:t>not</w:t>
      </w:r>
      <w:r w:rsidRPr="004608A4">
        <w:t xml:space="preserve"> required, every </w:t>
      </w:r>
      <w:r w:rsidR="00992B5B" w:rsidRPr="004608A4">
        <w:t>RTR</w:t>
      </w:r>
      <w:r w:rsidRPr="004608A4">
        <w:t xml:space="preserve">OL Examiner must satisfactorily administer a complete </w:t>
      </w:r>
      <w:r w:rsidR="00884171" w:rsidRPr="004608A4">
        <w:t xml:space="preserve">written examination and </w:t>
      </w:r>
      <w:r w:rsidRPr="004608A4">
        <w:t xml:space="preserve">operating test pursuant to </w:t>
      </w:r>
      <w:r w:rsidR="00884171" w:rsidRPr="004608A4">
        <w:t>OJT</w:t>
      </w:r>
      <w:r w:rsidR="003D3485" w:rsidRPr="004608A4">
        <w:noBreakHyphen/>
      </w:r>
      <w:r w:rsidR="00884171" w:rsidRPr="004608A4">
        <w:t>RTROL-</w:t>
      </w:r>
      <w:r w:rsidR="00903A83" w:rsidRPr="004608A4">
        <w:t>2 and OJT-RTROL-3</w:t>
      </w:r>
      <w:r w:rsidRPr="004608A4">
        <w:t xml:space="preserve"> prior to </w:t>
      </w:r>
      <w:r w:rsidR="00903A83" w:rsidRPr="004608A4">
        <w:t>certif</w:t>
      </w:r>
      <w:r w:rsidRPr="004608A4">
        <w:t>ication.  Th</w:t>
      </w:r>
      <w:r w:rsidR="00903A83" w:rsidRPr="004608A4">
        <w:t>ese</w:t>
      </w:r>
      <w:r w:rsidRPr="004608A4">
        <w:t xml:space="preserve"> certification </w:t>
      </w:r>
      <w:r w:rsidR="00903A83" w:rsidRPr="004608A4">
        <w:t>activities</w:t>
      </w:r>
      <w:r w:rsidRPr="004608A4">
        <w:t xml:space="preserve"> must be audited by a certified </w:t>
      </w:r>
      <w:r w:rsidR="00903A83" w:rsidRPr="004608A4">
        <w:t>RTROL</w:t>
      </w:r>
      <w:r w:rsidRPr="004608A4">
        <w:t xml:space="preserve"> Examiner (preferably the </w:t>
      </w:r>
      <w:r w:rsidR="001915C4" w:rsidRPr="004608A4">
        <w:t>RTR</w:t>
      </w:r>
      <w:r w:rsidRPr="004608A4">
        <w:t xml:space="preserve">OL BC) </w:t>
      </w:r>
      <w:r w:rsidR="005523DF" w:rsidRPr="004608A4">
        <w:t xml:space="preserve">who will assess and document the RTROL Examiner candidate’s performance on all activities of the RTR operator licensing examination, including pre-examination, preparation of written and operating tests, administration of examinations, and post-examination. </w:t>
      </w:r>
      <w:r w:rsidR="00C63084" w:rsidRPr="004608A4">
        <w:t xml:space="preserve"> The </w:t>
      </w:r>
      <w:r w:rsidR="00903A83" w:rsidRPr="004608A4">
        <w:t>designated RTROL Examiner</w:t>
      </w:r>
      <w:r w:rsidR="00C63084" w:rsidRPr="004608A4">
        <w:t xml:space="preserve"> must also verify that the examiner candidate has in-depth knowledge of all the requirements of NUREG-1478, “Operator Licensing Examiner Standards for Research and Test Reactors.” </w:t>
      </w:r>
      <w:r w:rsidR="005523DF" w:rsidRPr="004608A4">
        <w:t xml:space="preserve"> </w:t>
      </w:r>
      <w:r w:rsidRPr="004608A4">
        <w:t xml:space="preserve">The auditor will provide a written recommendation whether or not to certify the examiner candidate, including the need for any remedial training, to the </w:t>
      </w:r>
      <w:r w:rsidR="00262133" w:rsidRPr="004608A4">
        <w:t>RTROL</w:t>
      </w:r>
      <w:r w:rsidR="00251CAA" w:rsidRPr="004608A4">
        <w:t> </w:t>
      </w:r>
      <w:r w:rsidR="00262133" w:rsidRPr="004608A4">
        <w:t>BC</w:t>
      </w:r>
      <w:r w:rsidRPr="004608A4">
        <w:t xml:space="preserve">. </w:t>
      </w:r>
    </w:p>
    <w:p w14:paraId="63DEF5B0" w14:textId="77777777" w:rsidR="00B15E1A" w:rsidRPr="004608A4" w:rsidRDefault="00B15E1A"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7056601" w14:textId="39729FAA" w:rsidR="00212C43"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4608A4">
        <w:t xml:space="preserve">The </w:t>
      </w:r>
      <w:r w:rsidR="00965993" w:rsidRPr="004608A4">
        <w:t>RTR</w:t>
      </w:r>
      <w:r w:rsidRPr="004608A4">
        <w:t>OL B</w:t>
      </w:r>
      <w:r w:rsidR="00965993" w:rsidRPr="004608A4">
        <w:t>C</w:t>
      </w:r>
      <w:r w:rsidRPr="004608A4">
        <w:t xml:space="preserve"> and</w:t>
      </w:r>
      <w:r w:rsidR="007F2FCE" w:rsidRPr="004608A4">
        <w:t xml:space="preserve"> Division </w:t>
      </w:r>
      <w:r w:rsidRPr="004608A4">
        <w:t xml:space="preserve">Director will document their concurrence </w:t>
      </w:r>
      <w:r w:rsidR="00C53BC1" w:rsidRPr="004608A4">
        <w:t>with</w:t>
      </w:r>
      <w:r w:rsidRPr="004608A4">
        <w:t xml:space="preserve"> the auditor</w:t>
      </w:r>
      <w:r w:rsidR="00074FD4" w:rsidRPr="004608A4">
        <w:t>’</w:t>
      </w:r>
      <w:r w:rsidRPr="004608A4">
        <w:t xml:space="preserve">s recommendation by signing the </w:t>
      </w:r>
      <w:r w:rsidR="007F2FCE" w:rsidRPr="004608A4">
        <w:t>candidate’</w:t>
      </w:r>
      <w:r w:rsidRPr="004608A4">
        <w:t xml:space="preserve">s </w:t>
      </w:r>
      <w:r w:rsidR="00CE6BAE" w:rsidRPr="004608A4">
        <w:t>RTR</w:t>
      </w:r>
      <w:r w:rsidRPr="004608A4">
        <w:t>OL Examiner Certification Card.  Consistent with Section 04 of IMC 1245, the Director</w:t>
      </w:r>
      <w:r w:rsidR="00F373C1" w:rsidRPr="004608A4">
        <w:t xml:space="preserve"> of the Office of Nuclear Reactor Regulation</w:t>
      </w:r>
      <w:r w:rsidRPr="004608A4">
        <w:t xml:space="preserve"> </w:t>
      </w:r>
      <w:r w:rsidR="00F373C1" w:rsidRPr="004608A4">
        <w:t>(</w:t>
      </w:r>
      <w:r w:rsidRPr="004608A4">
        <w:t>NRR) shall certify that</w:t>
      </w:r>
      <w:r w:rsidR="00F373C1" w:rsidRPr="004608A4">
        <w:t xml:space="preserve"> RTR</w:t>
      </w:r>
      <w:r w:rsidRPr="004608A4">
        <w:t>OL Examiner</w:t>
      </w:r>
      <w:r w:rsidR="00F373C1" w:rsidRPr="004608A4">
        <w:t xml:space="preserve">s </w:t>
      </w:r>
      <w:r w:rsidRPr="004608A4">
        <w:t xml:space="preserve">are qualified to independently administer operating tests.  Completion of </w:t>
      </w:r>
      <w:r w:rsidR="00B546B0" w:rsidRPr="004608A4">
        <w:t xml:space="preserve">any </w:t>
      </w:r>
      <w:r w:rsidRPr="004608A4">
        <w:t>remaining items for full examiner</w:t>
      </w:r>
      <w:r w:rsidR="00005624" w:rsidRPr="004608A4">
        <w:t xml:space="preserve"> </w:t>
      </w:r>
      <w:r w:rsidRPr="004608A4">
        <w:t xml:space="preserve">qualification shall be certified by the Division Director. </w:t>
      </w:r>
      <w:r w:rsidR="006074D8" w:rsidRPr="004608A4">
        <w:t xml:space="preserve"> </w:t>
      </w:r>
    </w:p>
    <w:p w14:paraId="4A9A218C" w14:textId="77777777" w:rsidR="00212C43" w:rsidRPr="004608A4" w:rsidRDefault="00212C43"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33BE546" w14:textId="2558B45F"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4608A4">
        <w:t xml:space="preserve">Chief Examiner certifications can be completed at the discretion of the </w:t>
      </w:r>
      <w:r w:rsidR="00005624" w:rsidRPr="004608A4">
        <w:t>RTR</w:t>
      </w:r>
      <w:r w:rsidRPr="004608A4">
        <w:t>OL BC.  Part-time or reserve examiners will generally not be certified or assigned duties as a Chief Examiner.</w:t>
      </w:r>
      <w:r w:rsidR="00212C43" w:rsidRPr="004608A4">
        <w:t xml:space="preserve">  </w:t>
      </w:r>
      <w:r w:rsidRPr="004608A4">
        <w:t>Chief Examiner certification is based on</w:t>
      </w:r>
      <w:r w:rsidR="00A01DB2" w:rsidRPr="004608A4">
        <w:t xml:space="preserve"> performance of OJT-RTROL-4 and OJT-RTROL-5</w:t>
      </w:r>
      <w:r w:rsidR="00AF76F8" w:rsidRPr="004608A4">
        <w:t xml:space="preserve"> and</w:t>
      </w:r>
      <w:r w:rsidRPr="004608A4">
        <w:t xml:space="preserve"> a written recommendation by the </w:t>
      </w:r>
      <w:r w:rsidR="00005624" w:rsidRPr="004608A4">
        <w:t>RTR</w:t>
      </w:r>
      <w:r w:rsidRPr="004608A4">
        <w:t xml:space="preserve">OL </w:t>
      </w:r>
      <w:r w:rsidR="00005624" w:rsidRPr="004608A4">
        <w:t>BC</w:t>
      </w:r>
      <w:r w:rsidRPr="004608A4">
        <w:t xml:space="preserve">; a qualification board is </w:t>
      </w:r>
      <w:r w:rsidRPr="004608A4">
        <w:rPr>
          <w:bCs/>
        </w:rPr>
        <w:t>not</w:t>
      </w:r>
      <w:r w:rsidRPr="004608A4">
        <w:t xml:space="preserve"> required.  The </w:t>
      </w:r>
      <w:r w:rsidR="009E25A3" w:rsidRPr="004608A4">
        <w:t>RTR</w:t>
      </w:r>
      <w:r w:rsidRPr="004608A4">
        <w:t xml:space="preserve">OL BC (or the designated Chief Examiner </w:t>
      </w:r>
      <w:r w:rsidR="00AF76F8" w:rsidRPr="004608A4">
        <w:t xml:space="preserve">for </w:t>
      </w:r>
      <w:r w:rsidRPr="004608A4">
        <w:t>OJT</w:t>
      </w:r>
      <w:r w:rsidR="00AF76F8" w:rsidRPr="004608A4">
        <w:t>-RTROL-4 and OJT-RTROL-5</w:t>
      </w:r>
      <w:r w:rsidRPr="004608A4">
        <w:t>) will assess and document the Chief Examiner candidate</w:t>
      </w:r>
      <w:r w:rsidR="00074FD4" w:rsidRPr="004608A4">
        <w:t>’</w:t>
      </w:r>
      <w:r w:rsidRPr="004608A4">
        <w:t xml:space="preserve">s </w:t>
      </w:r>
      <w:r w:rsidR="00191726" w:rsidRPr="004608A4">
        <w:t>performance on all activities of</w:t>
      </w:r>
      <w:r w:rsidR="00222233" w:rsidRPr="004608A4">
        <w:t xml:space="preserve"> leading</w:t>
      </w:r>
      <w:r w:rsidR="00191726" w:rsidRPr="004608A4">
        <w:t xml:space="preserve"> the RTR operator licensing examination, including pre-examination, preparation of written and operating tests, administration of examinations, and post-examination.</w:t>
      </w:r>
      <w:r w:rsidRPr="004608A4">
        <w:t xml:space="preserve">  The </w:t>
      </w:r>
      <w:r w:rsidR="00222233" w:rsidRPr="004608A4">
        <w:t>RTROL</w:t>
      </w:r>
      <w:r w:rsidRPr="004608A4">
        <w:t xml:space="preserve"> BC will provide a </w:t>
      </w:r>
      <w:r w:rsidRPr="004608A4">
        <w:lastRenderedPageBreak/>
        <w:t xml:space="preserve">written recommendation whether or not to certify the Chief Examiner candidate, including the need for any remedial training, to the </w:t>
      </w:r>
      <w:r w:rsidR="00222233" w:rsidRPr="004608A4">
        <w:t>D</w:t>
      </w:r>
      <w:r w:rsidR="000B49A7" w:rsidRPr="004608A4">
        <w:t>i</w:t>
      </w:r>
      <w:r w:rsidR="00222233" w:rsidRPr="004608A4">
        <w:t>vision Director</w:t>
      </w:r>
      <w:r w:rsidRPr="004608A4">
        <w:t xml:space="preserve"> for concurrence.  </w:t>
      </w:r>
      <w:r w:rsidR="000B49A7" w:rsidRPr="004608A4">
        <w:t>Consistent with Section</w:t>
      </w:r>
      <w:r w:rsidR="00410B0D" w:rsidRPr="004608A4">
        <w:t> </w:t>
      </w:r>
      <w:r w:rsidR="000B49A7" w:rsidRPr="004608A4">
        <w:t xml:space="preserve">04 of IMC 1245, the Director of NRR </w:t>
      </w:r>
      <w:r w:rsidRPr="004608A4">
        <w:t>shall certify that Chief Examiners are fully qualified in accordance with this Appendix.</w:t>
      </w:r>
    </w:p>
    <w:p w14:paraId="3BD79B00"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9623068" w14:textId="6534C0BB"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4608A4">
        <w:t xml:space="preserve">The </w:t>
      </w:r>
      <w:r w:rsidR="000E7CD3" w:rsidRPr="004608A4">
        <w:t xml:space="preserve">Division </w:t>
      </w:r>
      <w:r w:rsidRPr="004608A4">
        <w:t>Director</w:t>
      </w:r>
      <w:r w:rsidR="00866570" w:rsidRPr="004608A4">
        <w:t xml:space="preserve"> </w:t>
      </w:r>
      <w:r w:rsidRPr="004608A4">
        <w:t>can approve alternate methods</w:t>
      </w:r>
      <w:r w:rsidR="00EF6B86" w:rsidRPr="004608A4">
        <w:t xml:space="preserve"> or equivalency</w:t>
      </w:r>
      <w:r w:rsidRPr="004608A4">
        <w:t xml:space="preserve"> for meeting selected</w:t>
      </w:r>
      <w:r w:rsidR="007C5CFB" w:rsidRPr="004608A4">
        <w:t xml:space="preserve"> </w:t>
      </w:r>
      <w:r w:rsidR="002B0031" w:rsidRPr="004608A4">
        <w:t>training courses</w:t>
      </w:r>
      <w:r w:rsidRPr="004608A4">
        <w:t>,</w:t>
      </w:r>
      <w:r w:rsidR="007C5CFB" w:rsidRPr="004608A4">
        <w:t xml:space="preserve"> ISAs</w:t>
      </w:r>
      <w:r w:rsidRPr="004608A4">
        <w:t>, and OJT requirements in this Appendix.  Justifications for accepting alternate methods</w:t>
      </w:r>
      <w:r w:rsidR="00EF6B86" w:rsidRPr="004608A4">
        <w:t xml:space="preserve"> or equivalency</w:t>
      </w:r>
      <w:r w:rsidRPr="004608A4">
        <w:t xml:space="preserve"> (e.g., previously holding a </w:t>
      </w:r>
      <w:r w:rsidR="00F54EB9" w:rsidRPr="004608A4">
        <w:t>reactor operator (</w:t>
      </w:r>
      <w:r w:rsidRPr="004608A4">
        <w:t>RO</w:t>
      </w:r>
      <w:r w:rsidR="00F54EB9" w:rsidRPr="004608A4">
        <w:t>)</w:t>
      </w:r>
      <w:r w:rsidRPr="004608A4">
        <w:t xml:space="preserve"> or </w:t>
      </w:r>
      <w:r w:rsidR="00F54EB9" w:rsidRPr="004608A4">
        <w:t>senior reactor operator (</w:t>
      </w:r>
      <w:r w:rsidRPr="004608A4">
        <w:t>SRO</w:t>
      </w:r>
      <w:r w:rsidR="00F54EB9" w:rsidRPr="004608A4">
        <w:t>)</w:t>
      </w:r>
      <w:r w:rsidRPr="004608A4">
        <w:t xml:space="preserve"> license</w:t>
      </w:r>
      <w:r w:rsidR="00D81558" w:rsidRPr="004608A4">
        <w:t xml:space="preserve">, qualified </w:t>
      </w:r>
      <w:r w:rsidR="00837B37" w:rsidRPr="004608A4">
        <w:t xml:space="preserve">RTR </w:t>
      </w:r>
      <w:r w:rsidR="00D81558" w:rsidRPr="004608A4">
        <w:t>project manager,</w:t>
      </w:r>
      <w:r w:rsidR="00837B37" w:rsidRPr="004608A4">
        <w:t xml:space="preserve"> qualified RTR inspector</w:t>
      </w:r>
      <w:r w:rsidRPr="004608A4">
        <w:t xml:space="preserve">) must be documented on Form 1 and are subject to review by the </w:t>
      </w:r>
      <w:r w:rsidR="003135B7" w:rsidRPr="004608A4">
        <w:t>RT</w:t>
      </w:r>
      <w:r w:rsidR="00C2511D" w:rsidRPr="004608A4">
        <w:t>R</w:t>
      </w:r>
      <w:r w:rsidRPr="004608A4">
        <w:t>OL program office.</w:t>
      </w:r>
    </w:p>
    <w:p w14:paraId="49B1BE08" w14:textId="77777777" w:rsidR="002112B1" w:rsidRPr="004608A4" w:rsidRDefault="002112B1" w:rsidP="00757BC7">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p>
    <w:p w14:paraId="293E1FA4" w14:textId="5D604D94" w:rsidR="001D46C2" w:rsidRPr="004608A4" w:rsidRDefault="001D46C2" w:rsidP="00757BC7">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4608A4">
        <w:rPr>
          <w:bCs/>
        </w:rPr>
        <w:t xml:space="preserve">Required </w:t>
      </w:r>
      <w:r w:rsidR="00AF56EB" w:rsidRPr="004608A4">
        <w:rPr>
          <w:bCs/>
        </w:rPr>
        <w:t>RTR</w:t>
      </w:r>
      <w:r w:rsidRPr="004608A4">
        <w:rPr>
          <w:bCs/>
        </w:rPr>
        <w:t>OL Examiner Training Courses</w:t>
      </w:r>
    </w:p>
    <w:p w14:paraId="4F50A447" w14:textId="1EED4E63" w:rsidR="001D46C2" w:rsidRPr="004608A4" w:rsidRDefault="00BB5212" w:rsidP="00757BC7">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4608A4">
        <w:rPr>
          <w:bCs/>
        </w:rPr>
        <w:fldChar w:fldCharType="begin"/>
      </w:r>
      <w:r w:rsidR="001D46C2" w:rsidRPr="004608A4">
        <w:rPr>
          <w:bCs/>
        </w:rPr>
        <w:instrText>tc \l1 "</w:instrText>
      </w:r>
      <w:bookmarkStart w:id="4" w:name="_Toc295973625"/>
      <w:bookmarkStart w:id="5" w:name="_Toc45637033"/>
      <w:r w:rsidR="001D46C2" w:rsidRPr="004608A4">
        <w:rPr>
          <w:bCs/>
        </w:rPr>
        <w:instrText xml:space="preserve">Required </w:instrText>
      </w:r>
      <w:r w:rsidR="004114DF" w:rsidRPr="004608A4">
        <w:rPr>
          <w:bCs/>
        </w:rPr>
        <w:instrText>RTR</w:instrText>
      </w:r>
      <w:r w:rsidR="001D46C2" w:rsidRPr="004608A4">
        <w:rPr>
          <w:bCs/>
        </w:rPr>
        <w:instrText>OL Examiner Training Courses</w:instrText>
      </w:r>
      <w:bookmarkEnd w:id="4"/>
      <w:bookmarkEnd w:id="5"/>
      <w:r w:rsidRPr="004608A4">
        <w:rPr>
          <w:bCs/>
        </w:rPr>
        <w:fldChar w:fldCharType="end"/>
      </w:r>
    </w:p>
    <w:p w14:paraId="63BB1F7E" w14:textId="2ED13B12" w:rsidR="001D46C2" w:rsidRPr="004608A4" w:rsidRDefault="001D46C2" w:rsidP="00757BC7">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i/>
          <w:iCs/>
        </w:rPr>
      </w:pPr>
      <w:r w:rsidRPr="004608A4">
        <w:rPr>
          <w:i/>
          <w:iCs/>
        </w:rPr>
        <w:t>Before signing up for any course, be sure that you have met any prerequisites.</w:t>
      </w:r>
    </w:p>
    <w:p w14:paraId="1CB40D9A" w14:textId="77777777" w:rsidR="001D46C2" w:rsidRPr="004608A4" w:rsidRDefault="001D46C2" w:rsidP="00757BC7">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71471946" w14:textId="10E11CAB" w:rsidR="001D46C2" w:rsidRPr="004608A4" w:rsidRDefault="00FB229C" w:rsidP="0043519A">
      <w:pPr>
        <w:pStyle w:val="Level1"/>
        <w:widowControl/>
        <w:numPr>
          <w:ilvl w:val="0"/>
          <w:numId w:val="62"/>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9"/>
      </w:pPr>
      <w:r w:rsidRPr="004608A4">
        <w:t xml:space="preserve">Research and Test Reactor Technology: </w:t>
      </w:r>
      <w:r w:rsidR="00BD3209" w:rsidRPr="004608A4">
        <w:t>Introduction (R-106)</w:t>
      </w:r>
    </w:p>
    <w:p w14:paraId="27157E8D" w14:textId="037659F5" w:rsidR="00BD3209" w:rsidRPr="004608A4" w:rsidRDefault="00BD3209" w:rsidP="0043519A">
      <w:pPr>
        <w:pStyle w:val="Level1"/>
        <w:widowControl/>
        <w:numPr>
          <w:ilvl w:val="0"/>
          <w:numId w:val="62"/>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9"/>
      </w:pPr>
      <w:r w:rsidRPr="004608A4">
        <w:t>Research and Test Reactor Technology: Regulatory Oversight (R-206)</w:t>
      </w:r>
    </w:p>
    <w:p w14:paraId="6E65C492" w14:textId="4E8B19B5" w:rsidR="00BD3209" w:rsidRPr="004608A4" w:rsidRDefault="00BD3209" w:rsidP="0043519A">
      <w:pPr>
        <w:pStyle w:val="Level1"/>
        <w:widowControl/>
        <w:numPr>
          <w:ilvl w:val="0"/>
          <w:numId w:val="62"/>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9"/>
      </w:pPr>
      <w:r w:rsidRPr="004608A4">
        <w:t>Research and Test Reactor Technology: Nuclear Theory (R-306)</w:t>
      </w:r>
    </w:p>
    <w:p w14:paraId="496612A4" w14:textId="056386FA" w:rsidR="00BD3209" w:rsidRPr="004608A4" w:rsidRDefault="00BD3209" w:rsidP="0043519A">
      <w:pPr>
        <w:pStyle w:val="Level1"/>
        <w:widowControl/>
        <w:numPr>
          <w:ilvl w:val="0"/>
          <w:numId w:val="62"/>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9"/>
      </w:pPr>
      <w:r w:rsidRPr="004608A4">
        <w:t>Research and Test Reactor Technology: Operation (R-406)</w:t>
      </w:r>
    </w:p>
    <w:p w14:paraId="4FA18538" w14:textId="414B9502" w:rsidR="001D46C2" w:rsidRPr="004608A4" w:rsidRDefault="009B3F4C" w:rsidP="0043519A">
      <w:pPr>
        <w:pStyle w:val="Level1"/>
        <w:widowControl/>
        <w:numPr>
          <w:ilvl w:val="0"/>
          <w:numId w:val="62"/>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9"/>
      </w:pPr>
      <w:r w:rsidRPr="004608A4">
        <w:t xml:space="preserve">Written </w:t>
      </w:r>
      <w:r w:rsidR="001D46C2" w:rsidRPr="004608A4">
        <w:t>Examination Techniques</w:t>
      </w:r>
      <w:r w:rsidRPr="004608A4">
        <w:t xml:space="preserve"> </w:t>
      </w:r>
      <w:r w:rsidR="001D46C2" w:rsidRPr="004608A4">
        <w:t>(G-107)</w:t>
      </w:r>
    </w:p>
    <w:p w14:paraId="028099AD" w14:textId="77777777" w:rsidR="001D46C2" w:rsidRPr="004608A4" w:rsidRDefault="001D46C2" w:rsidP="00757BC7">
      <w:pPr>
        <w:pStyle w:val="Level1"/>
        <w:widowControl/>
        <w:numPr>
          <w:ilvl w:val="0"/>
          <w:numId w:val="0"/>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720"/>
        <w:outlineLvl w:val="9"/>
      </w:pPr>
    </w:p>
    <w:p w14:paraId="39CF7D3D" w14:textId="58ABDD80" w:rsidR="008A2B84"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4608A4">
        <w:t xml:space="preserve">The </w:t>
      </w:r>
      <w:r w:rsidR="000518D6" w:rsidRPr="004608A4">
        <w:t>RTR</w:t>
      </w:r>
      <w:r w:rsidRPr="004608A4">
        <w:t xml:space="preserve"> Technology Series should normally be completed before attending the Examination Techniques Course.  </w:t>
      </w:r>
      <w:r w:rsidR="008A2B84" w:rsidRPr="004608A4">
        <w:t xml:space="preserve">The </w:t>
      </w:r>
      <w:r w:rsidR="000518D6" w:rsidRPr="004608A4">
        <w:t>RTR T</w:t>
      </w:r>
      <w:r w:rsidR="00C36D83" w:rsidRPr="004608A4">
        <w:t>echnology Series is currently being updated and is available</w:t>
      </w:r>
      <w:r w:rsidR="00753C6B" w:rsidRPr="004608A4">
        <w:t xml:space="preserve"> on the Non</w:t>
      </w:r>
      <w:r w:rsidR="00C43F97" w:rsidRPr="004608A4">
        <w:noBreakHyphen/>
      </w:r>
      <w:r w:rsidR="00753C6B" w:rsidRPr="004608A4">
        <w:t>Power Production and Utilization Facility</w:t>
      </w:r>
      <w:r w:rsidR="00A025CD" w:rsidRPr="004608A4">
        <w:t xml:space="preserve"> Licensing and Oversight SharePoint page</w:t>
      </w:r>
      <w:r w:rsidR="00C31336" w:rsidRPr="004608A4">
        <w:t xml:space="preserve"> and, by request, from the</w:t>
      </w:r>
      <w:r w:rsidR="00305685" w:rsidRPr="004608A4">
        <w:t xml:space="preserve"> NRC</w:t>
      </w:r>
      <w:r w:rsidR="00C31336" w:rsidRPr="004608A4">
        <w:t xml:space="preserve"> Technology Training Center</w:t>
      </w:r>
      <w:r w:rsidR="00C36D83" w:rsidRPr="004608A4">
        <w:t>.</w:t>
      </w:r>
    </w:p>
    <w:p w14:paraId="0D533CBE" w14:textId="77777777" w:rsidR="008A2B84" w:rsidRPr="004608A4" w:rsidRDefault="008A2B84"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A943DA5" w14:textId="11032BF9" w:rsidR="001D46C2" w:rsidRPr="004608A4" w:rsidRDefault="00173B64"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4608A4">
        <w:t xml:space="preserve">The </w:t>
      </w:r>
      <w:r w:rsidR="00AE07AA" w:rsidRPr="004608A4">
        <w:t xml:space="preserve">Written </w:t>
      </w:r>
      <w:r w:rsidRPr="004608A4">
        <w:t xml:space="preserve">Examination Techniques Course (G-107), which includes instruction on both operating test and written examination techniques, is scheduled and conducted as needed.  </w:t>
      </w:r>
      <w:r w:rsidR="00311497" w:rsidRPr="004608A4">
        <w:br/>
      </w:r>
      <w:r w:rsidR="005220FD" w:rsidRPr="004608A4">
        <w:t xml:space="preserve">The </w:t>
      </w:r>
      <w:r w:rsidR="00AE07AA" w:rsidRPr="004608A4">
        <w:t>W</w:t>
      </w:r>
      <w:r w:rsidR="005220FD" w:rsidRPr="004608A4">
        <w:t xml:space="preserve">ritten </w:t>
      </w:r>
      <w:r w:rsidR="00AE07AA" w:rsidRPr="004608A4">
        <w:t>E</w:t>
      </w:r>
      <w:r w:rsidR="005220FD" w:rsidRPr="004608A4">
        <w:t xml:space="preserve">xamination </w:t>
      </w:r>
      <w:r w:rsidR="00AE07AA" w:rsidRPr="004608A4">
        <w:t>T</w:t>
      </w:r>
      <w:r w:rsidR="005220FD" w:rsidRPr="004608A4">
        <w:t>echniques</w:t>
      </w:r>
      <w:r w:rsidR="00AE07AA" w:rsidRPr="004608A4">
        <w:t xml:space="preserve"> Course</w:t>
      </w:r>
      <w:r w:rsidR="005220FD" w:rsidRPr="004608A4">
        <w:t xml:space="preserve"> is required for examiners seeking f</w:t>
      </w:r>
      <w:r w:rsidR="00DD46DB" w:rsidRPr="004608A4">
        <w:t>ull</w:t>
      </w:r>
      <w:r w:rsidR="003632A6" w:rsidRPr="004608A4">
        <w:t xml:space="preserve"> certification</w:t>
      </w:r>
      <w:r w:rsidR="00DD46DB" w:rsidRPr="004608A4">
        <w:t>.</w:t>
      </w:r>
      <w:r w:rsidR="00A0115A" w:rsidRPr="004608A4">
        <w:t xml:space="preserve">  </w:t>
      </w:r>
      <w:r w:rsidR="00146397" w:rsidRPr="004608A4">
        <w:t xml:space="preserve">RTROL </w:t>
      </w:r>
      <w:r w:rsidR="00A0115A" w:rsidRPr="004608A4">
        <w:t>Ex</w:t>
      </w:r>
      <w:r w:rsidR="001D46C2" w:rsidRPr="004608A4">
        <w:t xml:space="preserve">aminer candidates should complete </w:t>
      </w:r>
      <w:r w:rsidR="00C55AC7" w:rsidRPr="004608A4">
        <w:t>ISA</w:t>
      </w:r>
      <w:r w:rsidR="00B16E0F" w:rsidRPr="004608A4">
        <w:noBreakHyphen/>
        <w:t>RTROLE-</w:t>
      </w:r>
      <w:r w:rsidR="001D46C2" w:rsidRPr="004608A4">
        <w:t>5 before attending written</w:t>
      </w:r>
      <w:r w:rsidR="009212C7" w:rsidRPr="004608A4">
        <w:t xml:space="preserve"> examination techniques</w:t>
      </w:r>
      <w:r w:rsidR="001D46C2" w:rsidRPr="004608A4">
        <w:t>.</w:t>
      </w:r>
      <w:r w:rsidR="00A8471A" w:rsidRPr="004608A4">
        <w:t xml:space="preserve">  The operating </w:t>
      </w:r>
      <w:r w:rsidR="00F53BDE" w:rsidRPr="004608A4">
        <w:t xml:space="preserve">examination </w:t>
      </w:r>
      <w:r w:rsidR="00A8471A" w:rsidRPr="004608A4">
        <w:t>techniques</w:t>
      </w:r>
      <w:r w:rsidR="00F53BDE" w:rsidRPr="004608A4">
        <w:t xml:space="preserve"> is not required for RTROL </w:t>
      </w:r>
      <w:r w:rsidR="00146397" w:rsidRPr="004608A4">
        <w:t>E</w:t>
      </w:r>
      <w:r w:rsidR="008439E1" w:rsidRPr="004608A4">
        <w:t>xaminer candidates as this course focuses on</w:t>
      </w:r>
      <w:r w:rsidR="006452DC" w:rsidRPr="004608A4">
        <w:t xml:space="preserve"> </w:t>
      </w:r>
      <w:r w:rsidR="00F71271" w:rsidRPr="004608A4">
        <w:t>BWR/PWR</w:t>
      </w:r>
      <w:r w:rsidR="006452DC" w:rsidRPr="004608A4">
        <w:t xml:space="preserve"> reactor technologies and</w:t>
      </w:r>
      <w:r w:rsidR="00820496" w:rsidRPr="004608A4">
        <w:t xml:space="preserve"> </w:t>
      </w:r>
      <w:r w:rsidR="006452DC" w:rsidRPr="004608A4">
        <w:t>use</w:t>
      </w:r>
      <w:r w:rsidR="00820496" w:rsidRPr="004608A4">
        <w:t xml:space="preserve"> of</w:t>
      </w:r>
      <w:r w:rsidR="006452DC" w:rsidRPr="004608A4">
        <w:t xml:space="preserve"> simulators</w:t>
      </w:r>
      <w:r w:rsidR="00820496" w:rsidRPr="004608A4">
        <w:t xml:space="preserve"> for </w:t>
      </w:r>
      <w:r w:rsidR="00F71271" w:rsidRPr="004608A4">
        <w:t>the operating test</w:t>
      </w:r>
      <w:r w:rsidR="00820496" w:rsidRPr="004608A4">
        <w:t>.</w:t>
      </w:r>
    </w:p>
    <w:p w14:paraId="440D9479"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05C1CADA" w14:textId="364CEC9B"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4608A4">
        <w:t xml:space="preserve">Document completion of the </w:t>
      </w:r>
      <w:r w:rsidR="00AF56EB" w:rsidRPr="004608A4">
        <w:t>required training courses on the Signature Card.</w:t>
      </w:r>
      <w:r w:rsidRPr="004608A4">
        <w:t xml:space="preserve">  </w:t>
      </w:r>
    </w:p>
    <w:p w14:paraId="27A7DB83" w14:textId="77777777" w:rsidR="00757BC7" w:rsidRPr="004608A4" w:rsidRDefault="00757BC7" w:rsidP="001D46C2">
      <w:pPr>
        <w:widowControl/>
        <w:tabs>
          <w:tab w:val="center" w:pos="4680"/>
        </w:tabs>
        <w:jc w:val="center"/>
        <w:rPr>
          <w:b/>
          <w:bCs/>
        </w:rPr>
        <w:sectPr w:rsidR="00757BC7" w:rsidRPr="004608A4" w:rsidSect="001B341E">
          <w:footerReference w:type="default" r:id="rId15"/>
          <w:pgSz w:w="12240" w:h="15840" w:code="1"/>
          <w:pgMar w:top="1440" w:right="1440" w:bottom="1440" w:left="1440" w:header="720" w:footer="720" w:gutter="0"/>
          <w:pgNumType w:start="1"/>
          <w:cols w:space="720"/>
          <w:noEndnote/>
          <w:docGrid w:linePitch="326"/>
        </w:sectPr>
      </w:pPr>
    </w:p>
    <w:p w14:paraId="6D9CE663" w14:textId="2F397C1D" w:rsidR="001D46C2" w:rsidRPr="004608A4" w:rsidRDefault="00377F2B" w:rsidP="00757BC7">
      <w:pPr>
        <w:widowControl/>
        <w:tabs>
          <w:tab w:val="center" w:pos="4680"/>
        </w:tabs>
        <w:rPr>
          <w:bCs/>
        </w:rPr>
      </w:pPr>
      <w:r w:rsidRPr="004608A4">
        <w:rPr>
          <w:bCs/>
        </w:rPr>
        <w:lastRenderedPageBreak/>
        <w:t>RTR</w:t>
      </w:r>
      <w:r w:rsidR="001D46C2" w:rsidRPr="004608A4">
        <w:rPr>
          <w:bCs/>
        </w:rPr>
        <w:t>OL Examiner Individual Study Activities</w:t>
      </w:r>
      <w:r w:rsidR="00BB5212" w:rsidRPr="004608A4">
        <w:rPr>
          <w:bCs/>
        </w:rPr>
        <w:fldChar w:fldCharType="begin"/>
      </w:r>
      <w:r w:rsidR="001D46C2" w:rsidRPr="004608A4">
        <w:rPr>
          <w:bCs/>
        </w:rPr>
        <w:instrText>tc \l1 "</w:instrText>
      </w:r>
      <w:bookmarkStart w:id="6" w:name="_Toc295973627"/>
      <w:bookmarkStart w:id="7" w:name="_Toc45637034"/>
      <w:r w:rsidR="004114DF" w:rsidRPr="004608A4">
        <w:rPr>
          <w:bCs/>
        </w:rPr>
        <w:instrText>RTR</w:instrText>
      </w:r>
      <w:r w:rsidR="001D46C2" w:rsidRPr="004608A4">
        <w:rPr>
          <w:bCs/>
        </w:rPr>
        <w:instrText>OL Examiner Individual Study Activities</w:instrText>
      </w:r>
      <w:bookmarkEnd w:id="6"/>
      <w:bookmarkEnd w:id="7"/>
      <w:r w:rsidR="00BB5212" w:rsidRPr="004608A4">
        <w:rPr>
          <w:bCs/>
        </w:rPr>
        <w:fldChar w:fldCharType="end"/>
      </w:r>
    </w:p>
    <w:p w14:paraId="1299FDE9" w14:textId="77777777" w:rsidR="001D46C2" w:rsidRPr="004608A4" w:rsidRDefault="001D46C2" w:rsidP="00757BC7">
      <w:pPr>
        <w:widowControl/>
        <w:tabs>
          <w:tab w:val="center" w:pos="4680"/>
        </w:tabs>
        <w:sectPr w:rsidR="001D46C2" w:rsidRPr="004608A4" w:rsidSect="00B752DD">
          <w:pgSz w:w="12240" w:h="15840" w:code="1"/>
          <w:pgMar w:top="1440" w:right="1440" w:bottom="1440" w:left="1440" w:header="720" w:footer="720" w:gutter="0"/>
          <w:cols w:space="720"/>
          <w:vAlign w:val="center"/>
          <w:noEndnote/>
          <w:docGrid w:linePitch="326"/>
        </w:sectPr>
      </w:pPr>
    </w:p>
    <w:p w14:paraId="745630ED" w14:textId="77777777" w:rsidR="00DF1C3E" w:rsidRPr="004608A4" w:rsidRDefault="00DF1C3E"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8AE8E17" w14:textId="1EAEF879"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4608A4">
        <w:t xml:space="preserve">The </w:t>
      </w:r>
      <w:r w:rsidR="00133D00" w:rsidRPr="004608A4">
        <w:t>ISAs</w:t>
      </w:r>
      <w:r w:rsidRPr="004608A4">
        <w:t xml:space="preserve"> outline the operator licensing program reference materials that will enable </w:t>
      </w:r>
      <w:r w:rsidR="00133D00" w:rsidRPr="004608A4">
        <w:t>RTROL E</w:t>
      </w:r>
      <w:r w:rsidRPr="004608A4">
        <w:t xml:space="preserve">xaminer candidates to develop the specialized knowledge required to become certified </w:t>
      </w:r>
      <w:r w:rsidR="00133D00" w:rsidRPr="004608A4">
        <w:t>RTR</w:t>
      </w:r>
      <w:r w:rsidRPr="004608A4">
        <w:t>OL Examiners and Chief Examiners.</w:t>
      </w:r>
    </w:p>
    <w:p w14:paraId="1B8DD5E9"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46558256" w14:textId="02B12AF0"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4608A4">
        <w:t xml:space="preserve">The following general guidance applies as </w:t>
      </w:r>
      <w:r w:rsidR="0061626C" w:rsidRPr="004608A4">
        <w:t>the RTR</w:t>
      </w:r>
      <w:r w:rsidRPr="004608A4">
        <w:t>OL Examiner</w:t>
      </w:r>
      <w:r w:rsidR="0061626C" w:rsidRPr="004608A4">
        <w:t xml:space="preserve"> candidate completes the ISAs</w:t>
      </w:r>
      <w:r w:rsidRPr="004608A4">
        <w:t>:</w:t>
      </w:r>
    </w:p>
    <w:p w14:paraId="5976028B"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F4C7E84" w14:textId="7E6B8208" w:rsidR="001D46C2" w:rsidRPr="004608A4" w:rsidRDefault="001D46C2" w:rsidP="0043519A">
      <w:pPr>
        <w:pStyle w:val="Level1"/>
        <w:widowControl/>
        <w:numPr>
          <w:ilvl w:val="0"/>
          <w:numId w:val="61"/>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9"/>
      </w:pPr>
      <w:r w:rsidRPr="004608A4">
        <w:t xml:space="preserve">The activities should generally be completed in the order in which they are presented, unless otherwise directed by the </w:t>
      </w:r>
      <w:r w:rsidR="0061626C" w:rsidRPr="004608A4">
        <w:t>RTR</w:t>
      </w:r>
      <w:r w:rsidRPr="004608A4">
        <w:t>OL BC.</w:t>
      </w:r>
    </w:p>
    <w:p w14:paraId="549E56A2"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pPr>
    </w:p>
    <w:p w14:paraId="596E6608" w14:textId="4FC2BA72" w:rsidR="001D46C2" w:rsidRPr="004608A4" w:rsidRDefault="001D46C2" w:rsidP="0043519A">
      <w:pPr>
        <w:pStyle w:val="Level1"/>
        <w:widowControl/>
        <w:numPr>
          <w:ilvl w:val="0"/>
          <w:numId w:val="61"/>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9"/>
      </w:pPr>
      <w:r w:rsidRPr="004608A4">
        <w:t xml:space="preserve">All parts of each activity must be completed. </w:t>
      </w:r>
    </w:p>
    <w:p w14:paraId="7B4D314C"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pPr>
    </w:p>
    <w:p w14:paraId="5B691C21" w14:textId="61158822" w:rsidR="001D46C2" w:rsidRPr="004608A4" w:rsidRDefault="001D46C2" w:rsidP="0043519A">
      <w:pPr>
        <w:pStyle w:val="Level1"/>
        <w:widowControl/>
        <w:numPr>
          <w:ilvl w:val="0"/>
          <w:numId w:val="61"/>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9"/>
      </w:pPr>
      <w:r w:rsidRPr="004608A4">
        <w:t xml:space="preserve">The </w:t>
      </w:r>
      <w:r w:rsidR="0061626C" w:rsidRPr="004608A4">
        <w:t>RTR</w:t>
      </w:r>
      <w:r w:rsidRPr="004608A4">
        <w:t xml:space="preserve">OL BC will act as a resource as you complete each activity.  Discuss any questions you may have about how a task must be done or how the guidance is applied.  The </w:t>
      </w:r>
      <w:r w:rsidR="0061626C" w:rsidRPr="004608A4">
        <w:t>RTR</w:t>
      </w:r>
      <w:r w:rsidRPr="004608A4">
        <w:t>OL BC may also designate a qualified Chief Examiner to work with you as you complete the various activities.</w:t>
      </w:r>
    </w:p>
    <w:p w14:paraId="6A691100"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pPr>
    </w:p>
    <w:p w14:paraId="5BBE263C" w14:textId="33BDA4A4" w:rsidR="001D46C2" w:rsidRPr="004608A4" w:rsidRDefault="001D46C2" w:rsidP="0043519A">
      <w:pPr>
        <w:pStyle w:val="Level1"/>
        <w:widowControl/>
        <w:numPr>
          <w:ilvl w:val="0"/>
          <w:numId w:val="61"/>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9"/>
      </w:pPr>
      <w:r w:rsidRPr="004608A4">
        <w:t xml:space="preserve">You are responsible for keeping track of what tasks you have completed.  Be sure that you have completed all aspects of an activity before you meet with the </w:t>
      </w:r>
      <w:r w:rsidR="0061626C" w:rsidRPr="004608A4">
        <w:t>RTR</w:t>
      </w:r>
      <w:r w:rsidRPr="004608A4">
        <w:t>OL BC for evaluation.</w:t>
      </w:r>
    </w:p>
    <w:p w14:paraId="28CDA197" w14:textId="77777777" w:rsidR="00757BC7" w:rsidRPr="004608A4" w:rsidRDefault="00757BC7" w:rsidP="001D46C2">
      <w:pPr>
        <w:pStyle w:val="Level1"/>
        <w:widowControl/>
        <w:numPr>
          <w:ilvl w:val="0"/>
          <w:numId w:val="0"/>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jc w:val="center"/>
        <w:outlineLvl w:val="9"/>
        <w:sectPr w:rsidR="00757BC7" w:rsidRPr="004608A4" w:rsidSect="00B752DD">
          <w:headerReference w:type="default" r:id="rId16"/>
          <w:footerReference w:type="default" r:id="rId17"/>
          <w:type w:val="continuous"/>
          <w:pgSz w:w="12240" w:h="15840" w:code="1"/>
          <w:pgMar w:top="1440" w:right="1440" w:bottom="1440" w:left="1440" w:header="720" w:footer="720" w:gutter="0"/>
          <w:cols w:space="720"/>
          <w:noEndnote/>
          <w:docGrid w:linePitch="326"/>
        </w:sectPr>
      </w:pPr>
    </w:p>
    <w:p w14:paraId="73BCF6DE" w14:textId="1193BD86" w:rsidR="001D46C2" w:rsidRPr="004608A4" w:rsidRDefault="009B7165" w:rsidP="001D46C2">
      <w:pPr>
        <w:pStyle w:val="Level1"/>
        <w:widowControl/>
        <w:numPr>
          <w:ilvl w:val="0"/>
          <w:numId w:val="0"/>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jc w:val="center"/>
        <w:outlineLvl w:val="9"/>
      </w:pPr>
      <w:r w:rsidRPr="004608A4">
        <w:lastRenderedPageBreak/>
        <w:t>RTR</w:t>
      </w:r>
      <w:r w:rsidR="001D46C2" w:rsidRPr="004608A4">
        <w:t>OL Examiner Individual Study Activity</w:t>
      </w:r>
    </w:p>
    <w:p w14:paraId="33579AC2" w14:textId="77777777" w:rsidR="001D46C2" w:rsidRPr="004608A4" w:rsidRDefault="001D46C2" w:rsidP="001D46C2">
      <w:pPr>
        <w:widowControl/>
        <w:jc w:val="both"/>
      </w:pPr>
    </w:p>
    <w:p w14:paraId="42D8E4E9" w14:textId="3E07CE32"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4608A4">
        <w:rPr>
          <w:bCs/>
        </w:rPr>
        <w:t>TOPIC:</w:t>
      </w:r>
      <w:r w:rsidRPr="004608A4">
        <w:tab/>
      </w:r>
      <w:r w:rsidRPr="004608A4">
        <w:tab/>
      </w:r>
      <w:r w:rsidR="00225B18" w:rsidRPr="004608A4">
        <w:tab/>
      </w:r>
      <w:r w:rsidRPr="004608A4">
        <w:t>(ISA</w:t>
      </w:r>
      <w:r w:rsidR="003A3B3B" w:rsidRPr="004608A4">
        <w:t>-RTROLE-</w:t>
      </w:r>
      <w:r w:rsidRPr="004608A4">
        <w:t>1) Navigating the Operator Licensing Web Pages</w:t>
      </w:r>
      <w:r w:rsidR="00BB5212" w:rsidRPr="004608A4">
        <w:fldChar w:fldCharType="begin"/>
      </w:r>
      <w:r w:rsidRPr="004608A4">
        <w:instrText>tc \l2 "</w:instrText>
      </w:r>
      <w:bookmarkStart w:id="8" w:name="_Toc295973628"/>
      <w:bookmarkStart w:id="9" w:name="_Toc45637035"/>
      <w:r w:rsidRPr="004608A4">
        <w:instrText>(ISA-</w:instrText>
      </w:r>
      <w:r w:rsidR="004F665E" w:rsidRPr="004608A4">
        <w:instrText>RTR</w:instrText>
      </w:r>
      <w:r w:rsidRPr="004608A4">
        <w:instrText>OLE-1) Navigating the Operator Licensing Web Pages</w:instrText>
      </w:r>
      <w:bookmarkEnd w:id="8"/>
      <w:bookmarkEnd w:id="9"/>
      <w:r w:rsidR="00BB5212" w:rsidRPr="004608A4">
        <w:fldChar w:fldCharType="end"/>
      </w:r>
    </w:p>
    <w:p w14:paraId="15D28FB8"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49E04DD9" w14:textId="1B89939A" w:rsidR="001D46C2" w:rsidRPr="004608A4"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4608A4">
        <w:rPr>
          <w:bCs/>
        </w:rPr>
        <w:t>PURPOSE:</w:t>
      </w:r>
      <w:r w:rsidRPr="004608A4">
        <w:tab/>
      </w:r>
      <w:r w:rsidRPr="004608A4">
        <w:tab/>
        <w:t>The purpose of this activity is to familiarize you with the navigation and content of the NRC</w:t>
      </w:r>
      <w:r w:rsidR="00074FD4" w:rsidRPr="004608A4">
        <w:t>’</w:t>
      </w:r>
      <w:r w:rsidRPr="004608A4">
        <w:t xml:space="preserve">s </w:t>
      </w:r>
      <w:r w:rsidR="00352C2C" w:rsidRPr="004608A4">
        <w:t>non-power facilities</w:t>
      </w:r>
      <w:r w:rsidRPr="004608A4">
        <w:t xml:space="preserve"> web page.  </w:t>
      </w:r>
      <w:r w:rsidR="00974B56" w:rsidRPr="004608A4">
        <w:t>RTR</w:t>
      </w:r>
      <w:r w:rsidRPr="004608A4">
        <w:t>OL Examiners must routinely access and review a variety of documents to support their work activities</w:t>
      </w:r>
      <w:proofErr w:type="gramStart"/>
      <w:r w:rsidRPr="004608A4">
        <w:t xml:space="preserve">. </w:t>
      </w:r>
      <w:proofErr w:type="gramEnd"/>
      <w:r w:rsidRPr="004608A4">
        <w:t>This individual study activity will familiarize you with the web locations of those documents.</w:t>
      </w:r>
    </w:p>
    <w:p w14:paraId="3D176D07"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46BE6E4C" w14:textId="77777777" w:rsidR="001D46C2" w:rsidRPr="004608A4"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bCs/>
        </w:rPr>
      </w:pPr>
      <w:r w:rsidRPr="004608A4">
        <w:rPr>
          <w:bCs/>
        </w:rPr>
        <w:t>COMPETENCY</w:t>
      </w:r>
    </w:p>
    <w:p w14:paraId="129A41C3"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4608A4">
        <w:rPr>
          <w:bCs/>
        </w:rPr>
        <w:t>AREA:</w:t>
      </w:r>
      <w:r w:rsidRPr="004608A4">
        <w:tab/>
      </w:r>
      <w:r w:rsidRPr="004608A4">
        <w:tab/>
      </w:r>
      <w:r w:rsidRPr="004608A4">
        <w:tab/>
        <w:t>INFORMATION TECHNOLOGY</w:t>
      </w:r>
    </w:p>
    <w:p w14:paraId="42D99BC0" w14:textId="77777777" w:rsidR="001D46C2" w:rsidRPr="004608A4"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pPr>
    </w:p>
    <w:p w14:paraId="3138DA49" w14:textId="77777777" w:rsidR="001D46C2" w:rsidRPr="004608A4"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bCs/>
        </w:rPr>
      </w:pPr>
      <w:r w:rsidRPr="004608A4">
        <w:rPr>
          <w:bCs/>
        </w:rPr>
        <w:t>LEVEL OF</w:t>
      </w:r>
    </w:p>
    <w:p w14:paraId="6D1AEB92" w14:textId="77777777" w:rsidR="001D46C2" w:rsidRPr="004608A4"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pPr>
      <w:r w:rsidRPr="004608A4">
        <w:rPr>
          <w:bCs/>
        </w:rPr>
        <w:t>EFFORT:</w:t>
      </w:r>
      <w:r w:rsidRPr="004608A4">
        <w:tab/>
      </w:r>
      <w:r w:rsidRPr="004608A4">
        <w:tab/>
        <w:t>2 hours</w:t>
      </w:r>
    </w:p>
    <w:p w14:paraId="3CCC4410" w14:textId="77777777" w:rsidR="001D46C2" w:rsidRPr="004608A4"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pPr>
    </w:p>
    <w:p w14:paraId="035BF5C1" w14:textId="5CE02B08" w:rsidR="00A15C6C" w:rsidRPr="004608A4" w:rsidRDefault="001D46C2" w:rsidP="00A15C6C">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2700"/>
      </w:pPr>
      <w:r w:rsidRPr="004608A4">
        <w:rPr>
          <w:bCs/>
        </w:rPr>
        <w:t>REFERENCES:</w:t>
      </w:r>
      <w:r w:rsidRPr="004608A4">
        <w:tab/>
        <w:t>1.</w:t>
      </w:r>
      <w:r w:rsidRPr="004608A4">
        <w:tab/>
      </w:r>
      <w:r w:rsidR="006804C4" w:rsidRPr="004608A4">
        <w:rPr>
          <w:rStyle w:val="Hypertext"/>
          <w:color w:val="auto"/>
          <w:u w:val="none"/>
        </w:rPr>
        <w:t>Non-Power Facilities</w:t>
      </w:r>
      <w:r w:rsidRPr="004608A4">
        <w:rPr>
          <w:rStyle w:val="Hypertext"/>
          <w:color w:val="auto"/>
          <w:u w:val="none"/>
        </w:rPr>
        <w:t xml:space="preserve"> Ho</w:t>
      </w:r>
      <w:r w:rsidR="005043D9" w:rsidRPr="004608A4">
        <w:rPr>
          <w:rStyle w:val="Hypertext"/>
          <w:color w:val="auto"/>
          <w:u w:val="none"/>
        </w:rPr>
        <w:t xml:space="preserve">me Page </w:t>
      </w:r>
      <w:r w:rsidR="006804C4" w:rsidRPr="004608A4">
        <w:rPr>
          <w:rStyle w:val="Hypertext"/>
          <w:color w:val="auto"/>
          <w:u w:val="none"/>
        </w:rPr>
        <w:br/>
      </w:r>
      <w:r w:rsidR="005043D9" w:rsidRPr="004608A4">
        <w:rPr>
          <w:rStyle w:val="Hypertext"/>
          <w:color w:val="auto"/>
          <w:u w:val="none"/>
        </w:rPr>
        <w:t>(</w:t>
      </w:r>
      <w:hyperlink r:id="rId18" w:history="1">
        <w:r w:rsidR="005043D9" w:rsidRPr="004608A4">
          <w:rPr>
            <w:rStyle w:val="Hyperlink"/>
            <w:color w:val="auto"/>
          </w:rPr>
          <w:t>https://www.nrc.gov/reactors/non-power.html</w:t>
        </w:r>
      </w:hyperlink>
      <w:r w:rsidR="005043D9" w:rsidRPr="004608A4">
        <w:t>)</w:t>
      </w:r>
    </w:p>
    <w:p w14:paraId="4C52BC56" w14:textId="1C3A026C" w:rsidR="00B14A89" w:rsidRPr="004608A4" w:rsidRDefault="00B14A89" w:rsidP="00B14A89">
      <w:pPr>
        <w:pStyle w:val="ListParagraph"/>
        <w:widowControl/>
        <w:numPr>
          <w:ilvl w:val="0"/>
          <w:numId w:val="53"/>
        </w:numPr>
        <w:tabs>
          <w:tab w:val="left" w:pos="0"/>
          <w:tab w:val="left" w:pos="274"/>
          <w:tab w:val="left" w:pos="720"/>
          <w:tab w:val="left" w:pos="806"/>
          <w:tab w:val="left" w:pos="1440"/>
          <w:tab w:val="left" w:pos="2074"/>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22"/>
          <w:tab w:val="left" w:pos="8640"/>
          <w:tab w:val="left" w:pos="872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rPr>
      </w:pPr>
      <w:r w:rsidRPr="004608A4">
        <w:rPr>
          <w:rFonts w:ascii="Arial" w:hAnsi="Arial"/>
        </w:rPr>
        <w:t>Locations of Nonpower Production and Utilization Facilities (</w:t>
      </w:r>
      <w:hyperlink r:id="rId19" w:history="1">
        <w:r w:rsidR="006804C4" w:rsidRPr="004608A4">
          <w:rPr>
            <w:rStyle w:val="Hyperlink"/>
            <w:rFonts w:ascii="Arial" w:hAnsi="Arial"/>
            <w:color w:val="auto"/>
          </w:rPr>
          <w:t>https://www.nrc.gov/info-finder/nonpower/</w:t>
        </w:r>
      </w:hyperlink>
      <w:r w:rsidRPr="004608A4">
        <w:rPr>
          <w:rFonts w:ascii="Arial" w:hAnsi="Arial"/>
        </w:rPr>
        <w:t>)</w:t>
      </w:r>
    </w:p>
    <w:p w14:paraId="787BA52D" w14:textId="05844FE3" w:rsidR="00B2494B" w:rsidRPr="004608A4" w:rsidRDefault="00807580" w:rsidP="00B14A89">
      <w:pPr>
        <w:pStyle w:val="ListParagraph"/>
        <w:widowControl/>
        <w:numPr>
          <w:ilvl w:val="0"/>
          <w:numId w:val="53"/>
        </w:numPr>
        <w:tabs>
          <w:tab w:val="left" w:pos="0"/>
          <w:tab w:val="left" w:pos="274"/>
          <w:tab w:val="left" w:pos="720"/>
          <w:tab w:val="left" w:pos="806"/>
          <w:tab w:val="left" w:pos="1440"/>
          <w:tab w:val="left" w:pos="2074"/>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22"/>
          <w:tab w:val="left" w:pos="8640"/>
          <w:tab w:val="left" w:pos="872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rPr>
      </w:pPr>
      <w:r w:rsidRPr="004608A4">
        <w:rPr>
          <w:rFonts w:ascii="Arial" w:hAnsi="Arial"/>
        </w:rPr>
        <w:t xml:space="preserve">Non-Power Production and Utilization Branches </w:t>
      </w:r>
      <w:r w:rsidR="00AF2E4A" w:rsidRPr="004608A4">
        <w:rPr>
          <w:rFonts w:ascii="Arial" w:hAnsi="Arial"/>
        </w:rPr>
        <w:t>(</w:t>
      </w:r>
      <w:hyperlink r:id="rId20" w:history="1">
        <w:r w:rsidR="00AF2E4A" w:rsidRPr="004608A4">
          <w:rPr>
            <w:rStyle w:val="Hyperlink"/>
            <w:rFonts w:ascii="Arial" w:hAnsi="Arial"/>
            <w:color w:val="auto"/>
          </w:rPr>
          <w:t>https://usnrc.sharepoint.com/teams/NRR-DANU-UNPL-UNPO</w:t>
        </w:r>
      </w:hyperlink>
      <w:r w:rsidR="00AF2E4A" w:rsidRPr="004608A4">
        <w:rPr>
          <w:rFonts w:ascii="Arial" w:hAnsi="Arial"/>
        </w:rPr>
        <w:t>)</w:t>
      </w:r>
    </w:p>
    <w:p w14:paraId="5C65C5C0" w14:textId="77777777" w:rsidR="001D46C2" w:rsidRPr="004608A4"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pPr>
    </w:p>
    <w:p w14:paraId="476041F9" w14:textId="77777777" w:rsidR="001D46C2" w:rsidRPr="004608A4"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bCs/>
        </w:rPr>
      </w:pPr>
      <w:r w:rsidRPr="004608A4">
        <w:rPr>
          <w:bCs/>
        </w:rPr>
        <w:t>EVALUATION</w:t>
      </w:r>
    </w:p>
    <w:p w14:paraId="52CFC486" w14:textId="1F8F8C24" w:rsidR="001D46C2" w:rsidRPr="004608A4" w:rsidRDefault="001D46C2" w:rsidP="006830F8">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4608A4">
        <w:rPr>
          <w:bCs/>
        </w:rPr>
        <w:t>CRITERIA:</w:t>
      </w:r>
      <w:r w:rsidRPr="004608A4">
        <w:tab/>
      </w:r>
      <w:r w:rsidRPr="004608A4">
        <w:tab/>
        <w:t xml:space="preserve">There are no specific evaluation criteria for this activity.  Use the </w:t>
      </w:r>
      <w:r w:rsidR="00B1345F" w:rsidRPr="004608A4">
        <w:t>RTR</w:t>
      </w:r>
      <w:r w:rsidRPr="004608A4">
        <w:t xml:space="preserve">OL BC or </w:t>
      </w:r>
      <w:r w:rsidR="00B1345F" w:rsidRPr="004608A4">
        <w:t>a certified RTR</w:t>
      </w:r>
      <w:r w:rsidRPr="004608A4">
        <w:t>OL Examiner as a resource as you complete this activity.</w:t>
      </w:r>
    </w:p>
    <w:p w14:paraId="07B32512" w14:textId="77777777" w:rsidR="001D46C2" w:rsidRPr="004608A4" w:rsidRDefault="001D46C2" w:rsidP="006830F8">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0" w:hanging="2070"/>
      </w:pPr>
    </w:p>
    <w:p w14:paraId="4C916724" w14:textId="6C8B3B20" w:rsidR="00245674" w:rsidRPr="004608A4" w:rsidRDefault="001D46C2" w:rsidP="00925100">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pPr>
      <w:r w:rsidRPr="004608A4">
        <w:rPr>
          <w:bCs/>
        </w:rPr>
        <w:t>TASKS:</w:t>
      </w:r>
      <w:r w:rsidRPr="004608A4">
        <w:tab/>
      </w:r>
      <w:r w:rsidR="00DF334D" w:rsidRPr="004608A4">
        <w:tab/>
      </w:r>
      <w:r w:rsidRPr="004608A4">
        <w:tab/>
        <w:t>1.</w:t>
      </w:r>
      <w:r w:rsidRPr="004608A4">
        <w:tab/>
        <w:t xml:space="preserve">Open your web browser and go to the </w:t>
      </w:r>
      <w:r w:rsidR="00B1345F" w:rsidRPr="004608A4">
        <w:t xml:space="preserve">Non-Power </w:t>
      </w:r>
      <w:r w:rsidR="00AE07AA" w:rsidRPr="004608A4">
        <w:t>Facilities</w:t>
      </w:r>
      <w:r w:rsidR="00B1345F" w:rsidRPr="004608A4">
        <w:t xml:space="preserve"> </w:t>
      </w:r>
      <w:r w:rsidRPr="004608A4">
        <w:t>Home Page.  Add a bookmark for future reference.</w:t>
      </w:r>
    </w:p>
    <w:p w14:paraId="68F67AB2" w14:textId="3ED8404C" w:rsidR="001D46C2" w:rsidRPr="004608A4" w:rsidRDefault="001D46C2" w:rsidP="00372A2A">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3025"/>
      </w:pPr>
    </w:p>
    <w:p w14:paraId="36D51533" w14:textId="79D89013" w:rsidR="0002239C" w:rsidRPr="004608A4" w:rsidRDefault="00625A41" w:rsidP="00757BC7">
      <w:pPr>
        <w:pStyle w:val="Level1"/>
        <w:widowControl/>
        <w:numPr>
          <w:ilvl w:val="0"/>
          <w:numId w:val="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4608A4">
        <w:t>Familiarize yourself with the general layout.  Navigate through each of the pages accessible from the home page.  Try out some of the embedded hyperlinks to the various documents related to the RTROL program</w:t>
      </w:r>
      <w:r w:rsidR="00E24BBE" w:rsidRPr="004608A4">
        <w:t>.</w:t>
      </w:r>
    </w:p>
    <w:p w14:paraId="0151F5E4" w14:textId="77777777" w:rsidR="0026787B" w:rsidRPr="004608A4" w:rsidRDefault="0026787B" w:rsidP="0026787B">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pPr>
    </w:p>
    <w:p w14:paraId="20BA3185" w14:textId="789C3BA2" w:rsidR="001D46C2" w:rsidRPr="004608A4" w:rsidRDefault="00D454DE" w:rsidP="00757BC7">
      <w:pPr>
        <w:pStyle w:val="Level1"/>
        <w:widowControl/>
        <w:numPr>
          <w:ilvl w:val="0"/>
          <w:numId w:val="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4608A4">
        <w:t>Make a mental note of the document locations as you will need to refer to many of them while completing the remainder of the RTROL Examiner training and qualification program and after you are certified as an RTROL Examiner.</w:t>
      </w:r>
    </w:p>
    <w:p w14:paraId="220A9229" w14:textId="77777777" w:rsidR="001D46C2" w:rsidRPr="004608A4"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jc w:val="both"/>
      </w:pPr>
    </w:p>
    <w:p w14:paraId="0A95F661" w14:textId="394DB394"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pPr>
      <w:r w:rsidRPr="004608A4">
        <w:rPr>
          <w:bCs/>
        </w:rPr>
        <w:t>DOCUMENTATION:</w:t>
      </w:r>
      <w:r w:rsidRPr="004608A4">
        <w:tab/>
      </w:r>
      <w:r w:rsidR="00086522" w:rsidRPr="004608A4">
        <w:t>RTR</w:t>
      </w:r>
      <w:r w:rsidRPr="004608A4">
        <w:t>OL Examiner Signature and Certification Card Item ISA</w:t>
      </w:r>
      <w:r w:rsidR="003A3B3B" w:rsidRPr="004608A4">
        <w:t>-RTROLE-</w:t>
      </w:r>
      <w:r w:rsidRPr="004608A4">
        <w:t>1</w:t>
      </w:r>
    </w:p>
    <w:p w14:paraId="3619A5A8" w14:textId="77777777" w:rsidR="0002239C" w:rsidRPr="004608A4" w:rsidRDefault="0002239C"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center"/>
        <w:rPr>
          <w:b/>
          <w:bCs/>
        </w:rPr>
        <w:sectPr w:rsidR="0002239C" w:rsidRPr="004608A4" w:rsidSect="00B752DD">
          <w:footerReference w:type="default" r:id="rId21"/>
          <w:pgSz w:w="12240" w:h="15840" w:code="1"/>
          <w:pgMar w:top="1440" w:right="1440" w:bottom="1440" w:left="1440" w:header="720" w:footer="720" w:gutter="0"/>
          <w:cols w:space="720"/>
          <w:noEndnote/>
          <w:docGrid w:linePitch="326"/>
        </w:sectPr>
      </w:pPr>
    </w:p>
    <w:p w14:paraId="10F4DD46" w14:textId="3D736E15" w:rsidR="001D46C2" w:rsidRPr="004608A4" w:rsidRDefault="00B87366"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center"/>
      </w:pPr>
      <w:r w:rsidRPr="004608A4">
        <w:lastRenderedPageBreak/>
        <w:t>RTR</w:t>
      </w:r>
      <w:r w:rsidR="001D46C2" w:rsidRPr="004608A4">
        <w:t>OL Examiner Individual Study Activity</w:t>
      </w:r>
    </w:p>
    <w:p w14:paraId="1CD98599" w14:textId="77777777" w:rsidR="001D46C2" w:rsidRPr="004608A4"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pPr>
    </w:p>
    <w:p w14:paraId="5FE6F6C7" w14:textId="739D2AA1" w:rsidR="001D46C2" w:rsidRPr="004608A4" w:rsidRDefault="001D46C2" w:rsidP="00863C0F">
      <w:pPr>
        <w:widowControl/>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4608A4">
        <w:rPr>
          <w:bCs/>
        </w:rPr>
        <w:t>TOPIC:</w:t>
      </w:r>
      <w:r w:rsidRPr="004608A4">
        <w:tab/>
      </w:r>
      <w:r w:rsidRPr="004608A4">
        <w:tab/>
      </w:r>
      <w:r w:rsidR="00225B18" w:rsidRPr="004608A4">
        <w:tab/>
      </w:r>
      <w:r w:rsidRPr="004608A4">
        <w:t>(ISA</w:t>
      </w:r>
      <w:r w:rsidR="003A3B3B" w:rsidRPr="004608A4">
        <w:t>-RTROLE-</w:t>
      </w:r>
      <w:r w:rsidRPr="004608A4">
        <w:t>2) History and Organization of the Operator Licensing</w:t>
      </w:r>
      <w:r w:rsidR="00863C0F" w:rsidRPr="004608A4">
        <w:t xml:space="preserve"> </w:t>
      </w:r>
      <w:r w:rsidRPr="004608A4">
        <w:t>Program</w:t>
      </w:r>
      <w:r w:rsidR="00BB5212" w:rsidRPr="004608A4">
        <w:fldChar w:fldCharType="begin"/>
      </w:r>
      <w:r w:rsidRPr="004608A4">
        <w:instrText>tc \l2 "</w:instrText>
      </w:r>
      <w:bookmarkStart w:id="10" w:name="_Toc295973629"/>
      <w:bookmarkStart w:id="11" w:name="_Toc45637036"/>
      <w:r w:rsidRPr="004608A4">
        <w:instrText>(ISA-</w:instrText>
      </w:r>
      <w:r w:rsidR="004F665E" w:rsidRPr="004608A4">
        <w:instrText>RTR</w:instrText>
      </w:r>
      <w:r w:rsidRPr="004608A4">
        <w:instrText>OLE-2) History and Organization of the Operator Licensing Program</w:instrText>
      </w:r>
      <w:bookmarkEnd w:id="10"/>
      <w:bookmarkEnd w:id="11"/>
      <w:r w:rsidR="00BB5212" w:rsidRPr="004608A4">
        <w:fldChar w:fldCharType="end"/>
      </w:r>
    </w:p>
    <w:p w14:paraId="3A9612F9"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2A62BCC4" w14:textId="0D98CA70" w:rsidR="001D46C2" w:rsidRPr="004608A4"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4608A4">
        <w:rPr>
          <w:bCs/>
        </w:rPr>
        <w:t>PURPOSE:</w:t>
      </w:r>
      <w:r w:rsidRPr="004608A4">
        <w:tab/>
      </w:r>
      <w:r w:rsidRPr="004608A4">
        <w:tab/>
        <w:t xml:space="preserve">The purpose of this activity is to familiarize you with the evolution of the </w:t>
      </w:r>
      <w:r w:rsidR="008E0D94" w:rsidRPr="004608A4">
        <w:t>RTR</w:t>
      </w:r>
      <w:r w:rsidRPr="004608A4">
        <w:t>OL program and the statutory / regulatory framework under which it functions.</w:t>
      </w:r>
    </w:p>
    <w:p w14:paraId="28F06AAB"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2A38F631"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4608A4">
        <w:rPr>
          <w:bCs/>
        </w:rPr>
        <w:t>COMPETENCY</w:t>
      </w:r>
    </w:p>
    <w:p w14:paraId="664987FF"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4608A4">
        <w:rPr>
          <w:bCs/>
        </w:rPr>
        <w:t>AREA:</w:t>
      </w:r>
      <w:r w:rsidRPr="004608A4">
        <w:tab/>
      </w:r>
      <w:r w:rsidRPr="004608A4">
        <w:tab/>
      </w:r>
      <w:r w:rsidRPr="004608A4">
        <w:tab/>
        <w:t>REGULATORY FRAMEWORK</w:t>
      </w:r>
    </w:p>
    <w:p w14:paraId="2DF32571"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63F037CA"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4608A4">
        <w:rPr>
          <w:bCs/>
        </w:rPr>
        <w:t>LEVEL OF</w:t>
      </w:r>
    </w:p>
    <w:p w14:paraId="11993520"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4608A4">
        <w:rPr>
          <w:bCs/>
        </w:rPr>
        <w:t>EFFORT:</w:t>
      </w:r>
      <w:r w:rsidRPr="004608A4">
        <w:tab/>
      </w:r>
      <w:r w:rsidRPr="004608A4">
        <w:tab/>
        <w:t>16 hours</w:t>
      </w:r>
    </w:p>
    <w:p w14:paraId="3D97BFF4"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01ABB761" w14:textId="7BB99D0E"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pPr>
      <w:r w:rsidRPr="004608A4">
        <w:rPr>
          <w:bCs/>
        </w:rPr>
        <w:t>REFERENCES:</w:t>
      </w:r>
      <w:r w:rsidRPr="004608A4">
        <w:tab/>
        <w:t>1.</w:t>
      </w:r>
      <w:r w:rsidRPr="004608A4">
        <w:tab/>
      </w:r>
      <w:r w:rsidRPr="004608A4">
        <w:rPr>
          <w:rStyle w:val="Hypertext"/>
          <w:color w:val="auto"/>
          <w:u w:val="none"/>
        </w:rPr>
        <w:t>Section 107</w:t>
      </w:r>
      <w:r w:rsidR="00702FA4" w:rsidRPr="004608A4">
        <w:rPr>
          <w:rStyle w:val="Hypertext"/>
          <w:color w:val="auto"/>
          <w:u w:val="none"/>
        </w:rPr>
        <w:t>, “Operators’ Licenses</w:t>
      </w:r>
      <w:r w:rsidR="002D3729" w:rsidRPr="004608A4">
        <w:rPr>
          <w:rStyle w:val="Hypertext"/>
          <w:color w:val="auto"/>
          <w:u w:val="none"/>
        </w:rPr>
        <w:t xml:space="preserve">,” </w:t>
      </w:r>
      <w:r w:rsidRPr="004608A4">
        <w:rPr>
          <w:rStyle w:val="Hypertext"/>
          <w:color w:val="auto"/>
          <w:u w:val="none"/>
        </w:rPr>
        <w:t>Atomic Energy Act of 1954</w:t>
      </w:r>
    </w:p>
    <w:p w14:paraId="33A6BF82" w14:textId="733131C9" w:rsidR="001D46C2" w:rsidRPr="004608A4" w:rsidRDefault="001D46C2" w:rsidP="00757BC7">
      <w:pPr>
        <w:pStyle w:val="Level1"/>
        <w:widowControl/>
        <w:numPr>
          <w:ilvl w:val="0"/>
          <w:numId w:val="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4608A4">
        <w:rPr>
          <w:rStyle w:val="Hypertext"/>
          <w:color w:val="auto"/>
          <w:u w:val="none"/>
        </w:rPr>
        <w:t>Section 306</w:t>
      </w:r>
      <w:r w:rsidR="002D3729" w:rsidRPr="004608A4">
        <w:rPr>
          <w:rStyle w:val="Hypertext"/>
          <w:color w:val="auto"/>
          <w:u w:val="none"/>
        </w:rPr>
        <w:t xml:space="preserve">, “Nuclear Regulatory Commission Training Authorization,” </w:t>
      </w:r>
      <w:r w:rsidRPr="004608A4">
        <w:rPr>
          <w:rStyle w:val="Hypertext"/>
          <w:color w:val="auto"/>
          <w:u w:val="none"/>
        </w:rPr>
        <w:t>Nuclear Waste Policy Act of 1982</w:t>
      </w:r>
    </w:p>
    <w:p w14:paraId="1F0DABB5" w14:textId="4B323175" w:rsidR="001D46C2" w:rsidRPr="004608A4" w:rsidRDefault="001D46C2" w:rsidP="00757BC7">
      <w:pPr>
        <w:pStyle w:val="Level1"/>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pPr>
      <w:r w:rsidRPr="004608A4">
        <w:rPr>
          <w:rStyle w:val="Hypertext"/>
          <w:color w:val="auto"/>
          <w:u w:val="none"/>
        </w:rPr>
        <w:t>10 CFR Part 55</w:t>
      </w:r>
      <w:r w:rsidR="002D3729" w:rsidRPr="004608A4">
        <w:t>, “Operators’ Licenses”</w:t>
      </w:r>
    </w:p>
    <w:p w14:paraId="1DCC8596" w14:textId="77777777" w:rsidR="003C51B8" w:rsidRPr="004608A4" w:rsidRDefault="003C51B8" w:rsidP="003C51B8">
      <w:pPr>
        <w:pStyle w:val="Level1"/>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pPr>
      <w:r w:rsidRPr="004608A4">
        <w:rPr>
          <w:rStyle w:val="Hypertext"/>
          <w:color w:val="auto"/>
          <w:u w:val="none"/>
        </w:rPr>
        <w:t>10 CFR 50.54, “Conditions of Licenses,” paragraphs (</w:t>
      </w:r>
      <w:proofErr w:type="spellStart"/>
      <w:r w:rsidRPr="004608A4">
        <w:rPr>
          <w:rStyle w:val="Hypertext"/>
          <w:color w:val="auto"/>
          <w:u w:val="none"/>
        </w:rPr>
        <w:t>i</w:t>
      </w:r>
      <w:proofErr w:type="spellEnd"/>
      <w:r w:rsidRPr="004608A4">
        <w:rPr>
          <w:rStyle w:val="Hypertext"/>
          <w:color w:val="auto"/>
          <w:u w:val="none"/>
        </w:rPr>
        <w:t>) - (m)</w:t>
      </w:r>
      <w:r w:rsidRPr="004608A4">
        <w:t xml:space="preserve"> </w:t>
      </w:r>
    </w:p>
    <w:p w14:paraId="01770CE5" w14:textId="3F7234CE" w:rsidR="00AA1700" w:rsidRPr="004608A4" w:rsidRDefault="005C4F2D" w:rsidP="005C4F2D">
      <w:pPr>
        <w:pStyle w:val="Level1"/>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pPr>
      <w:r w:rsidRPr="004608A4">
        <w:t xml:space="preserve">Federal Register, Vol. 52, No. 57, March 23, </w:t>
      </w:r>
      <w:r w:rsidR="001D46C2" w:rsidRPr="004608A4">
        <w:t>1987</w:t>
      </w:r>
      <w:r w:rsidRPr="004608A4">
        <w:t>, “Nuclear Regulatory Commission</w:t>
      </w:r>
      <w:r w:rsidR="0014793A" w:rsidRPr="004608A4">
        <w:t xml:space="preserve"> 10 CFR Parts 50 and 55 Operators’ Licenses and Conforming Amendments</w:t>
      </w:r>
      <w:r w:rsidRPr="004608A4">
        <w:t xml:space="preserve"> </w:t>
      </w:r>
      <w:r w:rsidR="001D46C2" w:rsidRPr="004608A4">
        <w:t>final rule</w:t>
      </w:r>
      <w:r w:rsidR="00BF76F9" w:rsidRPr="004608A4">
        <w:t>”</w:t>
      </w:r>
    </w:p>
    <w:p w14:paraId="6A810230" w14:textId="1FB86E95" w:rsidR="001D46C2" w:rsidRPr="004608A4" w:rsidRDefault="001D46C2" w:rsidP="005C4F2D">
      <w:pPr>
        <w:pStyle w:val="Level1"/>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pPr>
      <w:r w:rsidRPr="004608A4">
        <w:rPr>
          <w:rStyle w:val="Hypertext"/>
          <w:color w:val="auto"/>
          <w:u w:val="none"/>
        </w:rPr>
        <w:t>NUREG</w:t>
      </w:r>
      <w:r w:rsidR="00BF76F9" w:rsidRPr="004608A4">
        <w:rPr>
          <w:rStyle w:val="Hypertext"/>
          <w:color w:val="auto"/>
          <w:u w:val="none"/>
        </w:rPr>
        <w:noBreakHyphen/>
      </w:r>
      <w:r w:rsidRPr="004608A4">
        <w:rPr>
          <w:rStyle w:val="Hypertext"/>
          <w:color w:val="auto"/>
          <w:u w:val="none"/>
        </w:rPr>
        <w:t>126</w:t>
      </w:r>
      <w:r w:rsidR="00BF76F9" w:rsidRPr="004608A4">
        <w:rPr>
          <w:rStyle w:val="Hypertext"/>
          <w:color w:val="auto"/>
          <w:u w:val="none"/>
        </w:rPr>
        <w:t>2</w:t>
      </w:r>
      <w:r w:rsidR="0006027C" w:rsidRPr="004608A4">
        <w:rPr>
          <w:rStyle w:val="Hypertext"/>
          <w:color w:val="auto"/>
          <w:u w:val="none"/>
        </w:rPr>
        <w:t>, “Answers to Questions at Public Meetings Regarding Implementation of Title 10, Code of Federal Regulations, Part 55 on Operators’ Licenses”</w:t>
      </w:r>
    </w:p>
    <w:p w14:paraId="615C087A" w14:textId="496B5659" w:rsidR="001D46C2" w:rsidRPr="004608A4" w:rsidRDefault="001D46C2" w:rsidP="00205201">
      <w:pPr>
        <w:pStyle w:val="Level1"/>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pPr>
      <w:r w:rsidRPr="004608A4">
        <w:t xml:space="preserve">NRC </w:t>
      </w:r>
      <w:r w:rsidRPr="004608A4">
        <w:rPr>
          <w:rStyle w:val="Hypertext"/>
          <w:color w:val="auto"/>
          <w:u w:val="none"/>
        </w:rPr>
        <w:t>Organization Charts</w:t>
      </w:r>
      <w:r w:rsidRPr="004608A4">
        <w:t xml:space="preserve"> and Delegation of Authority </w:t>
      </w:r>
    </w:p>
    <w:p w14:paraId="22BE2150"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7310D09A"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4608A4">
        <w:rPr>
          <w:bCs/>
        </w:rPr>
        <w:t>EVALUATION</w:t>
      </w:r>
    </w:p>
    <w:p w14:paraId="671F9C47" w14:textId="6608D39A" w:rsidR="001D46C2" w:rsidRPr="004608A4"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4608A4">
        <w:rPr>
          <w:bCs/>
        </w:rPr>
        <w:t>CRITERIA:</w:t>
      </w:r>
      <w:r w:rsidRPr="004608A4">
        <w:tab/>
      </w:r>
      <w:r w:rsidRPr="004608A4">
        <w:tab/>
        <w:t xml:space="preserve">Upon completing this activity, you will be asked to demonstrate your understanding of the </w:t>
      </w:r>
      <w:r w:rsidR="003C51B8" w:rsidRPr="004608A4">
        <w:t>RTR</w:t>
      </w:r>
      <w:r w:rsidRPr="004608A4">
        <w:t>OL program history and regulatory framework as follows:</w:t>
      </w:r>
    </w:p>
    <w:p w14:paraId="42BB4535"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255ACDEF" w14:textId="66FDAF1F" w:rsidR="001D46C2" w:rsidRPr="004608A4" w:rsidRDefault="001D46C2" w:rsidP="001861A3">
      <w:pPr>
        <w:pStyle w:val="Level1"/>
        <w:widowControl/>
        <w:numPr>
          <w:ilvl w:val="0"/>
          <w:numId w:val="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4608A4">
        <w:t xml:space="preserve">Discuss the statutory requirements for the </w:t>
      </w:r>
      <w:r w:rsidR="003C51B8" w:rsidRPr="004608A4">
        <w:t>RTR</w:t>
      </w:r>
      <w:r w:rsidRPr="004608A4">
        <w:t>OL program as stated in the Atomic Energy Act of 1954.</w:t>
      </w:r>
    </w:p>
    <w:p w14:paraId="279B0ED6" w14:textId="77777777" w:rsidR="001D46C2" w:rsidRPr="004608A4" w:rsidRDefault="001D46C2" w:rsidP="001861A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pPr>
    </w:p>
    <w:p w14:paraId="0294E663" w14:textId="77777777" w:rsidR="001D46C2" w:rsidRPr="004608A4" w:rsidRDefault="001D46C2" w:rsidP="001861A3">
      <w:pPr>
        <w:pStyle w:val="Level1"/>
        <w:widowControl/>
        <w:numPr>
          <w:ilvl w:val="0"/>
          <w:numId w:val="6"/>
        </w:numPr>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4608A4">
        <w:t>Discuss the statutory and regulatory changes put into effect by the Nuclear Waste Policy Act of 1982, including the 1987 final amendment to 10 CFR 55.</w:t>
      </w:r>
    </w:p>
    <w:p w14:paraId="255711BF" w14:textId="77777777" w:rsidR="001D46C2" w:rsidRPr="004608A4" w:rsidRDefault="001D46C2" w:rsidP="001861A3">
      <w:pPr>
        <w:widowControl/>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hanging="630"/>
      </w:pPr>
    </w:p>
    <w:p w14:paraId="1850A58E" w14:textId="0EE0AF6D" w:rsidR="001D46C2" w:rsidRPr="004608A4" w:rsidRDefault="001D46C2" w:rsidP="001861A3">
      <w:pPr>
        <w:pStyle w:val="Level1"/>
        <w:widowControl/>
        <w:numPr>
          <w:ilvl w:val="0"/>
          <w:numId w:val="6"/>
        </w:numPr>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880" w:hanging="810"/>
      </w:pPr>
      <w:r w:rsidRPr="004608A4">
        <w:t xml:space="preserve">Discuss the layout and major </w:t>
      </w:r>
      <w:r w:rsidR="003C51B8" w:rsidRPr="004608A4">
        <w:t>s</w:t>
      </w:r>
      <w:r w:rsidRPr="004608A4">
        <w:t xml:space="preserve">ubparts of 10 CFR Part 55. </w:t>
      </w:r>
    </w:p>
    <w:p w14:paraId="68EC08E8" w14:textId="3B3870A6" w:rsidR="001D46C2" w:rsidRPr="004608A4" w:rsidRDefault="001D46C2" w:rsidP="001861A3">
      <w:pPr>
        <w:widowControl/>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22"/>
          <w:tab w:val="left" w:pos="8726"/>
        </w:tabs>
        <w:ind w:hanging="630"/>
      </w:pPr>
    </w:p>
    <w:p w14:paraId="2B1FA208" w14:textId="66287E9A" w:rsidR="0002239C" w:rsidRPr="004608A4" w:rsidRDefault="001D46C2" w:rsidP="001861A3">
      <w:pPr>
        <w:pStyle w:val="Level1"/>
        <w:widowControl/>
        <w:numPr>
          <w:ilvl w:val="0"/>
          <w:numId w:val="6"/>
        </w:numPr>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4608A4">
        <w:t xml:space="preserve">Outline the major offices having </w:t>
      </w:r>
      <w:r w:rsidR="003C51B8" w:rsidRPr="004608A4">
        <w:t>RTR</w:t>
      </w:r>
      <w:r w:rsidRPr="004608A4">
        <w:t xml:space="preserve">OL responsibilities and briefly describe the functioning of the </w:t>
      </w:r>
      <w:r w:rsidR="003C51B8" w:rsidRPr="004608A4">
        <w:t>RTROL program</w:t>
      </w:r>
      <w:r w:rsidRPr="004608A4">
        <w:t>.</w:t>
      </w:r>
    </w:p>
    <w:p w14:paraId="1562CE44" w14:textId="77777777" w:rsidR="0026787B" w:rsidRPr="004608A4" w:rsidRDefault="0026787B" w:rsidP="001861A3">
      <w:pPr>
        <w:pStyle w:val="Level1"/>
        <w:widowControl/>
        <w:numPr>
          <w:ilvl w:val="0"/>
          <w:numId w:val="0"/>
        </w:numPr>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hanging="630"/>
      </w:pPr>
    </w:p>
    <w:p w14:paraId="2C2DF558" w14:textId="12CD3EA1" w:rsidR="001D46C2" w:rsidRPr="004608A4" w:rsidRDefault="001D46C2" w:rsidP="001861A3">
      <w:pPr>
        <w:pStyle w:val="Level1"/>
        <w:widowControl/>
        <w:numPr>
          <w:ilvl w:val="0"/>
          <w:numId w:val="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4608A4">
        <w:t xml:space="preserve">Describe the </w:t>
      </w:r>
      <w:r w:rsidR="003C51B8" w:rsidRPr="004608A4">
        <w:t>RTR</w:t>
      </w:r>
      <w:r w:rsidRPr="004608A4">
        <w:t>OL organization.</w:t>
      </w:r>
    </w:p>
    <w:p w14:paraId="7A29F5F9"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6CE5CD3" w14:textId="3EF96E9F" w:rsidR="001D46C2" w:rsidRPr="004608A4"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pPr>
      <w:r w:rsidRPr="004608A4">
        <w:rPr>
          <w:bCs/>
        </w:rPr>
        <w:t>TASKS:</w:t>
      </w:r>
      <w:r w:rsidRPr="004608A4">
        <w:tab/>
      </w:r>
      <w:r w:rsidR="00A40468" w:rsidRPr="004608A4">
        <w:tab/>
      </w:r>
      <w:r w:rsidRPr="004608A4">
        <w:tab/>
        <w:t>1.</w:t>
      </w:r>
      <w:r w:rsidRPr="004608A4">
        <w:tab/>
      </w:r>
      <w:r w:rsidR="001861A3" w:rsidRPr="004608A4">
        <w:t>L</w:t>
      </w:r>
      <w:r w:rsidRPr="004608A4">
        <w:t xml:space="preserve">ocate and review the statutory requirements for the </w:t>
      </w:r>
      <w:r w:rsidR="001861A3" w:rsidRPr="004608A4">
        <w:t>RTR</w:t>
      </w:r>
      <w:r w:rsidRPr="004608A4">
        <w:t>OL program.</w:t>
      </w:r>
    </w:p>
    <w:p w14:paraId="25CBDECC"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92F1147" w14:textId="4922AD96" w:rsidR="001D46C2" w:rsidRPr="004608A4" w:rsidRDefault="001D46C2" w:rsidP="00757BC7">
      <w:pPr>
        <w:pStyle w:val="Level4"/>
        <w:widowControl/>
        <w:numPr>
          <w:ilvl w:val="3"/>
          <w:numId w:val="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4608A4">
        <w:lastRenderedPageBreak/>
        <w:t>Locate and read 10 CFR Part 55 (</w:t>
      </w:r>
      <w:r w:rsidR="000F0B23" w:rsidRPr="004608A4">
        <w:t>available</w:t>
      </w:r>
      <w:r w:rsidR="00D47271" w:rsidRPr="004608A4">
        <w:t xml:space="preserve"> on the NRC public website</w:t>
      </w:r>
      <w:r w:rsidR="00064BAB" w:rsidRPr="004608A4">
        <w:t>)</w:t>
      </w:r>
      <w:r w:rsidRPr="004608A4">
        <w:t xml:space="preserve">.  Become familiar with its overall layout and format.  </w:t>
      </w:r>
    </w:p>
    <w:p w14:paraId="3DB68A1D"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pPr>
    </w:p>
    <w:p w14:paraId="1EDD52A7" w14:textId="1548B355" w:rsidR="001D46C2" w:rsidRPr="004608A4" w:rsidRDefault="001D46C2" w:rsidP="00757BC7">
      <w:pPr>
        <w:pStyle w:val="Level4"/>
        <w:widowControl/>
        <w:numPr>
          <w:ilvl w:val="3"/>
          <w:numId w:val="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4608A4">
        <w:t xml:space="preserve">Locate and review the Federal Register Notice (FRN) for the 1987 amendment to Part 55, which implemented Section 306 of the NWPA of 1982.  A copy of the FRN is located in NUREG-1262.  Briefly review some of the questions and answers in the NUREG to get a sense for its content, as it </w:t>
      </w:r>
      <w:r w:rsidR="00F90E8A" w:rsidRPr="004608A4">
        <w:t>may</w:t>
      </w:r>
      <w:r w:rsidRPr="004608A4">
        <w:t xml:space="preserve"> be a useful reference in the future.  </w:t>
      </w:r>
      <w:r w:rsidR="002335BB" w:rsidRPr="004608A4">
        <w:br/>
      </w:r>
      <w:r w:rsidR="002335BB" w:rsidRPr="004608A4">
        <w:br/>
      </w:r>
      <w:r w:rsidRPr="004608A4">
        <w:t>Note</w:t>
      </w:r>
      <w:r w:rsidR="002335BB" w:rsidRPr="004608A4">
        <w:t xml:space="preserve">: </w:t>
      </w:r>
      <w:r w:rsidRPr="004608A4">
        <w:t>NUREG-1262 provides a useful historical perspective but that some of the answers have been overtaken by changes in the operator licensing regulations, policies, and guidance.</w:t>
      </w:r>
      <w:r w:rsidR="002335BB" w:rsidRPr="004608A4">
        <w:t xml:space="preserve">  </w:t>
      </w:r>
      <w:r w:rsidR="00C86D56" w:rsidRPr="004608A4">
        <w:t>However</w:t>
      </w:r>
      <w:r w:rsidR="002335BB" w:rsidRPr="004608A4">
        <w:t>, it is generally NOT applicable to the RTROL program.</w:t>
      </w:r>
    </w:p>
    <w:p w14:paraId="2BB89B86"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pPr>
    </w:p>
    <w:p w14:paraId="643328C3" w14:textId="72CB7131" w:rsidR="001D46C2" w:rsidRPr="004608A4" w:rsidRDefault="001D46C2" w:rsidP="00757BC7">
      <w:pPr>
        <w:pStyle w:val="Level4"/>
        <w:widowControl/>
        <w:numPr>
          <w:ilvl w:val="3"/>
          <w:numId w:val="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4608A4">
        <w:t xml:space="preserve">Locate a copy of </w:t>
      </w:r>
      <w:r w:rsidR="00DE37C3" w:rsidRPr="004608A4">
        <w:t xml:space="preserve">10 CFR </w:t>
      </w:r>
      <w:r w:rsidRPr="004608A4">
        <w:t>Part 50 (</w:t>
      </w:r>
      <w:r w:rsidR="004700BA" w:rsidRPr="004608A4">
        <w:t>available on the NRC public website</w:t>
      </w:r>
      <w:r w:rsidRPr="004608A4">
        <w:t xml:space="preserve">) and review the </w:t>
      </w:r>
      <w:r w:rsidR="00DE37C3" w:rsidRPr="004608A4">
        <w:t xml:space="preserve">facility </w:t>
      </w:r>
      <w:r w:rsidRPr="004608A4">
        <w:t xml:space="preserve">license conditions applicable to the </w:t>
      </w:r>
      <w:r w:rsidR="004700BA" w:rsidRPr="004608A4">
        <w:t>RTR</w:t>
      </w:r>
      <w:r w:rsidRPr="004608A4">
        <w:t>OL program.</w:t>
      </w:r>
    </w:p>
    <w:p w14:paraId="19AFACD0"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pPr>
    </w:p>
    <w:p w14:paraId="5B752F73" w14:textId="6E8A54C4" w:rsidR="001D46C2" w:rsidRPr="004608A4" w:rsidRDefault="001D46C2" w:rsidP="00757BC7">
      <w:pPr>
        <w:pStyle w:val="Level4"/>
        <w:widowControl/>
        <w:numPr>
          <w:ilvl w:val="3"/>
          <w:numId w:val="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4608A4">
        <w:t xml:space="preserve">Locate and review an NRC organization chart, with emphasis on the </w:t>
      </w:r>
      <w:r w:rsidR="0027735C" w:rsidRPr="004608A4">
        <w:t>RTROL</w:t>
      </w:r>
      <w:r w:rsidRPr="004608A4">
        <w:t xml:space="preserve"> organization.</w:t>
      </w:r>
    </w:p>
    <w:p w14:paraId="2204E325" w14:textId="77777777" w:rsidR="001D46C2" w:rsidRPr="004608A4" w:rsidRDefault="001D46C2" w:rsidP="00757BC7">
      <w:pPr>
        <w:pStyle w:val="Level4"/>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pPr>
    </w:p>
    <w:p w14:paraId="308ABFF5" w14:textId="68DF60A5"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pPr>
      <w:r w:rsidRPr="004608A4">
        <w:rPr>
          <w:bCs/>
        </w:rPr>
        <w:t>DOCUMENTATION:</w:t>
      </w:r>
      <w:r w:rsidRPr="004608A4">
        <w:tab/>
      </w:r>
      <w:r w:rsidR="00DE45A1" w:rsidRPr="004608A4">
        <w:t>RTR</w:t>
      </w:r>
      <w:r w:rsidRPr="004608A4">
        <w:t>OL Examiner Signature and Certification Card Item ISA</w:t>
      </w:r>
      <w:r w:rsidR="003A3B3B" w:rsidRPr="004608A4">
        <w:t>-RTROLE-</w:t>
      </w:r>
      <w:r w:rsidRPr="004608A4">
        <w:t>2</w:t>
      </w:r>
    </w:p>
    <w:p w14:paraId="55F2F8B6" w14:textId="77777777" w:rsidR="00757BC7" w:rsidRPr="004608A4" w:rsidRDefault="00757BC7"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center"/>
        <w:rPr>
          <w:bCs/>
        </w:rPr>
        <w:sectPr w:rsidR="00757BC7" w:rsidRPr="004608A4" w:rsidSect="00B752DD">
          <w:pgSz w:w="12240" w:h="15840" w:code="1"/>
          <w:pgMar w:top="1440" w:right="1440" w:bottom="1440" w:left="1440" w:header="720" w:footer="720" w:gutter="0"/>
          <w:cols w:space="720"/>
          <w:noEndnote/>
          <w:docGrid w:linePitch="326"/>
        </w:sectPr>
      </w:pPr>
    </w:p>
    <w:p w14:paraId="653C4EBC" w14:textId="5013A362" w:rsidR="001D46C2" w:rsidRPr="004608A4" w:rsidRDefault="003E48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center"/>
      </w:pPr>
      <w:r w:rsidRPr="004608A4">
        <w:lastRenderedPageBreak/>
        <w:t>RTR</w:t>
      </w:r>
      <w:r w:rsidR="001D46C2" w:rsidRPr="004608A4">
        <w:t>OL Examiner Individual Study Activity</w:t>
      </w:r>
    </w:p>
    <w:p w14:paraId="55A55C5C" w14:textId="77777777" w:rsidR="001D46C2" w:rsidRPr="004608A4" w:rsidRDefault="001D46C2" w:rsidP="00757BC7">
      <w:pPr>
        <w:widowControl/>
      </w:pPr>
    </w:p>
    <w:p w14:paraId="43D51C00" w14:textId="72964554"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4608A4">
        <w:rPr>
          <w:bCs/>
        </w:rPr>
        <w:t>TOPIC:</w:t>
      </w:r>
      <w:r w:rsidRPr="004608A4">
        <w:tab/>
      </w:r>
      <w:r w:rsidRPr="004608A4">
        <w:tab/>
      </w:r>
      <w:r w:rsidR="00225B18" w:rsidRPr="004608A4">
        <w:tab/>
      </w:r>
      <w:r w:rsidRPr="004608A4">
        <w:t>(ISA</w:t>
      </w:r>
      <w:r w:rsidR="003A3B3B" w:rsidRPr="004608A4">
        <w:t>-RTROLE-</w:t>
      </w:r>
      <w:r w:rsidRPr="004608A4">
        <w:t>3) License Eligibility Requirements and Guidelines</w:t>
      </w:r>
      <w:r w:rsidR="00BB5212" w:rsidRPr="004608A4">
        <w:fldChar w:fldCharType="begin"/>
      </w:r>
      <w:r w:rsidRPr="004608A4">
        <w:instrText>tc \l2 "</w:instrText>
      </w:r>
      <w:bookmarkStart w:id="12" w:name="_Toc295973630"/>
      <w:bookmarkStart w:id="13" w:name="_Toc45637037"/>
      <w:r w:rsidRPr="004608A4">
        <w:instrText>(ISA-</w:instrText>
      </w:r>
      <w:r w:rsidR="008139C5" w:rsidRPr="004608A4">
        <w:instrText>RTR</w:instrText>
      </w:r>
      <w:r w:rsidRPr="004608A4">
        <w:instrText>OLE-3) License Eligibility Requirements and Guidelines</w:instrText>
      </w:r>
      <w:bookmarkEnd w:id="12"/>
      <w:bookmarkEnd w:id="13"/>
      <w:r w:rsidR="00BB5212" w:rsidRPr="004608A4">
        <w:fldChar w:fldCharType="end"/>
      </w:r>
    </w:p>
    <w:p w14:paraId="619FF906"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12150E4" w14:textId="1CD93B16" w:rsidR="001D46C2" w:rsidRPr="004608A4"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160"/>
      </w:pPr>
      <w:r w:rsidRPr="004608A4">
        <w:rPr>
          <w:bCs/>
        </w:rPr>
        <w:t>PURPOSE:</w:t>
      </w:r>
      <w:r w:rsidRPr="004608A4">
        <w:tab/>
      </w:r>
      <w:r w:rsidRPr="004608A4">
        <w:tab/>
        <w:t>The purpose of this activity is to familiarize you with the regulatory requirements, regulatory guidelines, and industry standards related to NRC reactor operator and senior operator license eligibility.</w:t>
      </w:r>
      <w:r w:rsidR="002B49CC" w:rsidRPr="004608A4">
        <w:t xml:space="preserve">  </w:t>
      </w:r>
    </w:p>
    <w:p w14:paraId="06292262"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7318BE20"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4608A4">
        <w:rPr>
          <w:bCs/>
        </w:rPr>
        <w:t>COMPETENCY</w:t>
      </w:r>
    </w:p>
    <w:p w14:paraId="1742B821"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4608A4">
        <w:rPr>
          <w:bCs/>
        </w:rPr>
        <w:t>AREA:</w:t>
      </w:r>
      <w:r w:rsidRPr="004608A4">
        <w:tab/>
      </w:r>
      <w:r w:rsidRPr="004608A4">
        <w:tab/>
      </w:r>
      <w:r w:rsidRPr="004608A4">
        <w:tab/>
        <w:t>REGULATORY FRAMEWORK</w:t>
      </w:r>
    </w:p>
    <w:p w14:paraId="759E900B"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F08EFD4"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4608A4">
        <w:rPr>
          <w:bCs/>
        </w:rPr>
        <w:t>LEVEL OF</w:t>
      </w:r>
    </w:p>
    <w:p w14:paraId="74E57F57"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4608A4">
        <w:rPr>
          <w:bCs/>
        </w:rPr>
        <w:t>EFFORT:</w:t>
      </w:r>
      <w:r w:rsidRPr="004608A4">
        <w:tab/>
      </w:r>
      <w:r w:rsidRPr="004608A4">
        <w:tab/>
        <w:t>16 hours</w:t>
      </w:r>
    </w:p>
    <w:p w14:paraId="235318F4"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45F1154B" w14:textId="54B2A9EA"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pPr>
      <w:r w:rsidRPr="004608A4">
        <w:rPr>
          <w:bCs/>
        </w:rPr>
        <w:t>REFERENCES:</w:t>
      </w:r>
      <w:r w:rsidRPr="004608A4">
        <w:tab/>
        <w:t>1.</w:t>
      </w:r>
      <w:r w:rsidRPr="004608A4">
        <w:tab/>
      </w:r>
      <w:r w:rsidR="003E48C2" w:rsidRPr="004608A4">
        <w:t>10 CFR Part 55, “Operators’ Licenses”</w:t>
      </w:r>
      <w:r w:rsidRPr="004608A4">
        <w:t xml:space="preserve"> </w:t>
      </w:r>
    </w:p>
    <w:p w14:paraId="7F6B8E7B" w14:textId="4D547BD7" w:rsidR="00103025" w:rsidRPr="004608A4" w:rsidRDefault="000D4DA4" w:rsidP="00103025">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7" w:hanging="2707"/>
      </w:pPr>
      <w:r w:rsidRPr="004608A4">
        <w:tab/>
      </w:r>
      <w:r w:rsidRPr="004608A4">
        <w:tab/>
      </w:r>
      <w:r w:rsidRPr="004608A4">
        <w:tab/>
      </w:r>
      <w:r w:rsidRPr="004608A4">
        <w:tab/>
      </w:r>
      <w:r w:rsidR="00A10EBB" w:rsidRPr="004608A4">
        <w:t>2.</w:t>
      </w:r>
      <w:r w:rsidR="00A10EBB" w:rsidRPr="004608A4">
        <w:tab/>
      </w:r>
      <w:r w:rsidR="001D46C2" w:rsidRPr="004608A4">
        <w:t xml:space="preserve">NRC Form </w:t>
      </w:r>
      <w:r w:rsidR="001D46C2" w:rsidRPr="004608A4">
        <w:rPr>
          <w:rStyle w:val="Hypertext"/>
          <w:color w:val="auto"/>
          <w:u w:val="none"/>
        </w:rPr>
        <w:t>396</w:t>
      </w:r>
      <w:r w:rsidR="00103025" w:rsidRPr="004608A4">
        <w:rPr>
          <w:rStyle w:val="Hypertext"/>
          <w:color w:val="auto"/>
          <w:u w:val="none"/>
        </w:rPr>
        <w:t>, “Certification of Medical Examination by Facility Licensee”</w:t>
      </w:r>
    </w:p>
    <w:p w14:paraId="003C4435" w14:textId="2577D13F" w:rsidR="005B2D71" w:rsidRPr="004608A4" w:rsidRDefault="00A10EBB" w:rsidP="00A10EBB">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4608A4">
        <w:tab/>
      </w:r>
      <w:r w:rsidRPr="004608A4">
        <w:tab/>
      </w:r>
      <w:r w:rsidRPr="004608A4">
        <w:tab/>
      </w:r>
      <w:r w:rsidRPr="004608A4">
        <w:tab/>
        <w:t>3.</w:t>
      </w:r>
      <w:r w:rsidRPr="004608A4">
        <w:tab/>
      </w:r>
      <w:r w:rsidR="005B2D71" w:rsidRPr="004608A4">
        <w:t>NRC Form 398, “Personal Qualification Statement – Licensee”</w:t>
      </w:r>
    </w:p>
    <w:p w14:paraId="2AE1B0CF" w14:textId="789F96F1" w:rsidR="00042E46" w:rsidRPr="004608A4" w:rsidRDefault="005B2D71" w:rsidP="00A10EBB">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4608A4">
        <w:tab/>
      </w:r>
      <w:r w:rsidRPr="004608A4">
        <w:tab/>
      </w:r>
      <w:r w:rsidRPr="004608A4">
        <w:tab/>
      </w:r>
      <w:r w:rsidRPr="004608A4">
        <w:tab/>
      </w:r>
      <w:r w:rsidR="00304CCE" w:rsidRPr="004608A4">
        <w:t>4</w:t>
      </w:r>
      <w:r w:rsidRPr="004608A4">
        <w:t>.</w:t>
      </w:r>
      <w:r w:rsidRPr="004608A4">
        <w:tab/>
      </w:r>
      <w:r w:rsidR="001D46C2" w:rsidRPr="004608A4">
        <w:t>Licensing Basis Documents (TS and</w:t>
      </w:r>
      <w:r w:rsidR="00184F1A" w:rsidRPr="004608A4">
        <w:t xml:space="preserve"> </w:t>
      </w:r>
      <w:r w:rsidR="001D46C2" w:rsidRPr="004608A4">
        <w:t>SAR)</w:t>
      </w:r>
      <w:r w:rsidR="00323B58" w:rsidRPr="004608A4">
        <w:t xml:space="preserve"> </w:t>
      </w:r>
    </w:p>
    <w:p w14:paraId="35CF6ADD" w14:textId="17033D65" w:rsidR="00304CCE" w:rsidRPr="004608A4" w:rsidRDefault="00042E46" w:rsidP="00042E46">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7" w:hanging="2707"/>
      </w:pPr>
      <w:r w:rsidRPr="004608A4">
        <w:tab/>
      </w:r>
      <w:r w:rsidRPr="004608A4">
        <w:tab/>
      </w:r>
      <w:r w:rsidRPr="004608A4">
        <w:tab/>
      </w:r>
      <w:r w:rsidRPr="004608A4">
        <w:tab/>
        <w:t>5.</w:t>
      </w:r>
      <w:r w:rsidRPr="004608A4">
        <w:tab/>
      </w:r>
      <w:r w:rsidR="00304CCE" w:rsidRPr="004608A4">
        <w:t>NUREG-1478, “</w:t>
      </w:r>
      <w:r w:rsidR="00890D8A" w:rsidRPr="004608A4">
        <w:t>Operator Licensing Examiner Standards for Research and Test Reactors”</w:t>
      </w:r>
    </w:p>
    <w:p w14:paraId="4B12D184" w14:textId="7F469082" w:rsidR="006A448C" w:rsidRPr="004608A4" w:rsidRDefault="00304CCE" w:rsidP="00042E46">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7" w:hanging="2707"/>
      </w:pPr>
      <w:r w:rsidRPr="004608A4">
        <w:tab/>
      </w:r>
      <w:r w:rsidRPr="004608A4">
        <w:tab/>
      </w:r>
      <w:r w:rsidRPr="004608A4">
        <w:tab/>
      </w:r>
      <w:r w:rsidRPr="004608A4">
        <w:tab/>
      </w:r>
      <w:r w:rsidR="00EC595F" w:rsidRPr="004608A4">
        <w:t>6.</w:t>
      </w:r>
      <w:r w:rsidR="00EC595F" w:rsidRPr="004608A4">
        <w:tab/>
      </w:r>
      <w:bookmarkStart w:id="14" w:name="_Hlk45533985"/>
      <w:r w:rsidR="00042E46" w:rsidRPr="004608A4">
        <w:t>NUREG-1537, “Guidelines for Preparing and Reviewing Applications for the Licensing of Non-Power Reactors”</w:t>
      </w:r>
    </w:p>
    <w:p w14:paraId="5122D060" w14:textId="7EDC0E6F" w:rsidR="00EC595F" w:rsidRPr="004608A4" w:rsidRDefault="00EC595F" w:rsidP="00042E46">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7" w:hanging="2707"/>
      </w:pPr>
      <w:r w:rsidRPr="004608A4">
        <w:tab/>
      </w:r>
      <w:r w:rsidRPr="004608A4">
        <w:tab/>
      </w:r>
      <w:r w:rsidRPr="004608A4">
        <w:tab/>
      </w:r>
      <w:r w:rsidRPr="004608A4">
        <w:tab/>
        <w:t>7.</w:t>
      </w:r>
      <w:r w:rsidRPr="004608A4">
        <w:tab/>
        <w:t>ANSI/ANS 15.1, “Development of Technical Specifications for Research Reactors”</w:t>
      </w:r>
      <w:bookmarkEnd w:id="14"/>
    </w:p>
    <w:p w14:paraId="16F9A1B2" w14:textId="49AB096D" w:rsidR="001D46C2" w:rsidRPr="004608A4" w:rsidRDefault="00EC595F" w:rsidP="00042E46">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7" w:hanging="2707"/>
      </w:pPr>
      <w:r w:rsidRPr="004608A4">
        <w:tab/>
      </w:r>
      <w:r w:rsidRPr="004608A4">
        <w:tab/>
      </w:r>
      <w:r w:rsidRPr="004608A4">
        <w:tab/>
      </w:r>
      <w:r w:rsidRPr="004608A4">
        <w:tab/>
        <w:t>8.</w:t>
      </w:r>
      <w:r w:rsidRPr="004608A4">
        <w:tab/>
        <w:t>ANSI</w:t>
      </w:r>
      <w:r w:rsidR="0065474A" w:rsidRPr="004608A4">
        <w:t>/ANS 15.4, “Selection and Training of Personnel for Research Reactors”</w:t>
      </w:r>
      <w:r w:rsidR="001D46C2" w:rsidRPr="004608A4">
        <w:t xml:space="preserve"> </w:t>
      </w:r>
    </w:p>
    <w:p w14:paraId="44526725" w14:textId="53ACB7E0" w:rsidR="008F4E42" w:rsidRPr="004608A4" w:rsidRDefault="008F4E42" w:rsidP="008F4E42">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7" w:hanging="2707"/>
      </w:pPr>
      <w:r w:rsidRPr="004608A4">
        <w:tab/>
      </w:r>
      <w:r w:rsidRPr="004608A4">
        <w:tab/>
      </w:r>
      <w:r w:rsidRPr="004608A4">
        <w:tab/>
      </w:r>
      <w:r w:rsidRPr="004608A4">
        <w:tab/>
      </w:r>
      <w:r w:rsidR="001100A0" w:rsidRPr="004608A4">
        <w:t>9</w:t>
      </w:r>
      <w:r w:rsidRPr="004608A4">
        <w:t>.</w:t>
      </w:r>
      <w:r w:rsidRPr="004608A4">
        <w:tab/>
        <w:t>ANSI/ANS 3.1, “Selection, Qualification, and Training of Personnel for Nuclear Power Plants” *</w:t>
      </w:r>
    </w:p>
    <w:p w14:paraId="284BBC6D" w14:textId="203201E1" w:rsidR="008F4E42" w:rsidRPr="004608A4" w:rsidRDefault="008F4E42" w:rsidP="008F4E42">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7" w:hanging="2707"/>
      </w:pPr>
      <w:r w:rsidRPr="004608A4">
        <w:tab/>
      </w:r>
      <w:r w:rsidRPr="004608A4">
        <w:tab/>
      </w:r>
      <w:r w:rsidRPr="004608A4">
        <w:tab/>
      </w:r>
      <w:r w:rsidRPr="004608A4">
        <w:tab/>
      </w:r>
      <w:r w:rsidR="001100A0" w:rsidRPr="004608A4">
        <w:t>10</w:t>
      </w:r>
      <w:r w:rsidRPr="004608A4">
        <w:t>.</w:t>
      </w:r>
      <w:r w:rsidRPr="004608A4">
        <w:tab/>
        <w:t>ANSI/ANS 3.4, “Medical Certification and Monitoring of Personnel Requiring Operator Licenses for Nuclear Power Plants” *</w:t>
      </w:r>
    </w:p>
    <w:p w14:paraId="538B24EA" w14:textId="24414020" w:rsidR="00963BF9" w:rsidRPr="004608A4" w:rsidRDefault="008F4E42" w:rsidP="008F4E42">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7" w:hanging="2707"/>
        <w:rPr>
          <w:rFonts w:ascii="Calibri" w:hAnsi="Calibri"/>
        </w:rPr>
      </w:pPr>
      <w:r w:rsidRPr="004608A4">
        <w:tab/>
      </w:r>
      <w:r w:rsidRPr="004608A4">
        <w:tab/>
      </w:r>
      <w:r w:rsidRPr="004608A4">
        <w:tab/>
      </w:r>
      <w:r w:rsidR="001100A0" w:rsidRPr="004608A4">
        <w:tab/>
        <w:t>11</w:t>
      </w:r>
      <w:r w:rsidRPr="004608A4">
        <w:t>.</w:t>
      </w:r>
      <w:r w:rsidRPr="004608A4">
        <w:tab/>
        <w:t>NRC Operator License Eligibility Requirements (National Academy of Nuclear Training Guideline Summary) (</w:t>
      </w:r>
      <w:hyperlink r:id="rId22" w:history="1">
        <w:r w:rsidRPr="004608A4">
          <w:rPr>
            <w:rStyle w:val="Hyperlink"/>
            <w:color w:val="auto"/>
          </w:rPr>
          <w:t>https://www.nrc.gov/docs/ML1905/ML19053A433.pdf</w:t>
        </w:r>
      </w:hyperlink>
      <w:r w:rsidRPr="004608A4">
        <w:t>) *</w:t>
      </w:r>
    </w:p>
    <w:p w14:paraId="18F4A062" w14:textId="2163AC09" w:rsidR="008F4E42" w:rsidRPr="004608A4" w:rsidRDefault="00963BF9" w:rsidP="008F4E42">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7" w:hanging="2707"/>
      </w:pPr>
      <w:r w:rsidRPr="004608A4">
        <w:rPr>
          <w:rFonts w:ascii="Calibri" w:hAnsi="Calibri"/>
        </w:rPr>
        <w:tab/>
      </w:r>
      <w:r w:rsidRPr="004608A4">
        <w:rPr>
          <w:rFonts w:ascii="Calibri" w:hAnsi="Calibri"/>
        </w:rPr>
        <w:tab/>
      </w:r>
      <w:r w:rsidRPr="004608A4">
        <w:rPr>
          <w:rFonts w:ascii="Calibri" w:hAnsi="Calibri"/>
        </w:rPr>
        <w:tab/>
      </w:r>
      <w:r w:rsidRPr="004608A4">
        <w:rPr>
          <w:rFonts w:ascii="Calibri" w:hAnsi="Calibri"/>
        </w:rPr>
        <w:tab/>
      </w:r>
      <w:r w:rsidR="001100A0" w:rsidRPr="004608A4">
        <w:t>12</w:t>
      </w:r>
      <w:r w:rsidR="008F4E42" w:rsidRPr="004608A4">
        <w:t>.</w:t>
      </w:r>
      <w:r w:rsidR="008F4E42" w:rsidRPr="004608A4">
        <w:rPr>
          <w:rStyle w:val="Hypertext"/>
          <w:color w:val="auto"/>
          <w:u w:val="none"/>
        </w:rPr>
        <w:tab/>
        <w:t>Regulatory Guide 1.134, “Medical Evaluation of Licensed Personnel at Nuclear Power Plants” *</w:t>
      </w:r>
    </w:p>
    <w:p w14:paraId="7BB98745" w14:textId="533E6041" w:rsidR="008F4E42" w:rsidRPr="004608A4" w:rsidRDefault="008F4E42" w:rsidP="008F4E42">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7" w:hanging="2707"/>
      </w:pPr>
      <w:r w:rsidRPr="004608A4">
        <w:tab/>
      </w:r>
      <w:r w:rsidRPr="004608A4">
        <w:tab/>
      </w:r>
      <w:r w:rsidRPr="004608A4">
        <w:tab/>
      </w:r>
      <w:r w:rsidRPr="004608A4">
        <w:tab/>
      </w:r>
      <w:r w:rsidR="001100A0" w:rsidRPr="004608A4">
        <w:t>13</w:t>
      </w:r>
      <w:r w:rsidRPr="004608A4">
        <w:t>.</w:t>
      </w:r>
      <w:r w:rsidRPr="004608A4">
        <w:tab/>
        <w:t>Regulatory Guide 1.8, “Qualification and Training of Personnel for Nuclear Power Plants” *</w:t>
      </w:r>
    </w:p>
    <w:p w14:paraId="01BCDC52" w14:textId="37B7D992" w:rsidR="001D46C2" w:rsidRPr="004608A4" w:rsidRDefault="00A10EBB" w:rsidP="00F73530">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7" w:hanging="2707"/>
      </w:pPr>
      <w:r w:rsidRPr="004608A4">
        <w:rPr>
          <w:rStyle w:val="Hypertext"/>
          <w:color w:val="auto"/>
          <w:u w:val="none"/>
        </w:rPr>
        <w:tab/>
      </w:r>
      <w:r w:rsidRPr="004608A4">
        <w:rPr>
          <w:rStyle w:val="Hypertext"/>
          <w:color w:val="auto"/>
          <w:u w:val="none"/>
        </w:rPr>
        <w:tab/>
      </w:r>
      <w:r w:rsidRPr="004608A4">
        <w:rPr>
          <w:rStyle w:val="Hypertext"/>
          <w:color w:val="auto"/>
          <w:u w:val="none"/>
        </w:rPr>
        <w:tab/>
      </w:r>
      <w:r w:rsidR="001100A0" w:rsidRPr="004608A4">
        <w:rPr>
          <w:rStyle w:val="Hypertext"/>
          <w:color w:val="auto"/>
          <w:u w:val="none"/>
        </w:rPr>
        <w:tab/>
        <w:t>14.</w:t>
      </w:r>
      <w:r w:rsidRPr="004608A4">
        <w:rPr>
          <w:rStyle w:val="Hypertext"/>
          <w:color w:val="auto"/>
          <w:u w:val="none"/>
        </w:rPr>
        <w:tab/>
      </w:r>
      <w:r w:rsidR="001D46C2" w:rsidRPr="004608A4">
        <w:rPr>
          <w:rStyle w:val="Hypertext"/>
          <w:color w:val="auto"/>
          <w:u w:val="none"/>
        </w:rPr>
        <w:t>Regulatory Issue Summary 2001-01</w:t>
      </w:r>
      <w:r w:rsidR="00F73530" w:rsidRPr="004608A4">
        <w:rPr>
          <w:rStyle w:val="Hypertext"/>
          <w:color w:val="auto"/>
          <w:u w:val="none"/>
        </w:rPr>
        <w:t>, “Eligibility of Operator License Applicants”</w:t>
      </w:r>
      <w:r w:rsidR="001D46C2" w:rsidRPr="004608A4">
        <w:t xml:space="preserve"> </w:t>
      </w:r>
      <w:r w:rsidR="004A1DCA" w:rsidRPr="004608A4">
        <w:t>*</w:t>
      </w:r>
    </w:p>
    <w:p w14:paraId="73A881A5" w14:textId="21CECFAD" w:rsidR="006A448C" w:rsidRPr="004608A4" w:rsidRDefault="00A10EBB" w:rsidP="006A448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7" w:hanging="2707"/>
        <w:rPr>
          <w:rStyle w:val="Hypertext"/>
          <w:color w:val="auto"/>
          <w:u w:val="none"/>
        </w:rPr>
      </w:pPr>
      <w:r w:rsidRPr="004608A4">
        <w:rPr>
          <w:rStyle w:val="Hypertext"/>
          <w:color w:val="auto"/>
          <w:u w:val="none"/>
        </w:rPr>
        <w:tab/>
      </w:r>
      <w:r w:rsidRPr="004608A4">
        <w:rPr>
          <w:rStyle w:val="Hypertext"/>
          <w:color w:val="auto"/>
          <w:u w:val="none"/>
        </w:rPr>
        <w:tab/>
      </w:r>
      <w:r w:rsidRPr="004608A4">
        <w:rPr>
          <w:rStyle w:val="Hypertext"/>
          <w:color w:val="auto"/>
          <w:u w:val="none"/>
        </w:rPr>
        <w:tab/>
      </w:r>
      <w:r w:rsidR="001100A0" w:rsidRPr="004608A4">
        <w:rPr>
          <w:rStyle w:val="Hypertext"/>
          <w:color w:val="auto"/>
          <w:u w:val="none"/>
        </w:rPr>
        <w:tab/>
        <w:t>15</w:t>
      </w:r>
      <w:r w:rsidRPr="004608A4">
        <w:rPr>
          <w:rStyle w:val="Hypertext"/>
          <w:color w:val="auto"/>
          <w:u w:val="none"/>
        </w:rPr>
        <w:t>.</w:t>
      </w:r>
      <w:r w:rsidRPr="004608A4">
        <w:rPr>
          <w:rStyle w:val="Hypertext"/>
          <w:color w:val="auto"/>
          <w:u w:val="none"/>
        </w:rPr>
        <w:tab/>
      </w:r>
      <w:r w:rsidR="006A448C" w:rsidRPr="004608A4">
        <w:rPr>
          <w:rStyle w:val="Hypertext"/>
          <w:color w:val="auto"/>
          <w:u w:val="none"/>
        </w:rPr>
        <w:t>Information Notice</w:t>
      </w:r>
      <w:r w:rsidR="00DD4F8D" w:rsidRPr="004608A4">
        <w:rPr>
          <w:rStyle w:val="Hypertext"/>
          <w:color w:val="auto"/>
          <w:u w:val="none"/>
        </w:rPr>
        <w:t xml:space="preserve"> (IN)</w:t>
      </w:r>
      <w:r w:rsidR="006A448C" w:rsidRPr="004608A4">
        <w:rPr>
          <w:rStyle w:val="Hypertext"/>
          <w:color w:val="auto"/>
          <w:u w:val="none"/>
        </w:rPr>
        <w:t xml:space="preserve"> 91-08, “Medical Examinations for Licensed Operators”</w:t>
      </w:r>
      <w:r w:rsidR="004A1DCA" w:rsidRPr="004608A4">
        <w:rPr>
          <w:rStyle w:val="Hypertext"/>
          <w:color w:val="auto"/>
          <w:u w:val="none"/>
        </w:rPr>
        <w:t xml:space="preserve"> *</w:t>
      </w:r>
    </w:p>
    <w:p w14:paraId="48387BB5" w14:textId="010914F9" w:rsidR="00DD4F8D" w:rsidRPr="004608A4" w:rsidRDefault="00DD4F8D" w:rsidP="006A448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7" w:hanging="2707"/>
        <w:rPr>
          <w:rStyle w:val="Hypertext"/>
          <w:color w:val="auto"/>
          <w:u w:val="none"/>
        </w:rPr>
      </w:pPr>
      <w:r w:rsidRPr="004608A4">
        <w:rPr>
          <w:rStyle w:val="Hypertext"/>
          <w:color w:val="auto"/>
          <w:u w:val="none"/>
        </w:rPr>
        <w:tab/>
      </w:r>
      <w:r w:rsidRPr="004608A4">
        <w:rPr>
          <w:rStyle w:val="Hypertext"/>
          <w:color w:val="auto"/>
          <w:u w:val="none"/>
        </w:rPr>
        <w:tab/>
      </w:r>
      <w:r w:rsidRPr="004608A4">
        <w:rPr>
          <w:rStyle w:val="Hypertext"/>
          <w:color w:val="auto"/>
          <w:u w:val="none"/>
        </w:rPr>
        <w:tab/>
      </w:r>
      <w:r w:rsidRPr="004608A4">
        <w:rPr>
          <w:rStyle w:val="Hypertext"/>
          <w:color w:val="auto"/>
          <w:u w:val="none"/>
        </w:rPr>
        <w:tab/>
      </w:r>
      <w:r w:rsidR="001100A0" w:rsidRPr="004608A4">
        <w:rPr>
          <w:rStyle w:val="Hypertext"/>
          <w:color w:val="auto"/>
          <w:u w:val="none"/>
        </w:rPr>
        <w:t>16</w:t>
      </w:r>
      <w:r w:rsidRPr="004608A4">
        <w:rPr>
          <w:rStyle w:val="Hypertext"/>
          <w:color w:val="auto"/>
          <w:u w:val="none"/>
        </w:rPr>
        <w:t>.</w:t>
      </w:r>
      <w:r w:rsidRPr="004608A4">
        <w:rPr>
          <w:rStyle w:val="Hypertext"/>
          <w:color w:val="auto"/>
          <w:u w:val="none"/>
        </w:rPr>
        <w:tab/>
        <w:t>IN 94-14, “Failure to Implement Requirements for Biennial Medical Examinations</w:t>
      </w:r>
      <w:r w:rsidR="004A1DCA" w:rsidRPr="004608A4">
        <w:rPr>
          <w:rStyle w:val="Hypertext"/>
          <w:color w:val="auto"/>
          <w:u w:val="none"/>
        </w:rPr>
        <w:t xml:space="preserve"> and Notifications to the NRC of Changes in Licensed Operator Medical Conditions” *</w:t>
      </w:r>
    </w:p>
    <w:p w14:paraId="3550DDFC" w14:textId="6AF77A1A" w:rsidR="004A1DCA" w:rsidRPr="004608A4" w:rsidRDefault="004A1DCA" w:rsidP="006A448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7" w:hanging="2707"/>
        <w:rPr>
          <w:rStyle w:val="Hypertext"/>
          <w:color w:val="auto"/>
          <w:u w:val="none"/>
        </w:rPr>
      </w:pPr>
      <w:r w:rsidRPr="004608A4">
        <w:rPr>
          <w:rStyle w:val="Hypertext"/>
          <w:color w:val="auto"/>
          <w:u w:val="none"/>
        </w:rPr>
        <w:tab/>
      </w:r>
      <w:r w:rsidRPr="004608A4">
        <w:rPr>
          <w:rStyle w:val="Hypertext"/>
          <w:color w:val="auto"/>
          <w:u w:val="none"/>
        </w:rPr>
        <w:tab/>
      </w:r>
      <w:r w:rsidRPr="004608A4">
        <w:rPr>
          <w:rStyle w:val="Hypertext"/>
          <w:color w:val="auto"/>
          <w:u w:val="none"/>
        </w:rPr>
        <w:tab/>
      </w:r>
      <w:r w:rsidRPr="004608A4">
        <w:rPr>
          <w:rStyle w:val="Hypertext"/>
          <w:color w:val="auto"/>
          <w:u w:val="none"/>
        </w:rPr>
        <w:tab/>
      </w:r>
      <w:r w:rsidR="001100A0" w:rsidRPr="004608A4">
        <w:rPr>
          <w:rStyle w:val="Hypertext"/>
          <w:color w:val="auto"/>
          <w:u w:val="none"/>
        </w:rPr>
        <w:t>17.</w:t>
      </w:r>
      <w:r w:rsidRPr="004608A4">
        <w:rPr>
          <w:rStyle w:val="Hypertext"/>
          <w:color w:val="auto"/>
          <w:u w:val="none"/>
        </w:rPr>
        <w:tab/>
        <w:t>IN 97-67, “Failure to Satisfy Requirements for Significant Manipulations of the Control for Power Reactor Licensing” *</w:t>
      </w:r>
    </w:p>
    <w:p w14:paraId="602232A6" w14:textId="680978F1" w:rsidR="004A1DCA" w:rsidRPr="004608A4" w:rsidRDefault="004A1DCA" w:rsidP="006A448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7" w:hanging="2707"/>
        <w:rPr>
          <w:rStyle w:val="Hypertext"/>
          <w:color w:val="auto"/>
          <w:u w:val="none"/>
        </w:rPr>
      </w:pPr>
      <w:r w:rsidRPr="004608A4">
        <w:rPr>
          <w:rStyle w:val="Hypertext"/>
          <w:color w:val="auto"/>
          <w:u w:val="none"/>
        </w:rPr>
        <w:tab/>
      </w:r>
      <w:r w:rsidRPr="004608A4">
        <w:rPr>
          <w:rStyle w:val="Hypertext"/>
          <w:color w:val="auto"/>
          <w:u w:val="none"/>
        </w:rPr>
        <w:tab/>
      </w:r>
      <w:r w:rsidRPr="004608A4">
        <w:rPr>
          <w:rStyle w:val="Hypertext"/>
          <w:color w:val="auto"/>
          <w:u w:val="none"/>
        </w:rPr>
        <w:tab/>
      </w:r>
      <w:r w:rsidRPr="004608A4">
        <w:rPr>
          <w:rStyle w:val="Hypertext"/>
          <w:color w:val="auto"/>
          <w:u w:val="none"/>
        </w:rPr>
        <w:tab/>
      </w:r>
      <w:r w:rsidR="001100A0" w:rsidRPr="004608A4">
        <w:rPr>
          <w:rStyle w:val="Hypertext"/>
          <w:color w:val="auto"/>
          <w:u w:val="none"/>
        </w:rPr>
        <w:t>18</w:t>
      </w:r>
      <w:r w:rsidRPr="004608A4">
        <w:rPr>
          <w:rStyle w:val="Hypertext"/>
          <w:color w:val="auto"/>
          <w:u w:val="none"/>
        </w:rPr>
        <w:t>.</w:t>
      </w:r>
      <w:r w:rsidRPr="004608A4">
        <w:rPr>
          <w:rStyle w:val="Hypertext"/>
          <w:color w:val="auto"/>
          <w:u w:val="none"/>
        </w:rPr>
        <w:tab/>
        <w:t>IN 98-37, “Eligibility of Operator Licensing Applicants” *</w:t>
      </w:r>
    </w:p>
    <w:p w14:paraId="33C51F90" w14:textId="43B24459" w:rsidR="004A1DCA" w:rsidRPr="004608A4" w:rsidRDefault="004A1DCA" w:rsidP="006A448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7" w:hanging="2707"/>
        <w:rPr>
          <w:rStyle w:val="Hypertext"/>
          <w:color w:val="auto"/>
          <w:u w:val="none"/>
        </w:rPr>
      </w:pPr>
      <w:r w:rsidRPr="004608A4">
        <w:rPr>
          <w:rStyle w:val="Hypertext"/>
          <w:color w:val="auto"/>
          <w:u w:val="none"/>
        </w:rPr>
        <w:tab/>
      </w:r>
      <w:r w:rsidRPr="004608A4">
        <w:rPr>
          <w:rStyle w:val="Hypertext"/>
          <w:color w:val="auto"/>
          <w:u w:val="none"/>
        </w:rPr>
        <w:tab/>
      </w:r>
      <w:r w:rsidRPr="004608A4">
        <w:rPr>
          <w:rStyle w:val="Hypertext"/>
          <w:color w:val="auto"/>
          <w:u w:val="none"/>
        </w:rPr>
        <w:tab/>
      </w:r>
      <w:r w:rsidRPr="004608A4">
        <w:rPr>
          <w:rStyle w:val="Hypertext"/>
          <w:color w:val="auto"/>
          <w:u w:val="none"/>
        </w:rPr>
        <w:tab/>
      </w:r>
      <w:r w:rsidR="001100A0" w:rsidRPr="004608A4">
        <w:rPr>
          <w:rStyle w:val="Hypertext"/>
          <w:color w:val="auto"/>
          <w:u w:val="none"/>
        </w:rPr>
        <w:t>19.</w:t>
      </w:r>
      <w:r w:rsidRPr="004608A4">
        <w:rPr>
          <w:rStyle w:val="Hypertext"/>
          <w:color w:val="auto"/>
          <w:u w:val="none"/>
        </w:rPr>
        <w:tab/>
        <w:t>IN 04-20, “Recent Issues Associated with NRC Medical Requirements for Licensed Operators</w:t>
      </w:r>
      <w:r w:rsidR="004C595E" w:rsidRPr="004608A4">
        <w:rPr>
          <w:rStyle w:val="Hypertext"/>
          <w:color w:val="auto"/>
          <w:u w:val="none"/>
        </w:rPr>
        <w:t>” *</w:t>
      </w:r>
    </w:p>
    <w:p w14:paraId="2ECCF31C" w14:textId="72D98A25" w:rsidR="004C595E" w:rsidRPr="004608A4" w:rsidRDefault="004C595E" w:rsidP="006A448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7" w:hanging="2707"/>
        <w:rPr>
          <w:rStyle w:val="Hypertext"/>
          <w:color w:val="auto"/>
          <w:u w:val="none"/>
        </w:rPr>
      </w:pPr>
      <w:r w:rsidRPr="004608A4">
        <w:rPr>
          <w:rStyle w:val="Hypertext"/>
          <w:color w:val="auto"/>
          <w:u w:val="none"/>
        </w:rPr>
        <w:tab/>
      </w:r>
      <w:r w:rsidRPr="004608A4">
        <w:rPr>
          <w:rStyle w:val="Hypertext"/>
          <w:color w:val="auto"/>
          <w:u w:val="none"/>
        </w:rPr>
        <w:tab/>
      </w:r>
      <w:r w:rsidRPr="004608A4">
        <w:rPr>
          <w:rStyle w:val="Hypertext"/>
          <w:color w:val="auto"/>
          <w:u w:val="none"/>
        </w:rPr>
        <w:tab/>
      </w:r>
      <w:r w:rsidRPr="004608A4">
        <w:rPr>
          <w:rStyle w:val="Hypertext"/>
          <w:color w:val="auto"/>
          <w:u w:val="none"/>
        </w:rPr>
        <w:tab/>
      </w:r>
      <w:r w:rsidR="001100A0" w:rsidRPr="004608A4">
        <w:rPr>
          <w:rStyle w:val="Hypertext"/>
          <w:color w:val="auto"/>
          <w:u w:val="none"/>
        </w:rPr>
        <w:t>20</w:t>
      </w:r>
      <w:r w:rsidRPr="004608A4">
        <w:rPr>
          <w:rStyle w:val="Hypertext"/>
          <w:color w:val="auto"/>
          <w:u w:val="none"/>
        </w:rPr>
        <w:t>.</w:t>
      </w:r>
      <w:r w:rsidRPr="004608A4">
        <w:rPr>
          <w:rStyle w:val="Hypertext"/>
          <w:color w:val="auto"/>
          <w:u w:val="none"/>
        </w:rPr>
        <w:tab/>
        <w:t>IN 09-21, “Incomplete Medical Testing for Licensed Operators” *</w:t>
      </w:r>
    </w:p>
    <w:p w14:paraId="7758753E" w14:textId="44BB9303" w:rsidR="004C595E" w:rsidRPr="004608A4" w:rsidRDefault="004C595E" w:rsidP="006A448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7" w:hanging="2707"/>
        <w:rPr>
          <w:rStyle w:val="Hypertext"/>
          <w:color w:val="auto"/>
          <w:u w:val="none"/>
        </w:rPr>
      </w:pPr>
      <w:r w:rsidRPr="004608A4">
        <w:rPr>
          <w:rStyle w:val="Hypertext"/>
          <w:color w:val="auto"/>
          <w:u w:val="none"/>
        </w:rPr>
        <w:lastRenderedPageBreak/>
        <w:tab/>
      </w:r>
      <w:r w:rsidRPr="004608A4">
        <w:rPr>
          <w:rStyle w:val="Hypertext"/>
          <w:color w:val="auto"/>
          <w:u w:val="none"/>
        </w:rPr>
        <w:tab/>
      </w:r>
      <w:r w:rsidRPr="004608A4">
        <w:rPr>
          <w:rStyle w:val="Hypertext"/>
          <w:color w:val="auto"/>
          <w:u w:val="none"/>
        </w:rPr>
        <w:tab/>
      </w:r>
      <w:r w:rsidR="001100A0" w:rsidRPr="004608A4">
        <w:rPr>
          <w:rStyle w:val="Hypertext"/>
          <w:color w:val="auto"/>
          <w:u w:val="none"/>
        </w:rPr>
        <w:tab/>
        <w:t>21</w:t>
      </w:r>
      <w:r w:rsidRPr="004608A4">
        <w:rPr>
          <w:rStyle w:val="Hypertext"/>
          <w:color w:val="auto"/>
          <w:u w:val="none"/>
        </w:rPr>
        <w:t>.</w:t>
      </w:r>
      <w:r w:rsidRPr="004608A4">
        <w:rPr>
          <w:rStyle w:val="Hypertext"/>
          <w:color w:val="auto"/>
          <w:u w:val="none"/>
        </w:rPr>
        <w:tab/>
        <w:t>IN 12-10, “Recent Issues Associated with Submittal of NRC Form 396</w:t>
      </w:r>
      <w:r w:rsidR="005E7EF6" w:rsidRPr="004608A4">
        <w:rPr>
          <w:rStyle w:val="Hypertext"/>
          <w:color w:val="auto"/>
          <w:u w:val="none"/>
        </w:rPr>
        <w:t>, Certification on Medical Examination by Facility Licensee, for Applicants and Licensed Operators at Non-Power Reactors”</w:t>
      </w:r>
    </w:p>
    <w:p w14:paraId="64909490" w14:textId="36417304" w:rsidR="006A448C" w:rsidRPr="004608A4" w:rsidRDefault="00754F58" w:rsidP="006A448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7" w:hanging="2707"/>
        <w:rPr>
          <w:rStyle w:val="Hypertext"/>
          <w:color w:val="auto"/>
          <w:u w:val="none"/>
        </w:rPr>
      </w:pPr>
      <w:r w:rsidRPr="004608A4">
        <w:rPr>
          <w:rStyle w:val="Hypertext"/>
          <w:color w:val="auto"/>
          <w:u w:val="none"/>
        </w:rPr>
        <w:tab/>
      </w:r>
      <w:r w:rsidRPr="004608A4">
        <w:rPr>
          <w:rStyle w:val="Hypertext"/>
          <w:color w:val="auto"/>
          <w:u w:val="none"/>
        </w:rPr>
        <w:tab/>
      </w:r>
      <w:r w:rsidRPr="004608A4">
        <w:rPr>
          <w:rStyle w:val="Hypertext"/>
          <w:color w:val="auto"/>
          <w:u w:val="none"/>
        </w:rPr>
        <w:tab/>
      </w:r>
      <w:r w:rsidRPr="004608A4">
        <w:rPr>
          <w:rStyle w:val="Hypertext"/>
          <w:color w:val="auto"/>
          <w:u w:val="none"/>
        </w:rPr>
        <w:tab/>
      </w:r>
    </w:p>
    <w:p w14:paraId="07E632F2" w14:textId="23A498E3" w:rsidR="001100A0" w:rsidRPr="004608A4" w:rsidRDefault="001100A0" w:rsidP="006A448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7" w:hanging="2707"/>
      </w:pPr>
      <w:r w:rsidRPr="004608A4">
        <w:rPr>
          <w:rStyle w:val="Hypertext"/>
          <w:color w:val="auto"/>
          <w:u w:val="none"/>
        </w:rPr>
        <w:tab/>
      </w:r>
      <w:r w:rsidRPr="004608A4">
        <w:rPr>
          <w:rStyle w:val="Hypertext"/>
          <w:color w:val="auto"/>
          <w:u w:val="none"/>
        </w:rPr>
        <w:tab/>
      </w:r>
      <w:r w:rsidRPr="004608A4">
        <w:rPr>
          <w:rStyle w:val="Hypertext"/>
          <w:color w:val="auto"/>
          <w:u w:val="none"/>
        </w:rPr>
        <w:tab/>
      </w:r>
      <w:r w:rsidRPr="004608A4">
        <w:rPr>
          <w:rStyle w:val="Hypertext"/>
          <w:color w:val="auto"/>
          <w:u w:val="none"/>
        </w:rPr>
        <w:tab/>
        <w:t>*</w:t>
      </w:r>
      <w:r w:rsidRPr="004608A4">
        <w:rPr>
          <w:rStyle w:val="Hypertext"/>
          <w:color w:val="auto"/>
          <w:u w:val="none"/>
        </w:rPr>
        <w:tab/>
        <w:t>For information only.  Not applicable to RTRs.</w:t>
      </w:r>
    </w:p>
    <w:p w14:paraId="4B488AFF"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9093DDE"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4608A4">
        <w:rPr>
          <w:bCs/>
        </w:rPr>
        <w:t>EVALUATION</w:t>
      </w:r>
    </w:p>
    <w:p w14:paraId="32973056"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4608A4">
        <w:rPr>
          <w:bCs/>
        </w:rPr>
        <w:t>CRITERIA:</w:t>
      </w:r>
      <w:r w:rsidRPr="004608A4">
        <w:tab/>
      </w:r>
      <w:r w:rsidRPr="004608A4">
        <w:tab/>
        <w:t xml:space="preserve">At the completion of this </w:t>
      </w:r>
      <w:proofErr w:type="gramStart"/>
      <w:r w:rsidRPr="004608A4">
        <w:t>activity</w:t>
      </w:r>
      <w:proofErr w:type="gramEnd"/>
      <w:r w:rsidRPr="004608A4">
        <w:t xml:space="preserve"> you should be able to:</w:t>
      </w:r>
    </w:p>
    <w:p w14:paraId="6D26200B"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6AA826CD" w14:textId="3D87D5F6" w:rsidR="001D46C2" w:rsidRPr="004608A4" w:rsidRDefault="001D46C2" w:rsidP="00757BC7">
      <w:pPr>
        <w:pStyle w:val="Level4"/>
        <w:widowControl/>
        <w:numPr>
          <w:ilvl w:val="3"/>
          <w:numId w:val="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4608A4">
        <w:t>Discuss the regulatory requirements for operator license eligibility, including medical fitness, waivers and exemptions, license application process, and facility licensing basis documents.</w:t>
      </w:r>
    </w:p>
    <w:p w14:paraId="4FE57A63"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066A04BA" w14:textId="424BFCC6" w:rsidR="0002239C" w:rsidRPr="004608A4" w:rsidRDefault="001D46C2" w:rsidP="00757BC7">
      <w:pPr>
        <w:pStyle w:val="Level4"/>
        <w:widowControl/>
        <w:numPr>
          <w:ilvl w:val="3"/>
          <w:numId w:val="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4608A4">
        <w:t>Discuss the background documents (ANSI, RG</w:t>
      </w:r>
      <w:r w:rsidR="000B2C19" w:rsidRPr="004608A4">
        <w:t>, etc.</w:t>
      </w:r>
      <w:r w:rsidRPr="004608A4">
        <w:t>) that provide guidance regarding licensed operator experience and training.</w:t>
      </w:r>
    </w:p>
    <w:p w14:paraId="3C2EB3DC" w14:textId="77777777" w:rsidR="003A372E" w:rsidRPr="004608A4" w:rsidRDefault="003A372E" w:rsidP="003A372E">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pPr>
    </w:p>
    <w:p w14:paraId="3C702DA3" w14:textId="77777777" w:rsidR="001D46C2" w:rsidRPr="004608A4" w:rsidRDefault="001D46C2" w:rsidP="00757BC7">
      <w:pPr>
        <w:pStyle w:val="Level4"/>
        <w:widowControl/>
        <w:numPr>
          <w:ilvl w:val="3"/>
          <w:numId w:val="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4608A4">
        <w:t>Discuss the background documents (ANSI</w:t>
      </w:r>
      <w:r w:rsidR="001D327A" w:rsidRPr="004608A4">
        <w:t>,</w:t>
      </w:r>
      <w:r w:rsidRPr="004608A4">
        <w:t xml:space="preserve"> RG</w:t>
      </w:r>
      <w:r w:rsidR="001D327A" w:rsidRPr="004608A4">
        <w:t>, etc.</w:t>
      </w:r>
      <w:r w:rsidRPr="004608A4">
        <w:t>) that provide guidance regarding licensed operator medical qualifications.</w:t>
      </w:r>
    </w:p>
    <w:p w14:paraId="3693A3BA"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00AB1855" w14:textId="1DDB88D6" w:rsidR="001D46C2" w:rsidRPr="004608A4"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pPr>
      <w:r w:rsidRPr="004608A4">
        <w:rPr>
          <w:bCs/>
        </w:rPr>
        <w:t>TASKS:</w:t>
      </w:r>
      <w:r w:rsidRPr="004608A4">
        <w:tab/>
      </w:r>
      <w:r w:rsidR="00A40468" w:rsidRPr="004608A4">
        <w:tab/>
      </w:r>
      <w:r w:rsidRPr="004608A4">
        <w:tab/>
        <w:t>1.</w:t>
      </w:r>
      <w:r w:rsidRPr="004608A4">
        <w:tab/>
        <w:t xml:space="preserve">Review </w:t>
      </w:r>
      <w:r w:rsidR="00135B88" w:rsidRPr="004608A4">
        <w:t>10 CFR</w:t>
      </w:r>
      <w:r w:rsidRPr="004608A4">
        <w:t xml:space="preserve"> Part 55, which cover</w:t>
      </w:r>
      <w:r w:rsidR="005A6E3C" w:rsidRPr="004608A4">
        <w:t>s</w:t>
      </w:r>
      <w:r w:rsidRPr="004608A4">
        <w:t xml:space="preserve"> the regulatory requirements for operator license eligibility, including medical fitness, exemptions, and the license application process.  </w:t>
      </w:r>
      <w:r w:rsidR="005A6E3C" w:rsidRPr="004608A4">
        <w:t>Also r</w:t>
      </w:r>
      <w:r w:rsidRPr="004608A4">
        <w:t xml:space="preserve">eview </w:t>
      </w:r>
      <w:r w:rsidR="00136AFE" w:rsidRPr="004608A4">
        <w:t>10 CFR</w:t>
      </w:r>
      <w:r w:rsidRPr="004608A4">
        <w:t xml:space="preserve"> 55.47</w:t>
      </w:r>
      <w:r w:rsidR="005A6E3C" w:rsidRPr="004608A4">
        <w:t>, “Waiver of examination and test requirements,”</w:t>
      </w:r>
      <w:r w:rsidRPr="004608A4">
        <w:t xml:space="preserve"> regarding examination waivers.</w:t>
      </w:r>
    </w:p>
    <w:p w14:paraId="3ED11AF1"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770373E1" w14:textId="62523A98" w:rsidR="001D46C2" w:rsidRPr="004608A4" w:rsidRDefault="001D46C2" w:rsidP="00757BC7">
      <w:pPr>
        <w:pStyle w:val="Level1"/>
        <w:widowControl/>
        <w:numPr>
          <w:ilvl w:val="0"/>
          <w:numId w:val="1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4608A4">
        <w:t>Review IN</w:t>
      </w:r>
      <w:r w:rsidR="00422ADC" w:rsidRPr="004608A4">
        <w:t xml:space="preserve"> </w:t>
      </w:r>
      <w:r w:rsidRPr="004608A4">
        <w:t>97-67</w:t>
      </w:r>
      <w:r w:rsidR="00422ADC" w:rsidRPr="004608A4">
        <w:t>,</w:t>
      </w:r>
      <w:r w:rsidRPr="004608A4">
        <w:t xml:space="preserve"> </w:t>
      </w:r>
      <w:r w:rsidR="00422ADC" w:rsidRPr="004608A4">
        <w:t>IN</w:t>
      </w:r>
      <w:r w:rsidRPr="004608A4">
        <w:t xml:space="preserve"> 98-37</w:t>
      </w:r>
      <w:r w:rsidR="00422ADC" w:rsidRPr="004608A4">
        <w:t>,</w:t>
      </w:r>
      <w:r w:rsidRPr="004608A4">
        <w:t xml:space="preserve"> and RIS 2001-01.  Obtain a copy of and review </w:t>
      </w:r>
      <w:r w:rsidR="00D766BE" w:rsidRPr="004608A4">
        <w:t>the background documents (</w:t>
      </w:r>
      <w:proofErr w:type="gramStart"/>
      <w:r w:rsidR="00D766BE" w:rsidRPr="004608A4">
        <w:t>e.g.</w:t>
      </w:r>
      <w:proofErr w:type="gramEnd"/>
      <w:r w:rsidR="00D766BE" w:rsidRPr="004608A4">
        <w:t xml:space="preserve"> </w:t>
      </w:r>
      <w:r w:rsidR="00422ADC" w:rsidRPr="004608A4">
        <w:t>ANSI/ANS 15.4</w:t>
      </w:r>
      <w:r w:rsidR="00D766BE" w:rsidRPr="004608A4">
        <w:t>)</w:t>
      </w:r>
      <w:r w:rsidR="00422ADC" w:rsidRPr="004608A4">
        <w:t xml:space="preserve"> </w:t>
      </w:r>
      <w:r w:rsidRPr="004608A4">
        <w:t>that provide guidance regarding licensed operator experience and training.  Familiarize yourself with the guidelines for other staff positions, focus</w:t>
      </w:r>
      <w:r w:rsidR="00A0404D" w:rsidRPr="004608A4">
        <w:t>ing</w:t>
      </w:r>
      <w:r w:rsidRPr="004608A4">
        <w:t xml:space="preserve"> primarily on licensed operators and senior operators.</w:t>
      </w:r>
      <w:r w:rsidR="00CE4F30" w:rsidRPr="004608A4">
        <w:t xml:space="preserve">  Be familiar with the various </w:t>
      </w:r>
      <w:r w:rsidR="00D766BE" w:rsidRPr="004608A4">
        <w:t xml:space="preserve">revisions </w:t>
      </w:r>
      <w:r w:rsidRPr="004608A4">
        <w:t xml:space="preserve">of </w:t>
      </w:r>
      <w:r w:rsidR="00FE5F4E" w:rsidRPr="004608A4">
        <w:t xml:space="preserve">ANSI/ANS 15.4, as different facilities may </w:t>
      </w:r>
      <w:r w:rsidR="00D766BE" w:rsidRPr="004608A4">
        <w:t>be committed to</w:t>
      </w:r>
      <w:r w:rsidR="00AC6BC9" w:rsidRPr="004608A4">
        <w:t xml:space="preserve"> earlier</w:t>
      </w:r>
      <w:r w:rsidR="00D766BE" w:rsidRPr="004608A4">
        <w:t xml:space="preserve"> revisions</w:t>
      </w:r>
      <w:r w:rsidRPr="004608A4">
        <w:t>.</w:t>
      </w:r>
    </w:p>
    <w:p w14:paraId="5A816C5B"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pPr>
    </w:p>
    <w:p w14:paraId="3226D55F" w14:textId="2BC7C781" w:rsidR="001D46C2" w:rsidRPr="004608A4"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4608A4">
        <w:t>3.</w:t>
      </w:r>
      <w:r w:rsidRPr="004608A4">
        <w:tab/>
      </w:r>
      <w:r w:rsidR="00784E2E" w:rsidRPr="004608A4">
        <w:t>R</w:t>
      </w:r>
      <w:r w:rsidRPr="004608A4">
        <w:t>eview the background documents (</w:t>
      </w:r>
      <w:proofErr w:type="gramStart"/>
      <w:r w:rsidR="00CC421C" w:rsidRPr="004608A4">
        <w:t>e.g.</w:t>
      </w:r>
      <w:proofErr w:type="gramEnd"/>
      <w:r w:rsidR="00CC421C" w:rsidRPr="004608A4">
        <w:t xml:space="preserve"> ANSI/ANS 15.4) </w:t>
      </w:r>
      <w:r w:rsidRPr="004608A4">
        <w:t xml:space="preserve">that provide guidance regarding licensed operator medical qualifications.  </w:t>
      </w:r>
      <w:r w:rsidR="00AC6BC9" w:rsidRPr="004608A4">
        <w:t>Be familiar with the various revisions of ANSI/ANS 15.4, as different facilities may be committed to earlier revisions.</w:t>
      </w:r>
    </w:p>
    <w:p w14:paraId="7042383F"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774B1A3" w14:textId="611AFDCE"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4608A4">
        <w:rPr>
          <w:bCs/>
        </w:rPr>
        <w:t>DOCUMENTATION:</w:t>
      </w:r>
      <w:r w:rsidRPr="004608A4">
        <w:t xml:space="preserve"> </w:t>
      </w:r>
      <w:r w:rsidR="0018140B" w:rsidRPr="004608A4">
        <w:t xml:space="preserve"> </w:t>
      </w:r>
      <w:r w:rsidR="0054504F" w:rsidRPr="004608A4">
        <w:t>RTR</w:t>
      </w:r>
      <w:r w:rsidRPr="004608A4">
        <w:t>OL Examiner Signature and Certification Card Item ISA</w:t>
      </w:r>
      <w:r w:rsidR="003A3B3B" w:rsidRPr="004608A4">
        <w:t>-RTROLE-</w:t>
      </w:r>
      <w:r w:rsidRPr="004608A4">
        <w:t>3</w:t>
      </w:r>
    </w:p>
    <w:p w14:paraId="12CF91A9" w14:textId="77777777" w:rsidR="00757BC7" w:rsidRPr="004608A4" w:rsidRDefault="00757BC7"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ectPr w:rsidR="00757BC7" w:rsidRPr="004608A4" w:rsidSect="00B752DD">
          <w:pgSz w:w="12240" w:h="15840" w:code="1"/>
          <w:pgMar w:top="1440" w:right="1440" w:bottom="1440" w:left="1440" w:header="720" w:footer="720" w:gutter="0"/>
          <w:cols w:space="720"/>
          <w:noEndnote/>
          <w:docGrid w:linePitch="326"/>
        </w:sectPr>
      </w:pPr>
    </w:p>
    <w:p w14:paraId="4342670E" w14:textId="5166034F" w:rsidR="006C65CC" w:rsidRPr="004608A4" w:rsidRDefault="006C65CC" w:rsidP="006C65C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center"/>
      </w:pPr>
      <w:r w:rsidRPr="004608A4">
        <w:lastRenderedPageBreak/>
        <w:t>RTROL Examiner Individual Study Activity</w:t>
      </w:r>
    </w:p>
    <w:p w14:paraId="65784FB0" w14:textId="77777777" w:rsidR="006C65CC" w:rsidRPr="004608A4" w:rsidRDefault="006C65CC" w:rsidP="006C65C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395F757" w14:textId="1C462B81" w:rsidR="006C65CC" w:rsidRPr="004608A4" w:rsidRDefault="006C65CC" w:rsidP="006C65C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4608A4">
        <w:rPr>
          <w:bCs/>
        </w:rPr>
        <w:t>TOPIC:</w:t>
      </w:r>
      <w:r w:rsidRPr="004608A4">
        <w:tab/>
      </w:r>
      <w:r w:rsidRPr="004608A4">
        <w:tab/>
      </w:r>
      <w:r w:rsidRPr="004608A4">
        <w:tab/>
        <w:t>(ISA</w:t>
      </w:r>
      <w:r w:rsidR="003A3B3B" w:rsidRPr="004608A4">
        <w:t>-RTROLE-</w:t>
      </w:r>
      <w:r w:rsidRPr="004608A4">
        <w:t>4) Technical Specifications</w:t>
      </w:r>
      <w:r w:rsidRPr="004608A4">
        <w:fldChar w:fldCharType="begin"/>
      </w:r>
      <w:r w:rsidRPr="004608A4">
        <w:instrText>tc \l2 "</w:instrText>
      </w:r>
      <w:bookmarkStart w:id="15" w:name="_Toc295973636"/>
      <w:bookmarkStart w:id="16" w:name="_Toc45637038"/>
      <w:r w:rsidRPr="004608A4">
        <w:instrText>(ISA-</w:instrText>
      </w:r>
      <w:r w:rsidR="005C1EDA" w:rsidRPr="004608A4">
        <w:instrText>RTR</w:instrText>
      </w:r>
      <w:r w:rsidRPr="004608A4">
        <w:instrText>OLE</w:instrText>
      </w:r>
      <w:r w:rsidR="005C1EDA" w:rsidRPr="004608A4">
        <w:instrText>-4</w:instrText>
      </w:r>
      <w:r w:rsidRPr="004608A4">
        <w:instrText>) Technical Specifications</w:instrText>
      </w:r>
      <w:bookmarkEnd w:id="15"/>
      <w:bookmarkEnd w:id="16"/>
      <w:r w:rsidRPr="004608A4">
        <w:fldChar w:fldCharType="end"/>
      </w:r>
    </w:p>
    <w:p w14:paraId="3B3EADBB" w14:textId="77777777" w:rsidR="006C65CC" w:rsidRPr="004608A4" w:rsidRDefault="006C65CC" w:rsidP="006C65C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7AF54D43" w14:textId="5FDFE97F" w:rsidR="006C65CC" w:rsidRPr="004608A4" w:rsidRDefault="006C65CC" w:rsidP="007771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4608A4">
        <w:rPr>
          <w:bCs/>
        </w:rPr>
        <w:t>PURPOSE:</w:t>
      </w:r>
      <w:r w:rsidRPr="004608A4">
        <w:tab/>
      </w:r>
      <w:r w:rsidRPr="004608A4">
        <w:tab/>
        <w:t>The NRC requires that licensees operate their facilities in compliance with Technical Specifications (TS) approved by the NRC.  The TS provide the limits for facility operation that the licensee must comply with or receive NRC approval to deviate from the requirements.  For this reason, it is mandatory that all examiners gain a detailed knowledge of the content of the TS.</w:t>
      </w:r>
      <w:r w:rsidR="0077716D" w:rsidRPr="004608A4">
        <w:t xml:space="preserve">  </w:t>
      </w:r>
      <w:r w:rsidRPr="004608A4">
        <w:t>This activity will provide you with detailed knowledge of the contents of the TS, where a requirement exists for any specific topic, and how to apply the TS requirements.</w:t>
      </w:r>
    </w:p>
    <w:p w14:paraId="2FA206EA" w14:textId="77777777" w:rsidR="006C65CC" w:rsidRPr="004608A4" w:rsidRDefault="006C65CC" w:rsidP="006C65C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75F01758" w14:textId="77777777" w:rsidR="006C65CC" w:rsidRPr="004608A4" w:rsidRDefault="006C65CC" w:rsidP="006C65C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4608A4">
        <w:rPr>
          <w:bCs/>
        </w:rPr>
        <w:t xml:space="preserve">COMPETENCY </w:t>
      </w:r>
    </w:p>
    <w:p w14:paraId="5B16FE97" w14:textId="15A33EE8" w:rsidR="006C65CC" w:rsidRPr="004608A4" w:rsidRDefault="006C65CC" w:rsidP="007771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4608A4">
        <w:rPr>
          <w:bCs/>
        </w:rPr>
        <w:t>AREA:</w:t>
      </w:r>
      <w:r w:rsidRPr="004608A4">
        <w:rPr>
          <w:bCs/>
        </w:rPr>
        <w:tab/>
      </w:r>
      <w:r w:rsidRPr="004608A4">
        <w:rPr>
          <w:bCs/>
        </w:rPr>
        <w:tab/>
      </w:r>
      <w:r w:rsidRPr="004608A4">
        <w:rPr>
          <w:bCs/>
        </w:rPr>
        <w:tab/>
      </w:r>
      <w:r w:rsidRPr="004608A4">
        <w:t>REGULATORY FRAMEWORK</w:t>
      </w:r>
      <w:r w:rsidR="00D044F1" w:rsidRPr="004608A4">
        <w:t xml:space="preserve">, </w:t>
      </w:r>
      <w:r w:rsidR="00E47DF0" w:rsidRPr="004608A4">
        <w:t>TECHNICAL AREA EXPERTISE</w:t>
      </w:r>
    </w:p>
    <w:p w14:paraId="1C31BB87" w14:textId="77777777" w:rsidR="006C65CC" w:rsidRPr="004608A4" w:rsidRDefault="006C65CC" w:rsidP="006C65C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AF3E743" w14:textId="77777777" w:rsidR="006C65CC" w:rsidRPr="004608A4" w:rsidRDefault="006C65CC" w:rsidP="006C65C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4608A4">
        <w:rPr>
          <w:bCs/>
        </w:rPr>
        <w:t xml:space="preserve">LEVEL </w:t>
      </w:r>
    </w:p>
    <w:p w14:paraId="39FBB82D" w14:textId="50DBD115" w:rsidR="006C65CC" w:rsidRPr="004608A4" w:rsidRDefault="006C65CC" w:rsidP="006C65C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i/>
          <w:iCs/>
        </w:rPr>
      </w:pPr>
      <w:r w:rsidRPr="004608A4">
        <w:rPr>
          <w:bCs/>
        </w:rPr>
        <w:t>OF EFFORT:</w:t>
      </w:r>
      <w:r w:rsidRPr="004608A4">
        <w:tab/>
      </w:r>
      <w:r w:rsidRPr="004608A4">
        <w:tab/>
        <w:t>2</w:t>
      </w:r>
      <w:r w:rsidR="0077716D" w:rsidRPr="004608A4">
        <w:t>4</w:t>
      </w:r>
      <w:r w:rsidRPr="004608A4">
        <w:t xml:space="preserve"> </w:t>
      </w:r>
      <w:r w:rsidR="00BC71A2" w:rsidRPr="004608A4">
        <w:t>h</w:t>
      </w:r>
      <w:r w:rsidRPr="004608A4">
        <w:t>ours</w:t>
      </w:r>
    </w:p>
    <w:p w14:paraId="08D57117" w14:textId="77777777" w:rsidR="006C65CC" w:rsidRPr="004608A4" w:rsidRDefault="006C65CC" w:rsidP="006C65C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i/>
          <w:iCs/>
        </w:rPr>
      </w:pPr>
    </w:p>
    <w:p w14:paraId="7F60318E" w14:textId="3990A55D" w:rsidR="006C65CC" w:rsidRPr="004608A4" w:rsidRDefault="006C65CC" w:rsidP="00240927">
      <w:pPr>
        <w:widowControl/>
        <w:tabs>
          <w:tab w:val="left" w:pos="2070"/>
          <w:tab w:val="left" w:pos="2700"/>
        </w:tabs>
      </w:pPr>
      <w:r w:rsidRPr="004608A4">
        <w:rPr>
          <w:bCs/>
        </w:rPr>
        <w:t>REFERENCES:</w:t>
      </w:r>
      <w:r w:rsidRPr="004608A4">
        <w:rPr>
          <w:bCs/>
        </w:rPr>
        <w:tab/>
      </w:r>
      <w:r w:rsidRPr="004608A4">
        <w:t>1.</w:t>
      </w:r>
      <w:r w:rsidR="00240927" w:rsidRPr="004608A4">
        <w:tab/>
      </w:r>
      <w:r w:rsidRPr="004608A4">
        <w:t xml:space="preserve">TSs for a facility designated by </w:t>
      </w:r>
      <w:r w:rsidR="007C5403" w:rsidRPr="004608A4">
        <w:t>RTROL BC</w:t>
      </w:r>
    </w:p>
    <w:p w14:paraId="45074EFD" w14:textId="4749F085" w:rsidR="006C65CC" w:rsidRPr="004608A4" w:rsidRDefault="006C65CC" w:rsidP="006C65CC">
      <w:pPr>
        <w:pStyle w:val="Level1"/>
        <w:widowControl/>
        <w:numPr>
          <w:ilvl w:val="0"/>
          <w:numId w:val="6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22"/>
          <w:tab w:val="left" w:pos="8726"/>
        </w:tabs>
      </w:pPr>
      <w:r w:rsidRPr="004608A4">
        <w:t>10 CFR 50.36, “Technical Specifications”</w:t>
      </w:r>
    </w:p>
    <w:p w14:paraId="3EB08194" w14:textId="77777777" w:rsidR="009F3C1E" w:rsidRPr="004608A4" w:rsidRDefault="009F3C1E" w:rsidP="009F3C1E">
      <w:pPr>
        <w:pStyle w:val="Level1"/>
        <w:widowControl/>
        <w:numPr>
          <w:ilvl w:val="0"/>
          <w:numId w:val="6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22"/>
          <w:tab w:val="left" w:pos="8726"/>
        </w:tabs>
      </w:pPr>
      <w:r w:rsidRPr="004608A4">
        <w:t>NUREG-1537, “Guidelines for Preparing and Reviewing Applications for the Licensing of Non-Power Reactors”</w:t>
      </w:r>
    </w:p>
    <w:p w14:paraId="7A9CF528" w14:textId="7804A76E" w:rsidR="001D5850" w:rsidRPr="004608A4" w:rsidRDefault="009F3C1E" w:rsidP="009F3C1E">
      <w:pPr>
        <w:pStyle w:val="Level1"/>
        <w:widowControl/>
        <w:numPr>
          <w:ilvl w:val="0"/>
          <w:numId w:val="6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22"/>
          <w:tab w:val="left" w:pos="8726"/>
        </w:tabs>
      </w:pPr>
      <w:r w:rsidRPr="004608A4">
        <w:t>ANSI/ANS 15.1, “Development of Technical Specifications for Research Reactors”</w:t>
      </w:r>
    </w:p>
    <w:p w14:paraId="3839D138" w14:textId="73904B96" w:rsidR="006C65CC" w:rsidRPr="004608A4" w:rsidRDefault="006C65CC" w:rsidP="001D5850">
      <w:pPr>
        <w:pStyle w:val="Level1"/>
        <w:widowControl/>
        <w:numPr>
          <w:ilvl w:val="0"/>
          <w:numId w:val="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22"/>
          <w:tab w:val="left" w:pos="8726"/>
        </w:tabs>
      </w:pPr>
    </w:p>
    <w:p w14:paraId="312BDC9E" w14:textId="77777777" w:rsidR="006C65CC" w:rsidRPr="004608A4" w:rsidRDefault="006C65CC" w:rsidP="006C65C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4608A4">
        <w:rPr>
          <w:bCs/>
        </w:rPr>
        <w:t>EVALUATION</w:t>
      </w:r>
    </w:p>
    <w:p w14:paraId="7ABB5A5C" w14:textId="77777777" w:rsidR="006C65CC" w:rsidRPr="004608A4" w:rsidRDefault="006C65CC" w:rsidP="006C65C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pPr>
      <w:r w:rsidRPr="004608A4">
        <w:rPr>
          <w:bCs/>
        </w:rPr>
        <w:t>CRITERIA</w:t>
      </w:r>
      <w:r w:rsidRPr="004608A4">
        <w:t>:</w:t>
      </w:r>
      <w:r w:rsidRPr="004608A4">
        <w:tab/>
      </w:r>
      <w:r w:rsidRPr="004608A4">
        <w:tab/>
        <w:t>At the completion of this activity, you should be able to:</w:t>
      </w:r>
    </w:p>
    <w:p w14:paraId="008667C6" w14:textId="77777777" w:rsidR="006C65CC" w:rsidRPr="004608A4" w:rsidRDefault="006C65CC" w:rsidP="006C65C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8F1F567" w14:textId="50925965" w:rsidR="00CC6EC3" w:rsidRPr="004608A4" w:rsidRDefault="006C65CC" w:rsidP="00CC6E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pPr>
      <w:r w:rsidRPr="004608A4">
        <w:t xml:space="preserve">1. </w:t>
      </w:r>
      <w:r w:rsidRPr="004608A4">
        <w:tab/>
        <w:t xml:space="preserve">For the facility TS, as designated by </w:t>
      </w:r>
      <w:r w:rsidR="007C5403" w:rsidRPr="004608A4">
        <w:t>RTROL BC</w:t>
      </w:r>
      <w:r w:rsidRPr="004608A4">
        <w:t>, be able to identify each TS section, discuss the general content of the requirements contained in each section, and the basis for issuing the requirements.</w:t>
      </w:r>
    </w:p>
    <w:p w14:paraId="3F47BD38" w14:textId="2A7A1210" w:rsidR="006C65CC" w:rsidRPr="004608A4" w:rsidRDefault="006C65CC" w:rsidP="00CC6E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pPr>
    </w:p>
    <w:p w14:paraId="3E32E037" w14:textId="77777777" w:rsidR="006C65CC" w:rsidRPr="004608A4" w:rsidRDefault="006C65CC" w:rsidP="006C65CC">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4608A4">
        <w:t>2.</w:t>
      </w:r>
      <w:r w:rsidRPr="004608A4">
        <w:tab/>
        <w:t>Discuss the following with respect to the operating license:  legal basis, purpose, license conditions, and how the license can be changed.</w:t>
      </w:r>
    </w:p>
    <w:p w14:paraId="40D07F3D" w14:textId="77777777" w:rsidR="006C65CC" w:rsidRPr="004608A4" w:rsidRDefault="006C65CC" w:rsidP="006C65C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pPr>
    </w:p>
    <w:p w14:paraId="19AE1829" w14:textId="77777777" w:rsidR="006C65CC" w:rsidRPr="004608A4" w:rsidRDefault="006C65CC" w:rsidP="006C65CC">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pPr>
      <w:r w:rsidRPr="004608A4">
        <w:t>3.</w:t>
      </w:r>
      <w:r w:rsidRPr="004608A4">
        <w:tab/>
        <w:t xml:space="preserve">Discuss the definition of the terms found in the TS. </w:t>
      </w:r>
    </w:p>
    <w:p w14:paraId="46E19DEF" w14:textId="77777777" w:rsidR="006C65CC" w:rsidRPr="004608A4" w:rsidRDefault="006C65CC" w:rsidP="006C65C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pPr>
    </w:p>
    <w:p w14:paraId="5874A6C6" w14:textId="10A98A0E" w:rsidR="006C65CC" w:rsidRPr="004608A4" w:rsidRDefault="006C65CC" w:rsidP="006C65CC">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4608A4">
        <w:t>4.</w:t>
      </w:r>
      <w:r w:rsidRPr="004608A4">
        <w:tab/>
        <w:t>Discuss the safety limits and limiting safety system settings listed and the significance of these limits.</w:t>
      </w:r>
    </w:p>
    <w:p w14:paraId="0E2EE8AD" w14:textId="77777777" w:rsidR="006C65CC" w:rsidRPr="004608A4" w:rsidRDefault="006C65CC" w:rsidP="006C65CC">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p>
    <w:p w14:paraId="38A0FA28" w14:textId="77777777" w:rsidR="006C65CC" w:rsidRPr="004608A4" w:rsidRDefault="006C65CC" w:rsidP="006C65CC">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4608A4">
        <w:t>5.</w:t>
      </w:r>
      <w:r w:rsidRPr="004608A4">
        <w:tab/>
        <w:t>Discuss the requirements for limiting conditions for operation (LCO) and surveillance testing, and what actions are required if the requirements are not met.</w:t>
      </w:r>
    </w:p>
    <w:p w14:paraId="12A9AB0C" w14:textId="77777777" w:rsidR="006C65CC" w:rsidRPr="004608A4" w:rsidRDefault="006C65CC" w:rsidP="006C65C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213AF06" w14:textId="77777777" w:rsidR="006C65CC" w:rsidRPr="004608A4" w:rsidRDefault="006C65CC" w:rsidP="006C65CC">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4608A4">
        <w:t xml:space="preserve">6.  </w:t>
      </w:r>
      <w:r w:rsidRPr="004608A4">
        <w:tab/>
        <w:t xml:space="preserve">Discuss the different sections of LCOs and the reason for the basis section provided with each LCO section.  </w:t>
      </w:r>
    </w:p>
    <w:p w14:paraId="182E2D7B" w14:textId="77777777" w:rsidR="006C65CC" w:rsidRPr="004608A4" w:rsidRDefault="006C65CC" w:rsidP="006C65C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E939948" w14:textId="77777777" w:rsidR="006C65CC" w:rsidRPr="004608A4" w:rsidRDefault="006C65CC" w:rsidP="006C65CC">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4608A4">
        <w:lastRenderedPageBreak/>
        <w:t>7.</w:t>
      </w:r>
      <w:r w:rsidRPr="004608A4">
        <w:tab/>
        <w:t>Discuss the Design Features section of the TS and the types of information located in this section.</w:t>
      </w:r>
    </w:p>
    <w:p w14:paraId="3F6C3194" w14:textId="77777777" w:rsidR="006C65CC" w:rsidRPr="004608A4" w:rsidRDefault="006C65CC" w:rsidP="006C65C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4B6CD1D" w14:textId="77777777" w:rsidR="006C65CC" w:rsidRPr="004608A4" w:rsidRDefault="006C65CC" w:rsidP="006C65CC">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4608A4">
        <w:t>8.</w:t>
      </w:r>
      <w:r w:rsidRPr="004608A4">
        <w:tab/>
        <w:t>Discuss the Administrative Controls section of the TS and the types of information located in this section.</w:t>
      </w:r>
    </w:p>
    <w:p w14:paraId="42D7ABF0" w14:textId="77777777" w:rsidR="006C65CC" w:rsidRPr="004608A4" w:rsidRDefault="006C65CC" w:rsidP="006C65C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66EBE6D0" w14:textId="71F9395B" w:rsidR="006C65CC" w:rsidRPr="004608A4" w:rsidRDefault="006C65CC" w:rsidP="006C65CC">
      <w:pPr>
        <w:widowControl/>
        <w:tabs>
          <w:tab w:val="left" w:pos="274"/>
          <w:tab w:val="left" w:pos="806"/>
          <w:tab w:val="left" w:pos="1440"/>
          <w:tab w:val="left" w:pos="2070"/>
          <w:tab w:val="left" w:pos="2700"/>
          <w:tab w:val="left" w:pos="3240"/>
          <w:tab w:val="left" w:pos="3874"/>
          <w:tab w:val="left" w:pos="4507"/>
          <w:tab w:val="left" w:pos="5040"/>
          <w:tab w:val="left" w:pos="5674"/>
          <w:tab w:val="left" w:pos="6307"/>
          <w:tab w:val="left" w:pos="7474"/>
          <w:tab w:val="left" w:pos="8122"/>
          <w:tab w:val="left" w:pos="8726"/>
        </w:tabs>
        <w:ind w:left="2700" w:hanging="2700"/>
      </w:pPr>
      <w:r w:rsidRPr="004608A4">
        <w:rPr>
          <w:bCs/>
        </w:rPr>
        <w:t xml:space="preserve">TASKS: </w:t>
      </w:r>
      <w:r w:rsidRPr="004608A4">
        <w:tab/>
      </w:r>
      <w:r w:rsidRPr="004608A4">
        <w:tab/>
        <w:t>1.</w:t>
      </w:r>
      <w:r w:rsidRPr="004608A4">
        <w:tab/>
        <w:t>Locate a copy of the TS for the facility designated by</w:t>
      </w:r>
      <w:r w:rsidR="008875F5" w:rsidRPr="004608A4">
        <w:t xml:space="preserve"> RTROL BC</w:t>
      </w:r>
      <w:r w:rsidRPr="004608A4">
        <w:t>.</w:t>
      </w:r>
    </w:p>
    <w:p w14:paraId="03029521" w14:textId="77777777" w:rsidR="006C65CC" w:rsidRPr="004608A4" w:rsidRDefault="006C65CC" w:rsidP="006C65C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51FC51E" w14:textId="77777777" w:rsidR="006C65CC" w:rsidRPr="004608A4" w:rsidRDefault="006C65CC" w:rsidP="006C65CC">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4608A4">
        <w:t>2.</w:t>
      </w:r>
      <w:r w:rsidRPr="004608A4">
        <w:tab/>
        <w:t xml:space="preserve">Review the various sections of the TS, as listed in the Evaluation Criteria section. </w:t>
      </w:r>
    </w:p>
    <w:p w14:paraId="7ED9D73B" w14:textId="77777777" w:rsidR="006C65CC" w:rsidRPr="004608A4" w:rsidRDefault="006C65CC" w:rsidP="006C65C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540"/>
      </w:pPr>
    </w:p>
    <w:p w14:paraId="502DDF22" w14:textId="142A4258" w:rsidR="006C65CC" w:rsidRPr="004608A4" w:rsidRDefault="006C65CC" w:rsidP="00041B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4608A4">
        <w:rPr>
          <w:bCs/>
        </w:rPr>
        <w:t>DOCUMENTATION</w:t>
      </w:r>
      <w:r w:rsidRPr="004608A4">
        <w:t>:</w:t>
      </w:r>
      <w:r w:rsidRPr="004608A4">
        <w:tab/>
      </w:r>
      <w:r w:rsidR="00041BF2" w:rsidRPr="004608A4">
        <w:t>RTR</w:t>
      </w:r>
      <w:r w:rsidRPr="004608A4">
        <w:t>OL Examiner Signature</w:t>
      </w:r>
      <w:r w:rsidR="00041BF2" w:rsidRPr="004608A4">
        <w:t xml:space="preserve"> and Certification</w:t>
      </w:r>
      <w:r w:rsidRPr="004608A4">
        <w:t xml:space="preserve"> Card Item ISA</w:t>
      </w:r>
      <w:r w:rsidR="003A3B3B" w:rsidRPr="004608A4">
        <w:t>-RTROLE-</w:t>
      </w:r>
      <w:r w:rsidR="00041BF2" w:rsidRPr="004608A4">
        <w:t>4</w:t>
      </w:r>
    </w:p>
    <w:p w14:paraId="4BD05A1F" w14:textId="77777777" w:rsidR="006C65CC" w:rsidRPr="004608A4" w:rsidRDefault="006C65CC" w:rsidP="006C65C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273361F2" w14:textId="77777777" w:rsidR="00041BF2" w:rsidRPr="004608A4" w:rsidRDefault="00041BF2">
      <w:pPr>
        <w:widowControl/>
        <w:autoSpaceDE/>
        <w:autoSpaceDN/>
        <w:adjustRightInd/>
      </w:pPr>
      <w:r w:rsidRPr="004608A4">
        <w:br w:type="page"/>
      </w:r>
    </w:p>
    <w:p w14:paraId="4013B2E6" w14:textId="43A03904" w:rsidR="001D46C2" w:rsidRPr="004608A4" w:rsidRDefault="00AE7625"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pPr>
      <w:r w:rsidRPr="004608A4">
        <w:lastRenderedPageBreak/>
        <w:t>RTR</w:t>
      </w:r>
      <w:r w:rsidR="001D46C2" w:rsidRPr="004608A4">
        <w:t>OL Examiner Individual Study Activity</w:t>
      </w:r>
    </w:p>
    <w:p w14:paraId="4EC2E55D" w14:textId="77777777" w:rsidR="001D46C2" w:rsidRPr="004608A4" w:rsidRDefault="001D46C2" w:rsidP="001D46C2">
      <w:pPr>
        <w:widowControl/>
        <w:jc w:val="both"/>
      </w:pPr>
    </w:p>
    <w:p w14:paraId="25E60963" w14:textId="2B126D4A" w:rsidR="001D46C2" w:rsidRPr="004608A4" w:rsidRDefault="001D46C2" w:rsidP="008C6CCA">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4608A4">
        <w:rPr>
          <w:bCs/>
        </w:rPr>
        <w:t>TOPIC:</w:t>
      </w:r>
      <w:r w:rsidRPr="004608A4">
        <w:tab/>
      </w:r>
      <w:r w:rsidRPr="004608A4">
        <w:tab/>
      </w:r>
      <w:r w:rsidR="00225B18" w:rsidRPr="004608A4">
        <w:tab/>
      </w:r>
      <w:r w:rsidRPr="004608A4">
        <w:t>(ISA-</w:t>
      </w:r>
      <w:r w:rsidR="000F5CCA" w:rsidRPr="004608A4">
        <w:t>RTR</w:t>
      </w:r>
      <w:r w:rsidRPr="004608A4">
        <w:t>OL</w:t>
      </w:r>
      <w:r w:rsidR="003A3B3B" w:rsidRPr="004608A4">
        <w:t>E</w:t>
      </w:r>
      <w:r w:rsidRPr="004608A4">
        <w:t>-</w:t>
      </w:r>
      <w:r w:rsidR="00EE4763" w:rsidRPr="004608A4">
        <w:t>5</w:t>
      </w:r>
      <w:r w:rsidRPr="004608A4">
        <w:t>) Operator Licensing Process</w:t>
      </w:r>
      <w:r w:rsidR="004F75F0" w:rsidRPr="004608A4">
        <w:t>: Pre</w:t>
      </w:r>
      <w:r w:rsidR="00043D80" w:rsidRPr="004608A4">
        <w:t>-E</w:t>
      </w:r>
      <w:r w:rsidR="004F75F0" w:rsidRPr="004608A4">
        <w:t>xamination</w:t>
      </w:r>
      <w:r w:rsidR="00D11971" w:rsidRPr="004608A4">
        <w:t xml:space="preserve"> and Application</w:t>
      </w:r>
      <w:r w:rsidR="004F75F0" w:rsidRPr="004608A4">
        <w:t xml:space="preserve"> Activities</w:t>
      </w:r>
      <w:r w:rsidR="00BB5212" w:rsidRPr="004608A4">
        <w:fldChar w:fldCharType="begin"/>
      </w:r>
      <w:r w:rsidRPr="004608A4">
        <w:instrText>tc \l2 "</w:instrText>
      </w:r>
      <w:bookmarkStart w:id="17" w:name="_Toc295973631"/>
      <w:bookmarkStart w:id="18" w:name="_Toc45637039"/>
      <w:r w:rsidRPr="004608A4">
        <w:instrText>(ISA-</w:instrText>
      </w:r>
      <w:r w:rsidR="005C1EDA" w:rsidRPr="004608A4">
        <w:instrText>RTR</w:instrText>
      </w:r>
      <w:r w:rsidRPr="004608A4">
        <w:instrText>OLE-</w:instrText>
      </w:r>
      <w:r w:rsidR="00D218E4" w:rsidRPr="004608A4">
        <w:instrText>5</w:instrText>
      </w:r>
      <w:r w:rsidRPr="004608A4">
        <w:instrText>) Operator Licensing Process</w:instrText>
      </w:r>
      <w:bookmarkEnd w:id="17"/>
      <w:r w:rsidR="005C1EDA" w:rsidRPr="004608A4">
        <w:instrText>: Pre-Examination and Application Activities</w:instrText>
      </w:r>
      <w:bookmarkEnd w:id="18"/>
      <w:r w:rsidR="00BB5212" w:rsidRPr="004608A4">
        <w:fldChar w:fldCharType="end"/>
      </w:r>
    </w:p>
    <w:p w14:paraId="0502E453"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AFDF0F5" w14:textId="72112457" w:rsidR="001D46C2" w:rsidRPr="004608A4" w:rsidRDefault="001D46C2" w:rsidP="00757BC7">
      <w:pPr>
        <w:widowControl/>
        <w:tabs>
          <w:tab w:val="left" w:pos="-1440"/>
          <w:tab w:val="left" w:pos="274"/>
          <w:tab w:val="left" w:pos="806"/>
          <w:tab w:val="left" w:pos="1440"/>
          <w:tab w:val="left" w:pos="2070"/>
          <w:tab w:val="left" w:pos="3240"/>
          <w:tab w:val="left" w:pos="3874"/>
          <w:tab w:val="left" w:pos="4507"/>
          <w:tab w:val="left" w:pos="5040"/>
          <w:tab w:val="left" w:pos="5674"/>
          <w:tab w:val="left" w:pos="6307"/>
          <w:tab w:val="left" w:pos="7474"/>
          <w:tab w:val="left" w:pos="8122"/>
          <w:tab w:val="left" w:pos="8726"/>
        </w:tabs>
        <w:ind w:left="2070" w:hanging="2070"/>
      </w:pPr>
      <w:r w:rsidRPr="004608A4">
        <w:rPr>
          <w:bCs/>
        </w:rPr>
        <w:t>PURPOSE:</w:t>
      </w:r>
      <w:r w:rsidRPr="004608A4">
        <w:tab/>
      </w:r>
      <w:r w:rsidRPr="004608A4">
        <w:tab/>
        <w:t xml:space="preserve">The purpose of this activity is to familiarize you with </w:t>
      </w:r>
      <w:r w:rsidR="006020D1" w:rsidRPr="004608A4">
        <w:t>pre</w:t>
      </w:r>
      <w:r w:rsidR="00043D80" w:rsidRPr="004608A4">
        <w:t>-</w:t>
      </w:r>
      <w:r w:rsidR="006020D1" w:rsidRPr="004608A4">
        <w:t xml:space="preserve">examination activities and </w:t>
      </w:r>
      <w:r w:rsidR="004A0904" w:rsidRPr="004608A4">
        <w:t xml:space="preserve">the </w:t>
      </w:r>
      <w:r w:rsidR="00CB2C5D" w:rsidRPr="004608A4">
        <w:t>application process</w:t>
      </w:r>
      <w:r w:rsidRPr="004608A4">
        <w:t xml:space="preserve">, </w:t>
      </w:r>
      <w:proofErr w:type="gramStart"/>
      <w:r w:rsidR="00BB6895" w:rsidRPr="004608A4">
        <w:t>including</w:t>
      </w:r>
      <w:r w:rsidR="00BF4D9C" w:rsidRPr="004608A4">
        <w:t>:</w:t>
      </w:r>
      <w:proofErr w:type="gramEnd"/>
      <w:r w:rsidR="004A0904" w:rsidRPr="004608A4">
        <w:t xml:space="preserve"> applicant responsibilities, facility responsibilities, </w:t>
      </w:r>
      <w:r w:rsidR="006A10EB" w:rsidRPr="004608A4">
        <w:t xml:space="preserve">examiner responsibilities, handling of forms, establishing docket files, and the approval and documentation of </w:t>
      </w:r>
      <w:r w:rsidR="00BB6895" w:rsidRPr="004608A4">
        <w:t xml:space="preserve">deferrals, excusals, and </w:t>
      </w:r>
      <w:r w:rsidR="006A10EB" w:rsidRPr="004608A4">
        <w:t>waivers</w:t>
      </w:r>
      <w:r w:rsidRPr="004608A4">
        <w:t>.</w:t>
      </w:r>
      <w:r w:rsidR="00E507AE" w:rsidRPr="004608A4">
        <w:t xml:space="preserve">  It also provides exposure to the Reactor Program System – Operator Licensing (RPS-OL), Operator Digitized Docket</w:t>
      </w:r>
      <w:r w:rsidR="00483E1F" w:rsidRPr="004608A4">
        <w:t xml:space="preserve"> (ODD)</w:t>
      </w:r>
      <w:r w:rsidR="00E507AE" w:rsidRPr="004608A4">
        <w:t>, and docket files.</w:t>
      </w:r>
    </w:p>
    <w:p w14:paraId="5B11D8AB"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6B20704"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4608A4">
        <w:rPr>
          <w:bCs/>
        </w:rPr>
        <w:t>COMPETENCY</w:t>
      </w:r>
    </w:p>
    <w:p w14:paraId="2702604D" w14:textId="103EA266" w:rsidR="001D46C2" w:rsidRPr="004608A4" w:rsidRDefault="001D46C2" w:rsidP="007A31A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4608A4">
        <w:rPr>
          <w:bCs/>
        </w:rPr>
        <w:t>AREA:</w:t>
      </w:r>
      <w:r w:rsidRPr="004608A4">
        <w:tab/>
      </w:r>
      <w:r w:rsidRPr="004608A4">
        <w:tab/>
      </w:r>
      <w:r w:rsidRPr="004608A4">
        <w:tab/>
      </w:r>
      <w:r w:rsidR="00410FA4" w:rsidRPr="004608A4">
        <w:t xml:space="preserve">REGULATORY FRAMEWORK, </w:t>
      </w:r>
      <w:r w:rsidR="00321CA9" w:rsidRPr="004608A4">
        <w:t>TECHNICAL AREA EXPERTISE</w:t>
      </w:r>
    </w:p>
    <w:p w14:paraId="21352E62"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041393A"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4608A4">
        <w:rPr>
          <w:bCs/>
        </w:rPr>
        <w:t>LEVEL OF</w:t>
      </w:r>
    </w:p>
    <w:p w14:paraId="313D0E75"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4608A4">
        <w:rPr>
          <w:bCs/>
        </w:rPr>
        <w:t>EFFORT:</w:t>
      </w:r>
      <w:r w:rsidRPr="004608A4">
        <w:tab/>
      </w:r>
      <w:r w:rsidRPr="004608A4">
        <w:tab/>
        <w:t>16 hours</w:t>
      </w:r>
    </w:p>
    <w:p w14:paraId="0E6074AD"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0CA4699A" w14:textId="77777777" w:rsidR="000231A0" w:rsidRPr="004608A4" w:rsidRDefault="001D46C2" w:rsidP="000231A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pPr>
      <w:r w:rsidRPr="004608A4">
        <w:rPr>
          <w:bCs/>
        </w:rPr>
        <w:t>REFERENCES:</w:t>
      </w:r>
      <w:r w:rsidRPr="004608A4">
        <w:tab/>
      </w:r>
      <w:r w:rsidR="000231A0" w:rsidRPr="004608A4">
        <w:t>1.</w:t>
      </w:r>
      <w:r w:rsidR="000231A0" w:rsidRPr="004608A4">
        <w:tab/>
        <w:t xml:space="preserve">10 CFR Part 55, “Operators’ Licenses” </w:t>
      </w:r>
    </w:p>
    <w:p w14:paraId="1A73FB1C" w14:textId="77777777" w:rsidR="000231A0" w:rsidRPr="004608A4" w:rsidRDefault="000231A0" w:rsidP="000231A0">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7" w:hanging="2707"/>
      </w:pPr>
      <w:r w:rsidRPr="004608A4">
        <w:tab/>
      </w:r>
      <w:r w:rsidRPr="004608A4">
        <w:tab/>
      </w:r>
      <w:r w:rsidRPr="004608A4">
        <w:tab/>
      </w:r>
      <w:r w:rsidRPr="004608A4">
        <w:tab/>
        <w:t>2.</w:t>
      </w:r>
      <w:r w:rsidRPr="004608A4">
        <w:tab/>
        <w:t xml:space="preserve">NRC Form </w:t>
      </w:r>
      <w:r w:rsidRPr="004608A4">
        <w:rPr>
          <w:rStyle w:val="Hypertext"/>
          <w:color w:val="auto"/>
          <w:u w:val="none"/>
        </w:rPr>
        <w:t>396, “Certification of Medical Examination by Facility Licensee”</w:t>
      </w:r>
    </w:p>
    <w:p w14:paraId="6E75238E" w14:textId="77777777" w:rsidR="000231A0" w:rsidRPr="004608A4" w:rsidRDefault="000231A0" w:rsidP="000231A0">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4608A4">
        <w:tab/>
      </w:r>
      <w:r w:rsidRPr="004608A4">
        <w:tab/>
      </w:r>
      <w:r w:rsidRPr="004608A4">
        <w:tab/>
      </w:r>
      <w:r w:rsidRPr="004608A4">
        <w:tab/>
        <w:t>3.</w:t>
      </w:r>
      <w:r w:rsidRPr="004608A4">
        <w:tab/>
        <w:t>NRC Form 398, “Personal Qualification Statement – Licensee”</w:t>
      </w:r>
    </w:p>
    <w:p w14:paraId="5E96A186" w14:textId="70C9B067" w:rsidR="000231A0" w:rsidRPr="004608A4" w:rsidRDefault="000231A0" w:rsidP="00CF37E1">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7" w:hanging="2707"/>
      </w:pPr>
      <w:r w:rsidRPr="004608A4">
        <w:tab/>
      </w:r>
      <w:r w:rsidRPr="004608A4">
        <w:tab/>
      </w:r>
      <w:r w:rsidRPr="004608A4">
        <w:tab/>
      </w:r>
      <w:r w:rsidRPr="004608A4">
        <w:tab/>
        <w:t>4.</w:t>
      </w:r>
      <w:r w:rsidRPr="004608A4">
        <w:tab/>
        <w:t>NUREG-1478, “Operator Licensing Examiner Standards for</w:t>
      </w:r>
      <w:r w:rsidR="00CF37E1" w:rsidRPr="004608A4">
        <w:t xml:space="preserve"> </w:t>
      </w:r>
      <w:r w:rsidRPr="004608A4">
        <w:t>Research and Test Reactors”</w:t>
      </w:r>
    </w:p>
    <w:p w14:paraId="12B01EB8" w14:textId="77777777" w:rsidR="00DF30B1" w:rsidRPr="004608A4" w:rsidRDefault="000231A0" w:rsidP="00DF30B1">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7" w:hanging="2707"/>
      </w:pPr>
      <w:r w:rsidRPr="004608A4">
        <w:tab/>
      </w:r>
      <w:r w:rsidRPr="004608A4">
        <w:tab/>
      </w:r>
      <w:r w:rsidRPr="004608A4">
        <w:tab/>
      </w:r>
      <w:r w:rsidRPr="004608A4">
        <w:tab/>
      </w:r>
      <w:r w:rsidR="00CF37E1" w:rsidRPr="004608A4">
        <w:t>5.</w:t>
      </w:r>
      <w:r w:rsidR="00CF37E1" w:rsidRPr="004608A4">
        <w:tab/>
      </w:r>
      <w:r w:rsidRPr="004608A4">
        <w:t>ANSI/ANS 15.4, “Selection and Training of Personnel for Research Reactors”</w:t>
      </w:r>
    </w:p>
    <w:p w14:paraId="48AAF726" w14:textId="41DECC49" w:rsidR="00DF30B1" w:rsidRPr="004608A4" w:rsidRDefault="00DF30B1" w:rsidP="00DF30B1">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7" w:hanging="2707"/>
      </w:pPr>
      <w:r w:rsidRPr="004608A4">
        <w:tab/>
      </w:r>
      <w:r w:rsidRPr="004608A4">
        <w:tab/>
      </w:r>
      <w:r w:rsidRPr="004608A4">
        <w:tab/>
      </w:r>
      <w:r w:rsidRPr="004608A4">
        <w:tab/>
        <w:t>6.</w:t>
      </w:r>
      <w:r w:rsidRPr="004608A4">
        <w:tab/>
        <w:t>Operator Digitized Docket (ODD) (</w:t>
      </w:r>
      <w:hyperlink r:id="rId23" w:history="1">
        <w:r w:rsidR="00707941" w:rsidRPr="004608A4">
          <w:rPr>
            <w:rStyle w:val="Hyperlink"/>
            <w:color w:val="auto"/>
          </w:rPr>
          <w:t>https://adamsicm.nrc.gov/ODD/</w:t>
        </w:r>
      </w:hyperlink>
      <w:r w:rsidRPr="004608A4">
        <w:t>) and associated user guides (located in the non-public ODD system under the “Help” tab)</w:t>
      </w:r>
    </w:p>
    <w:p w14:paraId="033EADEB" w14:textId="276D5A0E" w:rsidR="00985080" w:rsidRPr="004608A4" w:rsidRDefault="00DF30B1" w:rsidP="00DF30B1">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7" w:hanging="2707"/>
      </w:pPr>
      <w:r w:rsidRPr="004608A4">
        <w:tab/>
      </w:r>
      <w:r w:rsidRPr="004608A4">
        <w:tab/>
      </w:r>
      <w:r w:rsidRPr="004608A4">
        <w:tab/>
      </w:r>
      <w:r w:rsidRPr="004608A4">
        <w:tab/>
        <w:t>7.</w:t>
      </w:r>
      <w:r w:rsidRPr="004608A4">
        <w:tab/>
        <w:t>Reactor Program Systems – Operator Licensing</w:t>
      </w:r>
      <w:r w:rsidR="00483E1F" w:rsidRPr="004608A4">
        <w:t xml:space="preserve"> (RPS-OL)</w:t>
      </w:r>
      <w:r w:rsidRPr="004608A4">
        <w:t xml:space="preserve"> (</w:t>
      </w:r>
      <w:hyperlink r:id="rId24" w:history="1">
        <w:r w:rsidR="00707941" w:rsidRPr="004608A4">
          <w:rPr>
            <w:rStyle w:val="Hyperlink"/>
            <w:color w:val="auto"/>
          </w:rPr>
          <w:t>https://rrps.nrc.gov/OLTS/Home/OL</w:t>
        </w:r>
      </w:hyperlink>
      <w:r w:rsidR="00707941" w:rsidRPr="004608A4">
        <w:t>)</w:t>
      </w:r>
      <w:r w:rsidRPr="004608A4">
        <w:t xml:space="preserve"> (non-public)</w:t>
      </w:r>
    </w:p>
    <w:p w14:paraId="2FDC25A1"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2B9C6F86"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4608A4">
        <w:rPr>
          <w:bCs/>
        </w:rPr>
        <w:t>EVALUATION</w:t>
      </w:r>
    </w:p>
    <w:p w14:paraId="2B6F3FF2"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4608A4">
        <w:rPr>
          <w:bCs/>
        </w:rPr>
        <w:t>CRITERIA:</w:t>
      </w:r>
      <w:r w:rsidRPr="004608A4">
        <w:tab/>
      </w:r>
      <w:r w:rsidRPr="004608A4">
        <w:tab/>
        <w:t xml:space="preserve">At the completion of this </w:t>
      </w:r>
      <w:proofErr w:type="gramStart"/>
      <w:r w:rsidRPr="004608A4">
        <w:t>activity</w:t>
      </w:r>
      <w:proofErr w:type="gramEnd"/>
      <w:r w:rsidRPr="004608A4">
        <w:t xml:space="preserve"> you should be able to:</w:t>
      </w:r>
    </w:p>
    <w:p w14:paraId="6AF51016" w14:textId="77777777" w:rsidR="00E96273" w:rsidRPr="004608A4" w:rsidRDefault="00E96273" w:rsidP="00E962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677020B" w14:textId="0C6EB1E4" w:rsidR="00E96273" w:rsidRPr="004608A4" w:rsidRDefault="00E96273" w:rsidP="00E96273">
      <w:pPr>
        <w:widowControl/>
        <w:numPr>
          <w:ilvl w:val="0"/>
          <w:numId w:val="74"/>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pPr>
      <w:r w:rsidRPr="004608A4">
        <w:t>Discuss the regulatory requirements associated with the license application process</w:t>
      </w:r>
      <w:proofErr w:type="gramStart"/>
      <w:r w:rsidR="008D7F7E" w:rsidRPr="004608A4">
        <w:t>.</w:t>
      </w:r>
      <w:r w:rsidRPr="004608A4">
        <w:t xml:space="preserve"> </w:t>
      </w:r>
      <w:proofErr w:type="gramEnd"/>
      <w:r w:rsidRPr="004608A4">
        <w:t xml:space="preserve">Discuss the regulatory basis </w:t>
      </w:r>
      <w:r w:rsidR="009F59BF" w:rsidRPr="004608A4">
        <w:t>associated with licensee certification</w:t>
      </w:r>
      <w:proofErr w:type="gramStart"/>
      <w:r w:rsidRPr="004608A4">
        <w:t>.</w:t>
      </w:r>
      <w:r w:rsidR="000F7272" w:rsidRPr="004608A4">
        <w:t xml:space="preserve"> </w:t>
      </w:r>
      <w:proofErr w:type="gramEnd"/>
      <w:r w:rsidR="000F7272" w:rsidRPr="004608A4">
        <w:t>[10</w:t>
      </w:r>
      <w:r w:rsidR="009F59BF" w:rsidRPr="004608A4">
        <w:t> </w:t>
      </w:r>
      <w:r w:rsidR="000F7272" w:rsidRPr="004608A4">
        <w:t>CFR</w:t>
      </w:r>
      <w:r w:rsidR="009F59BF" w:rsidRPr="004608A4">
        <w:t> </w:t>
      </w:r>
      <w:r w:rsidR="000F7272" w:rsidRPr="004608A4">
        <w:t>55 Subpart D, 10</w:t>
      </w:r>
      <w:r w:rsidR="009F59BF" w:rsidRPr="004608A4">
        <w:t> </w:t>
      </w:r>
      <w:r w:rsidR="000F7272" w:rsidRPr="004608A4">
        <w:t>CFR</w:t>
      </w:r>
      <w:r w:rsidR="009F59BF" w:rsidRPr="004608A4">
        <w:t> </w:t>
      </w:r>
      <w:r w:rsidR="000F7272" w:rsidRPr="004608A4">
        <w:t>55.31(</w:t>
      </w:r>
      <w:r w:rsidR="00E058B9" w:rsidRPr="004608A4">
        <w:t>a)(</w:t>
      </w:r>
      <w:r w:rsidR="000F7272" w:rsidRPr="004608A4">
        <w:t>6)</w:t>
      </w:r>
      <w:r w:rsidR="009F59BF" w:rsidRPr="004608A4">
        <w:t>]</w:t>
      </w:r>
    </w:p>
    <w:p w14:paraId="2E96491F" w14:textId="77777777" w:rsidR="00E96273" w:rsidRPr="004608A4" w:rsidRDefault="00E96273" w:rsidP="00E9627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pPr>
    </w:p>
    <w:p w14:paraId="567FFE08" w14:textId="2804DFBB" w:rsidR="00E96273" w:rsidRPr="004608A4" w:rsidRDefault="00E96273" w:rsidP="00E96273">
      <w:pPr>
        <w:widowControl/>
        <w:numPr>
          <w:ilvl w:val="0"/>
          <w:numId w:val="74"/>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pPr>
      <w:r w:rsidRPr="004608A4">
        <w:t>Describe the major tasks associated with examination scheduling, coordinating examination visits, assignment of examiners, reviewing license applications, pre</w:t>
      </w:r>
      <w:r w:rsidR="00043D80" w:rsidRPr="004608A4">
        <w:t>-</w:t>
      </w:r>
      <w:r w:rsidRPr="004608A4">
        <w:t>examination site visits and facility pre</w:t>
      </w:r>
      <w:r w:rsidR="00043D80" w:rsidRPr="004608A4">
        <w:t>-</w:t>
      </w:r>
      <w:r w:rsidRPr="004608A4">
        <w:t>examination reviews</w:t>
      </w:r>
      <w:proofErr w:type="gramStart"/>
      <w:r w:rsidRPr="004608A4">
        <w:t xml:space="preserve">. </w:t>
      </w:r>
      <w:proofErr w:type="gramEnd"/>
      <w:r w:rsidRPr="004608A4">
        <w:t>Describe how docket files are established</w:t>
      </w:r>
      <w:proofErr w:type="gramStart"/>
      <w:r w:rsidR="00E17590" w:rsidRPr="004608A4">
        <w:t>.</w:t>
      </w:r>
      <w:r w:rsidRPr="004608A4">
        <w:t xml:space="preserve"> </w:t>
      </w:r>
      <w:proofErr w:type="gramEnd"/>
      <w:r w:rsidR="00E17590" w:rsidRPr="004608A4">
        <w:t>[</w:t>
      </w:r>
      <w:r w:rsidRPr="004608A4">
        <w:t>ES</w:t>
      </w:r>
      <w:r w:rsidR="00E17590" w:rsidRPr="004608A4">
        <w:noBreakHyphen/>
      </w:r>
      <w:r w:rsidRPr="004608A4">
        <w:t>201N</w:t>
      </w:r>
      <w:r w:rsidR="00E17590" w:rsidRPr="004608A4">
        <w:t>]</w:t>
      </w:r>
    </w:p>
    <w:p w14:paraId="07415599" w14:textId="77777777" w:rsidR="00E96273" w:rsidRPr="004608A4" w:rsidRDefault="00E96273" w:rsidP="00E9627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pPr>
    </w:p>
    <w:p w14:paraId="707D7624" w14:textId="34F232DB" w:rsidR="00E96273" w:rsidRPr="004608A4" w:rsidRDefault="00E96273" w:rsidP="00E96273">
      <w:pPr>
        <w:widowControl/>
        <w:numPr>
          <w:ilvl w:val="0"/>
          <w:numId w:val="74"/>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pPr>
      <w:r w:rsidRPr="004608A4">
        <w:t>Describe the major tasks associated with identifying the experience, training, education, and certification requirements and guidelines that applicants should satisfy before they will be allowed to take an RO or SRO license examination</w:t>
      </w:r>
      <w:proofErr w:type="gramStart"/>
      <w:r w:rsidR="00E17590" w:rsidRPr="004608A4">
        <w:t>.</w:t>
      </w:r>
      <w:r w:rsidRPr="004608A4">
        <w:t xml:space="preserve"> </w:t>
      </w:r>
      <w:proofErr w:type="gramEnd"/>
      <w:r w:rsidR="00E17590" w:rsidRPr="004608A4">
        <w:t>[</w:t>
      </w:r>
      <w:r w:rsidRPr="004608A4">
        <w:t>ES-202N</w:t>
      </w:r>
      <w:r w:rsidR="00E17590" w:rsidRPr="004608A4">
        <w:t>]</w:t>
      </w:r>
    </w:p>
    <w:p w14:paraId="182A3FB0" w14:textId="77777777" w:rsidR="00E96273" w:rsidRPr="004608A4" w:rsidRDefault="00E96273" w:rsidP="00E9627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pPr>
    </w:p>
    <w:p w14:paraId="0B054A23" w14:textId="78242263" w:rsidR="00E96273" w:rsidRPr="004608A4" w:rsidRDefault="00E96273" w:rsidP="00E96273">
      <w:pPr>
        <w:widowControl/>
        <w:numPr>
          <w:ilvl w:val="0"/>
          <w:numId w:val="74"/>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pPr>
      <w:r w:rsidRPr="004608A4">
        <w:lastRenderedPageBreak/>
        <w:t xml:space="preserve">Discuss the </w:t>
      </w:r>
      <w:r w:rsidR="000E4206" w:rsidRPr="004608A4">
        <w:t>deferral/excusal/</w:t>
      </w:r>
      <w:r w:rsidRPr="004608A4">
        <w:t xml:space="preserve">waiver process, the types of </w:t>
      </w:r>
      <w:r w:rsidR="000E4206" w:rsidRPr="004608A4">
        <w:t>deferrals/excusals/</w:t>
      </w:r>
      <w:r w:rsidRPr="004608A4">
        <w:t>waivers, who has the authority to approve them, and how they are documented</w:t>
      </w:r>
      <w:proofErr w:type="gramStart"/>
      <w:r w:rsidR="00A70D50" w:rsidRPr="004608A4">
        <w:t>.</w:t>
      </w:r>
      <w:r w:rsidRPr="004608A4">
        <w:t xml:space="preserve"> </w:t>
      </w:r>
      <w:proofErr w:type="gramEnd"/>
      <w:r w:rsidR="00A70D50" w:rsidRPr="004608A4">
        <w:t xml:space="preserve">[10 CFR 55.47, </w:t>
      </w:r>
      <w:r w:rsidRPr="004608A4">
        <w:t>ES-203N</w:t>
      </w:r>
      <w:r w:rsidR="00A70D50" w:rsidRPr="004608A4">
        <w:t>]</w:t>
      </w:r>
    </w:p>
    <w:p w14:paraId="5FF4E5F8" w14:textId="77777777" w:rsidR="00E96273" w:rsidRPr="004608A4" w:rsidRDefault="00E96273" w:rsidP="00E9627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pPr>
    </w:p>
    <w:p w14:paraId="5DDA5889" w14:textId="35C0B39C" w:rsidR="001D46C2" w:rsidRPr="004608A4" w:rsidRDefault="00E96273" w:rsidP="00E96273">
      <w:pPr>
        <w:widowControl/>
        <w:numPr>
          <w:ilvl w:val="0"/>
          <w:numId w:val="74"/>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pPr>
      <w:r w:rsidRPr="004608A4">
        <w:t>Discuss the implementation of the license renewal application process, including the timely renewal process and the procedures for denying an application for license renewal</w:t>
      </w:r>
      <w:proofErr w:type="gramStart"/>
      <w:r w:rsidRPr="004608A4">
        <w:t xml:space="preserve">. </w:t>
      </w:r>
      <w:proofErr w:type="gramEnd"/>
      <w:r w:rsidRPr="004608A4">
        <w:t>Describe NRC Form</w:t>
      </w:r>
      <w:r w:rsidR="00A70D50" w:rsidRPr="004608A4">
        <w:t> </w:t>
      </w:r>
      <w:r w:rsidRPr="004608A4">
        <w:t>398</w:t>
      </w:r>
      <w:proofErr w:type="gramStart"/>
      <w:r w:rsidR="00A70D50" w:rsidRPr="004608A4">
        <w:t>.</w:t>
      </w:r>
      <w:r w:rsidRPr="004608A4">
        <w:t xml:space="preserve"> </w:t>
      </w:r>
      <w:proofErr w:type="gramEnd"/>
      <w:r w:rsidR="00A70D50" w:rsidRPr="004608A4">
        <w:t>[</w:t>
      </w:r>
      <w:r w:rsidRPr="004608A4">
        <w:t>ES-204N</w:t>
      </w:r>
      <w:r w:rsidR="00A70D50" w:rsidRPr="004608A4">
        <w:t>]</w:t>
      </w:r>
    </w:p>
    <w:p w14:paraId="3CB73FA3" w14:textId="77777777" w:rsidR="00483E1F" w:rsidRPr="004608A4" w:rsidRDefault="00483E1F" w:rsidP="00483E1F">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pPr>
    </w:p>
    <w:p w14:paraId="2A16027D" w14:textId="497DAED1" w:rsidR="00E044C1" w:rsidRPr="004608A4" w:rsidRDefault="00E044C1" w:rsidP="00E96273">
      <w:pPr>
        <w:widowControl/>
        <w:numPr>
          <w:ilvl w:val="0"/>
          <w:numId w:val="74"/>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pPr>
      <w:r w:rsidRPr="004608A4">
        <w:t xml:space="preserve">Discuss the handling of </w:t>
      </w:r>
      <w:r w:rsidR="00483E1F" w:rsidRPr="004608A4">
        <w:t>forms, establishment of docket files, the making of RPS-OL entries and the use of ODD.</w:t>
      </w:r>
    </w:p>
    <w:p w14:paraId="660DFC38" w14:textId="77777777" w:rsidR="00E96273" w:rsidRPr="004608A4" w:rsidRDefault="00E96273" w:rsidP="00E962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9E5A42E" w14:textId="77777777" w:rsidR="00BC2DFC" w:rsidRPr="004608A4" w:rsidRDefault="001D46C2" w:rsidP="00BC2DFC">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rPr>
          <w:b/>
        </w:rPr>
      </w:pPr>
      <w:r w:rsidRPr="004608A4">
        <w:rPr>
          <w:bCs/>
        </w:rPr>
        <w:t>TASKS:</w:t>
      </w:r>
      <w:r w:rsidRPr="004608A4">
        <w:tab/>
      </w:r>
    </w:p>
    <w:p w14:paraId="3BE4DC57" w14:textId="77777777" w:rsidR="00BC2DFC" w:rsidRPr="004608A4" w:rsidRDefault="00BC2DFC" w:rsidP="00BC2DFC">
      <w:pPr>
        <w:widowControl/>
        <w:numPr>
          <w:ilvl w:val="0"/>
          <w:numId w:val="7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4608A4">
        <w:t>Review ES-201N Attachment 1: Sample Examination Notification Letter and ES-201N Attachment 2: Sample Examination Assignment Sheet of NUREG-1478 and familiarize yourself with its content</w:t>
      </w:r>
      <w:proofErr w:type="gramStart"/>
      <w:r w:rsidRPr="004608A4">
        <w:t xml:space="preserve">. </w:t>
      </w:r>
      <w:proofErr w:type="gramEnd"/>
      <w:r w:rsidRPr="004608A4">
        <w:t>Pay particular attention to applicant responsibilities and examination security guidelines in ES-201N Attachment 1.</w:t>
      </w:r>
    </w:p>
    <w:p w14:paraId="6DE3A81B" w14:textId="77777777" w:rsidR="00BC2DFC" w:rsidRPr="004608A4" w:rsidRDefault="00BC2DFC" w:rsidP="00BC2DFC">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pPr>
    </w:p>
    <w:p w14:paraId="3BC99D4F" w14:textId="77777777" w:rsidR="00BC2DFC" w:rsidRPr="004608A4" w:rsidRDefault="00BC2DFC" w:rsidP="00BC2DFC">
      <w:pPr>
        <w:widowControl/>
        <w:numPr>
          <w:ilvl w:val="0"/>
          <w:numId w:val="7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4608A4">
        <w:t>Review ES-202N Attachment 1: Sample Initial Application Denial of NUREG-1478 and familiarize yourself with its content.</w:t>
      </w:r>
    </w:p>
    <w:p w14:paraId="0B7A08C8" w14:textId="77777777" w:rsidR="00BC2DFC" w:rsidRPr="004608A4" w:rsidRDefault="00BC2DFC" w:rsidP="00BC2DFC">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pPr>
    </w:p>
    <w:p w14:paraId="5EB427C2" w14:textId="77777777" w:rsidR="00BC2DFC" w:rsidRPr="004608A4" w:rsidRDefault="00BC2DFC" w:rsidP="00BC2DFC">
      <w:pPr>
        <w:widowControl/>
        <w:numPr>
          <w:ilvl w:val="0"/>
          <w:numId w:val="7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4608A4">
        <w:t>Review the waiver/excuses process in ES-203N of NUREG-1478</w:t>
      </w:r>
      <w:proofErr w:type="gramStart"/>
      <w:r w:rsidRPr="004608A4">
        <w:t xml:space="preserve">. </w:t>
      </w:r>
      <w:proofErr w:type="gramEnd"/>
      <w:r w:rsidRPr="004608A4">
        <w:t>Familiarize yourself with the approval and documentation of waivers/excuses.</w:t>
      </w:r>
    </w:p>
    <w:p w14:paraId="2CA6D5E7" w14:textId="77777777" w:rsidR="00BC2DFC" w:rsidRPr="004608A4" w:rsidRDefault="00BC2DFC" w:rsidP="00BC2DFC">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pPr>
    </w:p>
    <w:p w14:paraId="58A34409" w14:textId="77777777" w:rsidR="002655DE" w:rsidRPr="004608A4" w:rsidRDefault="00BC2DFC" w:rsidP="002655DE">
      <w:pPr>
        <w:widowControl/>
        <w:numPr>
          <w:ilvl w:val="0"/>
          <w:numId w:val="7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4608A4">
        <w:t>Review ES-204N Attachment 1 and Attachment 2:  Sample Renewal Application Denial Letter of NUREG 1478 and familiarize yourself with the license renewal application process.</w:t>
      </w:r>
    </w:p>
    <w:p w14:paraId="6C7FBD2E" w14:textId="77777777" w:rsidR="002655DE" w:rsidRPr="004608A4" w:rsidRDefault="002655DE" w:rsidP="002655DE">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pPr>
    </w:p>
    <w:p w14:paraId="6975012B" w14:textId="2915644E" w:rsidR="002655DE" w:rsidRPr="004608A4" w:rsidRDefault="002655DE" w:rsidP="002655DE">
      <w:pPr>
        <w:widowControl/>
        <w:numPr>
          <w:ilvl w:val="0"/>
          <w:numId w:val="7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4608A4">
        <w:t xml:space="preserve">Obtain access to ODD and RPS-OL by contacting the operator licensing assistant (OLA) for ODD access and RPSSupport@nrc.gov for RPS-OL access. </w:t>
      </w:r>
      <w:r w:rsidR="000A3FD4" w:rsidRPr="004608A4">
        <w:t xml:space="preserve"> </w:t>
      </w:r>
      <w:r w:rsidRPr="004608A4">
        <w:t>Review desktop and user guides for the systems using links within each system (under the “help” button).</w:t>
      </w:r>
    </w:p>
    <w:p w14:paraId="6DECAF82" w14:textId="77777777" w:rsidR="002655DE" w:rsidRPr="004608A4" w:rsidRDefault="002655DE" w:rsidP="002655DE">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pPr>
    </w:p>
    <w:p w14:paraId="0B393B8F" w14:textId="31ACA55D" w:rsidR="000A3FD4" w:rsidRPr="004608A4" w:rsidRDefault="002655DE" w:rsidP="000A3FD4">
      <w:pPr>
        <w:widowControl/>
        <w:numPr>
          <w:ilvl w:val="0"/>
          <w:numId w:val="7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4608A4">
        <w:t xml:space="preserve">Discuss the process to use ODD with </w:t>
      </w:r>
      <w:r w:rsidR="00411598" w:rsidRPr="004608A4">
        <w:t xml:space="preserve">the OLA or a qualified examiner </w:t>
      </w:r>
      <w:r w:rsidRPr="004608A4">
        <w:t>and obtain a demonstration of how to electronically sign necessary examination documents</w:t>
      </w:r>
      <w:proofErr w:type="gramStart"/>
      <w:r w:rsidRPr="004608A4">
        <w:t xml:space="preserve">. </w:t>
      </w:r>
      <w:proofErr w:type="gramEnd"/>
      <w:r w:rsidRPr="004608A4">
        <w:t>Discuss the process for using RPS-OL with the OLA and obtain a demonstration of key functions.</w:t>
      </w:r>
    </w:p>
    <w:p w14:paraId="1D93EF83" w14:textId="77777777" w:rsidR="000A3FD4" w:rsidRPr="004608A4" w:rsidRDefault="000A3FD4" w:rsidP="000A3FD4">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pPr>
    </w:p>
    <w:p w14:paraId="24B76C27" w14:textId="10132E6A" w:rsidR="00985080" w:rsidRPr="004608A4" w:rsidRDefault="00411598" w:rsidP="000A3FD4">
      <w:pPr>
        <w:widowControl/>
        <w:numPr>
          <w:ilvl w:val="0"/>
          <w:numId w:val="7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4608A4">
        <w:t>Request access to the digital docket files from the OLA and r</w:t>
      </w:r>
      <w:r w:rsidR="00985080" w:rsidRPr="004608A4">
        <w:t>eview a sample of docket files to familiarize yourself with their contents.</w:t>
      </w:r>
    </w:p>
    <w:p w14:paraId="27F6ADF2"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D7BD81C" w14:textId="6D7BA954" w:rsidR="001D46C2" w:rsidRPr="004608A4"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2880"/>
      </w:pPr>
      <w:r w:rsidRPr="004608A4">
        <w:rPr>
          <w:bCs/>
        </w:rPr>
        <w:t>DOCUMENTATION</w:t>
      </w:r>
      <w:r w:rsidRPr="004608A4">
        <w:t>:</w:t>
      </w:r>
      <w:r w:rsidRPr="004608A4">
        <w:tab/>
      </w:r>
      <w:r w:rsidR="00BC6836" w:rsidRPr="004608A4">
        <w:t>RTR</w:t>
      </w:r>
      <w:r w:rsidRPr="004608A4">
        <w:t>OL Examiner Signature and Certification Card Item ISA-</w:t>
      </w:r>
      <w:r w:rsidR="00BC2DFC" w:rsidRPr="004608A4">
        <w:t>RTR</w:t>
      </w:r>
      <w:r w:rsidRPr="004608A4">
        <w:t>OLE-</w:t>
      </w:r>
      <w:r w:rsidR="00BC2DFC" w:rsidRPr="004608A4">
        <w:t>5</w:t>
      </w:r>
    </w:p>
    <w:p w14:paraId="531E70AE" w14:textId="77777777" w:rsidR="00757BC7" w:rsidRPr="004608A4" w:rsidRDefault="00757BC7"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2880"/>
        <w:rPr>
          <w:b/>
          <w:bCs/>
        </w:rPr>
        <w:sectPr w:rsidR="00757BC7" w:rsidRPr="004608A4" w:rsidSect="00B752DD">
          <w:pgSz w:w="12240" w:h="15840" w:code="1"/>
          <w:pgMar w:top="1440" w:right="1440" w:bottom="1440" w:left="1440" w:header="720" w:footer="720" w:gutter="0"/>
          <w:cols w:space="720"/>
          <w:noEndnote/>
          <w:docGrid w:linePitch="326"/>
        </w:sectPr>
      </w:pPr>
    </w:p>
    <w:p w14:paraId="547F4057" w14:textId="77777777" w:rsidR="00321CA9" w:rsidRPr="004608A4" w:rsidRDefault="00321CA9" w:rsidP="00321CA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center"/>
      </w:pPr>
      <w:r w:rsidRPr="004608A4">
        <w:lastRenderedPageBreak/>
        <w:t>RTROL Examiner Individual Study Activity</w:t>
      </w:r>
    </w:p>
    <w:p w14:paraId="30D4392D" w14:textId="77777777" w:rsidR="00321CA9" w:rsidRPr="004608A4" w:rsidRDefault="00321CA9" w:rsidP="00321CA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8A23895" w14:textId="0983A3BB" w:rsidR="00321CA9" w:rsidRPr="004608A4" w:rsidRDefault="00321CA9" w:rsidP="00321CA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4608A4">
        <w:rPr>
          <w:bCs/>
        </w:rPr>
        <w:t>TOPIC:</w:t>
      </w:r>
      <w:r w:rsidRPr="004608A4">
        <w:tab/>
      </w:r>
      <w:r w:rsidRPr="004608A4">
        <w:tab/>
      </w:r>
      <w:r w:rsidRPr="004608A4">
        <w:tab/>
        <w:t>(ISA-RTROLE-6) Operator Licensing Process: Operating Tests</w:t>
      </w:r>
      <w:r w:rsidRPr="004608A4">
        <w:fldChar w:fldCharType="begin"/>
      </w:r>
      <w:r w:rsidRPr="004608A4">
        <w:instrText>tc \l2 "</w:instrText>
      </w:r>
      <w:bookmarkStart w:id="19" w:name="_Toc295973635"/>
      <w:bookmarkStart w:id="20" w:name="_Toc45637040"/>
      <w:r w:rsidRPr="004608A4">
        <w:instrText>(ISA-</w:instrText>
      </w:r>
      <w:r w:rsidR="005C1EDA" w:rsidRPr="004608A4">
        <w:instrText>RTR</w:instrText>
      </w:r>
      <w:r w:rsidRPr="004608A4">
        <w:instrText>OLE-</w:instrText>
      </w:r>
      <w:r w:rsidR="005C1EDA" w:rsidRPr="004608A4">
        <w:instrText>6</w:instrText>
      </w:r>
      <w:r w:rsidRPr="004608A4">
        <w:instrText>) Operator Licensing</w:instrText>
      </w:r>
      <w:r w:rsidR="005C1EDA" w:rsidRPr="004608A4">
        <w:instrText xml:space="preserve"> Process:</w:instrText>
      </w:r>
      <w:r w:rsidRPr="004608A4">
        <w:instrText xml:space="preserve"> Operating Tests</w:instrText>
      </w:r>
      <w:bookmarkEnd w:id="19"/>
      <w:bookmarkEnd w:id="20"/>
      <w:r w:rsidRPr="004608A4">
        <w:fldChar w:fldCharType="end"/>
      </w:r>
    </w:p>
    <w:p w14:paraId="62617FAC" w14:textId="77777777" w:rsidR="00321CA9" w:rsidRPr="004608A4" w:rsidRDefault="00321CA9" w:rsidP="00321CA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16BD7A1" w14:textId="77777777" w:rsidR="00321CA9" w:rsidRPr="004608A4" w:rsidRDefault="00321CA9" w:rsidP="00321CA9">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4608A4">
        <w:rPr>
          <w:bCs/>
        </w:rPr>
        <w:t>PURPOSE:</w:t>
      </w:r>
      <w:r w:rsidRPr="004608A4">
        <w:tab/>
      </w:r>
      <w:r w:rsidRPr="004608A4">
        <w:tab/>
        <w:t>The purpose of this activity is to familiarize you with the development, administration, and grading of initial operator licensing operating tests.</w:t>
      </w:r>
    </w:p>
    <w:p w14:paraId="313C15C7" w14:textId="77777777" w:rsidR="00321CA9" w:rsidRPr="004608A4" w:rsidRDefault="00321CA9" w:rsidP="00321CA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691C4869" w14:textId="77777777" w:rsidR="00321CA9" w:rsidRPr="004608A4" w:rsidRDefault="00321CA9" w:rsidP="00321CA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4608A4">
        <w:rPr>
          <w:bCs/>
        </w:rPr>
        <w:t>COMPETENCY</w:t>
      </w:r>
    </w:p>
    <w:p w14:paraId="7D12CB2B" w14:textId="77777777" w:rsidR="00321CA9" w:rsidRPr="004608A4" w:rsidRDefault="00321CA9" w:rsidP="00321CA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4608A4">
        <w:rPr>
          <w:bCs/>
        </w:rPr>
        <w:t>AREA:</w:t>
      </w:r>
      <w:r w:rsidRPr="004608A4">
        <w:tab/>
      </w:r>
      <w:r w:rsidRPr="004608A4">
        <w:tab/>
      </w:r>
      <w:r w:rsidRPr="004608A4">
        <w:tab/>
        <w:t>TECHNICAL AREA EXPERTISE</w:t>
      </w:r>
    </w:p>
    <w:p w14:paraId="55092775" w14:textId="77777777" w:rsidR="00321CA9" w:rsidRPr="004608A4" w:rsidRDefault="00321CA9" w:rsidP="00321CA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B3B90A3" w14:textId="77777777" w:rsidR="00321CA9" w:rsidRPr="004608A4" w:rsidRDefault="00321CA9" w:rsidP="00321CA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4608A4">
        <w:rPr>
          <w:bCs/>
        </w:rPr>
        <w:t>LEVEL OF</w:t>
      </w:r>
    </w:p>
    <w:p w14:paraId="1728B4F4" w14:textId="77777777" w:rsidR="00321CA9" w:rsidRPr="004608A4" w:rsidRDefault="00321CA9" w:rsidP="00321CA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4608A4">
        <w:rPr>
          <w:bCs/>
        </w:rPr>
        <w:t>EFFORT:</w:t>
      </w:r>
      <w:r w:rsidRPr="004608A4">
        <w:tab/>
      </w:r>
      <w:r w:rsidRPr="004608A4">
        <w:tab/>
        <w:t>40 hours</w:t>
      </w:r>
    </w:p>
    <w:p w14:paraId="0FB2B229" w14:textId="77777777" w:rsidR="00321CA9" w:rsidRPr="004608A4" w:rsidRDefault="00321CA9" w:rsidP="00321CA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2B29AD1" w14:textId="09ED184B" w:rsidR="00913C51" w:rsidRPr="004608A4" w:rsidRDefault="00321CA9" w:rsidP="00913C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pPr>
      <w:r w:rsidRPr="004608A4">
        <w:rPr>
          <w:bCs/>
        </w:rPr>
        <w:t>REFERENCES:</w:t>
      </w:r>
      <w:r w:rsidRPr="004608A4">
        <w:tab/>
        <w:t>1.</w:t>
      </w:r>
      <w:r w:rsidRPr="004608A4">
        <w:tab/>
      </w:r>
      <w:r w:rsidR="00913C51" w:rsidRPr="004608A4">
        <w:t xml:space="preserve">10 CFR Part 55, “Operators’ Licenses” </w:t>
      </w:r>
    </w:p>
    <w:p w14:paraId="095067E0" w14:textId="5904495A" w:rsidR="00321CA9" w:rsidRPr="004608A4" w:rsidRDefault="00913C51" w:rsidP="00913C51">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pPr>
      <w:r w:rsidRPr="004608A4">
        <w:tab/>
      </w:r>
      <w:r w:rsidRPr="004608A4">
        <w:tab/>
      </w:r>
      <w:r w:rsidRPr="004608A4">
        <w:tab/>
      </w:r>
      <w:r w:rsidRPr="004608A4">
        <w:tab/>
        <w:t>2.</w:t>
      </w:r>
      <w:r w:rsidRPr="004608A4">
        <w:tab/>
        <w:t>NUREG-1478, “Operator Licensing Examiner Standards for Research and Test Reactors”</w:t>
      </w:r>
      <w:r w:rsidR="00321CA9" w:rsidRPr="004608A4">
        <w:t xml:space="preserve"> </w:t>
      </w:r>
    </w:p>
    <w:p w14:paraId="6CADBD8F" w14:textId="77777777" w:rsidR="00321CA9" w:rsidRPr="004608A4" w:rsidRDefault="00321CA9" w:rsidP="00321CA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p>
    <w:p w14:paraId="604E1833" w14:textId="77777777" w:rsidR="00321CA9" w:rsidRPr="004608A4" w:rsidRDefault="00321CA9" w:rsidP="00321CA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4608A4">
        <w:rPr>
          <w:bCs/>
        </w:rPr>
        <w:t>EVALUATION</w:t>
      </w:r>
    </w:p>
    <w:p w14:paraId="2F03431B" w14:textId="77777777" w:rsidR="00321CA9" w:rsidRPr="004608A4" w:rsidRDefault="00321CA9" w:rsidP="00321CA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4608A4">
        <w:rPr>
          <w:bCs/>
        </w:rPr>
        <w:t>CRITERIA:</w:t>
      </w:r>
      <w:r w:rsidRPr="004608A4">
        <w:tab/>
      </w:r>
      <w:r w:rsidRPr="004608A4">
        <w:tab/>
        <w:t xml:space="preserve">At the completion of this </w:t>
      </w:r>
      <w:proofErr w:type="gramStart"/>
      <w:r w:rsidRPr="004608A4">
        <w:t>activity</w:t>
      </w:r>
      <w:proofErr w:type="gramEnd"/>
      <w:r w:rsidRPr="004608A4">
        <w:t xml:space="preserve"> you should be able to:</w:t>
      </w:r>
    </w:p>
    <w:p w14:paraId="2B322FD6" w14:textId="77777777" w:rsidR="00321CA9" w:rsidRPr="004608A4" w:rsidRDefault="00321CA9" w:rsidP="001505B7">
      <w:pPr>
        <w:widowControl/>
        <w:tabs>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630"/>
      </w:pPr>
    </w:p>
    <w:p w14:paraId="2BDDFDE8" w14:textId="2E0B42CE" w:rsidR="00321CA9" w:rsidRPr="004608A4" w:rsidRDefault="00321CA9" w:rsidP="001505B7">
      <w:pPr>
        <w:pStyle w:val="Level4"/>
        <w:widowControl/>
        <w:numPr>
          <w:ilvl w:val="3"/>
          <w:numId w:val="24"/>
        </w:numPr>
        <w:tabs>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4608A4">
        <w:t>Explain the regulatory basis for the operating test</w:t>
      </w:r>
      <w:proofErr w:type="gramStart"/>
      <w:r w:rsidRPr="004608A4">
        <w:t>.</w:t>
      </w:r>
      <w:r w:rsidR="007C59C9" w:rsidRPr="004608A4">
        <w:t xml:space="preserve"> </w:t>
      </w:r>
      <w:proofErr w:type="gramEnd"/>
      <w:r w:rsidR="007C59C9" w:rsidRPr="004608A4">
        <w:t>[10 CFR 55.45(a)]</w:t>
      </w:r>
    </w:p>
    <w:p w14:paraId="36C491A6" w14:textId="77777777" w:rsidR="001505B7" w:rsidRPr="004608A4" w:rsidRDefault="001505B7" w:rsidP="001505B7">
      <w:pPr>
        <w:pStyle w:val="Level4"/>
        <w:widowControl/>
        <w:numPr>
          <w:ilvl w:val="0"/>
          <w:numId w:val="0"/>
        </w:numPr>
        <w:tabs>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630"/>
      </w:pPr>
    </w:p>
    <w:p w14:paraId="66A56E8F" w14:textId="32294FE2" w:rsidR="002F585F" w:rsidRPr="004608A4" w:rsidRDefault="002F585F" w:rsidP="001505B7">
      <w:pPr>
        <w:pStyle w:val="Level4"/>
        <w:widowControl/>
        <w:numPr>
          <w:ilvl w:val="3"/>
          <w:numId w:val="24"/>
        </w:numPr>
        <w:tabs>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4608A4">
        <w:t>Describe the major tasks associated with preparing an operating test: “Operating Tests”, the three different levels of examination applicable to a facility type, the guidelines used to differentiate between RO and SRO operating test, and the source of material that will drive the content of the operating test</w:t>
      </w:r>
      <w:proofErr w:type="gramStart"/>
      <w:r w:rsidR="002B37B4" w:rsidRPr="004608A4">
        <w:t>.</w:t>
      </w:r>
      <w:r w:rsidRPr="004608A4">
        <w:t xml:space="preserve"> </w:t>
      </w:r>
      <w:proofErr w:type="gramEnd"/>
      <w:r w:rsidR="007C59C9" w:rsidRPr="004608A4">
        <w:t>[</w:t>
      </w:r>
      <w:r w:rsidRPr="004608A4">
        <w:t>ES-301N</w:t>
      </w:r>
      <w:r w:rsidR="002B37B4" w:rsidRPr="004608A4">
        <w:t>]</w:t>
      </w:r>
    </w:p>
    <w:p w14:paraId="738F5BE8" w14:textId="77777777" w:rsidR="002F585F" w:rsidRPr="004608A4" w:rsidRDefault="002F585F" w:rsidP="00FE50A0">
      <w:pPr>
        <w:pStyle w:val="Level4"/>
        <w:widowControl/>
        <w:numPr>
          <w:ilvl w:val="0"/>
          <w:numId w:val="0"/>
        </w:numPr>
        <w:tabs>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pPr>
    </w:p>
    <w:p w14:paraId="5DC5CC10" w14:textId="45B9059D" w:rsidR="002F585F" w:rsidRPr="004608A4" w:rsidRDefault="002F585F" w:rsidP="001505B7">
      <w:pPr>
        <w:pStyle w:val="Level4"/>
        <w:widowControl/>
        <w:numPr>
          <w:ilvl w:val="3"/>
          <w:numId w:val="24"/>
        </w:numPr>
        <w:tabs>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4608A4">
        <w:t>Describe the three major categories</w:t>
      </w:r>
      <w:r w:rsidR="00FE50A0" w:rsidRPr="004608A4">
        <w:t xml:space="preserve"> </w:t>
      </w:r>
      <w:r w:rsidR="00AE0746" w:rsidRPr="004608A4">
        <w:t>of the operating test –</w:t>
      </w:r>
      <w:r w:rsidRPr="004608A4">
        <w:t xml:space="preserve"> Category</w:t>
      </w:r>
      <w:r w:rsidR="00AE0746" w:rsidRPr="004608A4">
        <w:t> </w:t>
      </w:r>
      <w:r w:rsidRPr="004608A4">
        <w:t>A (Administrative Topics), Category B (Facility Walkthrough) and Category C (Integrated Facility Operations)</w:t>
      </w:r>
      <w:proofErr w:type="gramStart"/>
      <w:r w:rsidR="002B37B4" w:rsidRPr="004608A4">
        <w:t xml:space="preserve">. </w:t>
      </w:r>
      <w:proofErr w:type="gramEnd"/>
      <w:r w:rsidR="002B37B4" w:rsidRPr="004608A4">
        <w:t>[</w:t>
      </w:r>
      <w:r w:rsidRPr="004608A4">
        <w:t>ES</w:t>
      </w:r>
      <w:r w:rsidR="00AE0746" w:rsidRPr="004608A4">
        <w:noBreakHyphen/>
      </w:r>
      <w:r w:rsidRPr="004608A4">
        <w:t>301N</w:t>
      </w:r>
      <w:r w:rsidR="002B37B4" w:rsidRPr="004608A4">
        <w:t>]</w:t>
      </w:r>
    </w:p>
    <w:p w14:paraId="08327A87" w14:textId="77777777" w:rsidR="002F585F" w:rsidRPr="004608A4" w:rsidRDefault="002F585F" w:rsidP="00FE50A0">
      <w:pPr>
        <w:pStyle w:val="Level4"/>
        <w:widowControl/>
        <w:numPr>
          <w:ilvl w:val="0"/>
          <w:numId w:val="0"/>
        </w:numPr>
        <w:tabs>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pPr>
    </w:p>
    <w:p w14:paraId="13933210" w14:textId="5477E21D" w:rsidR="002F585F" w:rsidRPr="004608A4" w:rsidRDefault="002F585F" w:rsidP="001505B7">
      <w:pPr>
        <w:pStyle w:val="Level4"/>
        <w:widowControl/>
        <w:numPr>
          <w:ilvl w:val="3"/>
          <w:numId w:val="24"/>
        </w:numPr>
        <w:tabs>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4608A4">
        <w:t>Describe the major tasks associated with administering an operating test</w:t>
      </w:r>
      <w:r w:rsidR="0013618B" w:rsidRPr="004608A4">
        <w:t>,</w:t>
      </w:r>
      <w:r w:rsidRPr="004608A4">
        <w:t xml:space="preserve"> in particular how to conduct a facility walkthrough</w:t>
      </w:r>
      <w:proofErr w:type="gramStart"/>
      <w:r w:rsidR="002B37B4" w:rsidRPr="004608A4">
        <w:t>.</w:t>
      </w:r>
      <w:r w:rsidRPr="004608A4">
        <w:t xml:space="preserve"> </w:t>
      </w:r>
      <w:proofErr w:type="gramEnd"/>
      <w:r w:rsidR="002B37B4" w:rsidRPr="004608A4">
        <w:t>[</w:t>
      </w:r>
      <w:r w:rsidRPr="004608A4">
        <w:t>ES-302N</w:t>
      </w:r>
      <w:r w:rsidR="002B37B4" w:rsidRPr="004608A4">
        <w:t>]</w:t>
      </w:r>
    </w:p>
    <w:p w14:paraId="10F438F4" w14:textId="77777777" w:rsidR="002F585F" w:rsidRPr="004608A4" w:rsidRDefault="002F585F" w:rsidP="00FE50A0">
      <w:pPr>
        <w:pStyle w:val="Level4"/>
        <w:widowControl/>
        <w:numPr>
          <w:ilvl w:val="0"/>
          <w:numId w:val="0"/>
        </w:numPr>
        <w:tabs>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pPr>
    </w:p>
    <w:p w14:paraId="4CF9AA46" w14:textId="6A6E26B4" w:rsidR="00321CA9" w:rsidRPr="004608A4" w:rsidRDefault="002F585F" w:rsidP="00FE50A0">
      <w:pPr>
        <w:pStyle w:val="Level4"/>
        <w:widowControl/>
        <w:numPr>
          <w:ilvl w:val="3"/>
          <w:numId w:val="24"/>
        </w:numPr>
        <w:tabs>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4608A4">
        <w:t>Describe the major tasks associated with grading an operating test</w:t>
      </w:r>
      <w:proofErr w:type="gramStart"/>
      <w:r w:rsidRPr="004608A4">
        <w:t xml:space="preserve">. </w:t>
      </w:r>
      <w:proofErr w:type="gramEnd"/>
      <w:r w:rsidRPr="004608A4">
        <w:t>Understand the general evaluation guidelines used to grade the exam</w:t>
      </w:r>
      <w:proofErr w:type="gramStart"/>
      <w:r w:rsidRPr="004608A4">
        <w:t xml:space="preserve">. </w:t>
      </w:r>
      <w:proofErr w:type="gramEnd"/>
      <w:r w:rsidR="00D63B8B" w:rsidRPr="004608A4">
        <w:t>Understand</w:t>
      </w:r>
      <w:r w:rsidRPr="004608A4">
        <w:t xml:space="preserve"> how to document operating test comments (candidates weaknesses found during the operating test) to better grade an exam</w:t>
      </w:r>
      <w:proofErr w:type="gramStart"/>
      <w:r w:rsidR="005C50B9" w:rsidRPr="004608A4">
        <w:t>.</w:t>
      </w:r>
      <w:r w:rsidRPr="004608A4">
        <w:t xml:space="preserve"> </w:t>
      </w:r>
      <w:proofErr w:type="gramEnd"/>
      <w:r w:rsidR="00BC6836" w:rsidRPr="004608A4">
        <w:t>[</w:t>
      </w:r>
      <w:r w:rsidRPr="004608A4">
        <w:t>ES-303N</w:t>
      </w:r>
      <w:r w:rsidR="00BC6836" w:rsidRPr="004608A4">
        <w:t>]</w:t>
      </w:r>
    </w:p>
    <w:p w14:paraId="21061407" w14:textId="77777777" w:rsidR="00321CA9" w:rsidRPr="004608A4" w:rsidRDefault="00321CA9" w:rsidP="00321CA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6FE172DF" w14:textId="77777777" w:rsidR="00C23BF1" w:rsidRPr="004608A4" w:rsidRDefault="00321CA9" w:rsidP="00C23BF1">
      <w:pPr>
        <w:widowControl/>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2700"/>
      </w:pPr>
      <w:r w:rsidRPr="004608A4">
        <w:rPr>
          <w:bCs/>
        </w:rPr>
        <w:t>TASKS:</w:t>
      </w:r>
      <w:r w:rsidRPr="004608A4">
        <w:tab/>
      </w:r>
      <w:r w:rsidRPr="004608A4">
        <w:tab/>
      </w:r>
      <w:r w:rsidRPr="004608A4">
        <w:tab/>
        <w:t>1.</w:t>
      </w:r>
      <w:r w:rsidRPr="004608A4">
        <w:tab/>
        <w:t>Review 10 CFR 55.45 to familiarize yourself with the regulatory basis for the operating test.</w:t>
      </w:r>
    </w:p>
    <w:p w14:paraId="0D362E8B" w14:textId="77777777" w:rsidR="00FE2354" w:rsidRPr="004608A4" w:rsidRDefault="00FE2354" w:rsidP="00C23BF1">
      <w:pPr>
        <w:widowControl/>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2700"/>
      </w:pPr>
    </w:p>
    <w:p w14:paraId="7EA92FB6" w14:textId="77777777" w:rsidR="00FE2354" w:rsidRPr="004608A4" w:rsidRDefault="00FE2354" w:rsidP="00FE2354">
      <w:pPr>
        <w:widowControl/>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2700"/>
      </w:pPr>
      <w:r w:rsidRPr="004608A4">
        <w:tab/>
      </w:r>
      <w:r w:rsidRPr="004608A4">
        <w:tab/>
      </w:r>
      <w:r w:rsidRPr="004608A4">
        <w:tab/>
      </w:r>
      <w:r w:rsidRPr="004608A4">
        <w:tab/>
        <w:t>2.</w:t>
      </w:r>
      <w:r w:rsidRPr="004608A4">
        <w:tab/>
      </w:r>
      <w:r w:rsidR="00C23BF1" w:rsidRPr="004608A4">
        <w:t>Review ES-301N Attachment 1, Form ES-301N-1 “Research and Test Reactor Operator Licensing Individual Examination Report”, ES-301N Attachment 2 (Systems for Operating Tests) and ES-301N attachment 3 (Facility Listing by Type) of NUREG-1478 and familiarize yourself with its content.</w:t>
      </w:r>
    </w:p>
    <w:p w14:paraId="673611D6" w14:textId="77777777" w:rsidR="00FE2354" w:rsidRPr="004608A4" w:rsidRDefault="00FE2354" w:rsidP="00FE2354">
      <w:pPr>
        <w:widowControl/>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2700"/>
      </w:pPr>
      <w:r w:rsidRPr="004608A4">
        <w:lastRenderedPageBreak/>
        <w:tab/>
      </w:r>
      <w:r w:rsidRPr="004608A4">
        <w:tab/>
      </w:r>
      <w:r w:rsidRPr="004608A4">
        <w:tab/>
      </w:r>
      <w:r w:rsidRPr="004608A4">
        <w:tab/>
        <w:t>3.</w:t>
      </w:r>
      <w:r w:rsidRPr="004608A4">
        <w:tab/>
      </w:r>
      <w:r w:rsidR="00C23BF1" w:rsidRPr="004608A4">
        <w:t>Review ES-302N Attachment 1 (Operating Test Briefing Checklist) and Form ES-302N-1 “Examination Security Agreement” of NUREG-1478 and familiarize yourself with its content.</w:t>
      </w:r>
    </w:p>
    <w:p w14:paraId="4CE0298D" w14:textId="77777777" w:rsidR="00FE2354" w:rsidRPr="004608A4" w:rsidRDefault="00FE2354" w:rsidP="00FE2354">
      <w:pPr>
        <w:widowControl/>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2700"/>
      </w:pPr>
    </w:p>
    <w:p w14:paraId="1DC538EA" w14:textId="2B143397" w:rsidR="00321CA9" w:rsidRPr="004608A4" w:rsidRDefault="00FE2354" w:rsidP="00D669BB">
      <w:pPr>
        <w:widowControl/>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2700"/>
      </w:pPr>
      <w:r w:rsidRPr="004608A4">
        <w:tab/>
      </w:r>
      <w:r w:rsidRPr="004608A4">
        <w:tab/>
      </w:r>
      <w:r w:rsidRPr="004608A4">
        <w:tab/>
      </w:r>
      <w:r w:rsidRPr="004608A4">
        <w:tab/>
        <w:t>4.</w:t>
      </w:r>
      <w:r w:rsidRPr="004608A4">
        <w:tab/>
        <w:t>R</w:t>
      </w:r>
      <w:r w:rsidR="00C23BF1" w:rsidRPr="004608A4">
        <w:t>eview ES-303N Form ES-303N-1 “RO/SRO Competency Grading Guidance for Integrated Facility Operations” of NUREG-1478 and familiarize yourself with its content.</w:t>
      </w:r>
    </w:p>
    <w:p w14:paraId="32252D32" w14:textId="77777777" w:rsidR="00321CA9" w:rsidRPr="004608A4" w:rsidRDefault="00321CA9" w:rsidP="00321CA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5ECE614" w14:textId="14E40EA7" w:rsidR="00321CA9" w:rsidRPr="004608A4" w:rsidRDefault="00321CA9" w:rsidP="00321CA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pPr>
      <w:r w:rsidRPr="004608A4">
        <w:rPr>
          <w:bCs/>
        </w:rPr>
        <w:t>DOCUMENTATION</w:t>
      </w:r>
      <w:r w:rsidRPr="004608A4">
        <w:t>:</w:t>
      </w:r>
      <w:r w:rsidRPr="004608A4">
        <w:tab/>
      </w:r>
      <w:r w:rsidR="00D669BB" w:rsidRPr="004608A4">
        <w:t>RTR</w:t>
      </w:r>
      <w:r w:rsidRPr="004608A4">
        <w:t>OL Examiner Signature and Certification Card Item ISA-RTROLE-6</w:t>
      </w:r>
    </w:p>
    <w:p w14:paraId="000ACC1B" w14:textId="77777777" w:rsidR="009D4EEC" w:rsidRPr="004608A4" w:rsidRDefault="009D4EEC"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center"/>
      </w:pPr>
    </w:p>
    <w:p w14:paraId="22668824" w14:textId="77777777" w:rsidR="009D4EEC" w:rsidRPr="004608A4" w:rsidRDefault="009D4EEC">
      <w:pPr>
        <w:widowControl/>
        <w:autoSpaceDE/>
        <w:autoSpaceDN/>
        <w:adjustRightInd/>
      </w:pPr>
      <w:r w:rsidRPr="004608A4">
        <w:br w:type="page"/>
      </w:r>
    </w:p>
    <w:p w14:paraId="5452230F" w14:textId="3944E088" w:rsidR="001D46C2" w:rsidRPr="004608A4" w:rsidRDefault="00D47A6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center"/>
      </w:pPr>
      <w:r w:rsidRPr="004608A4">
        <w:lastRenderedPageBreak/>
        <w:t>RTR</w:t>
      </w:r>
      <w:r w:rsidR="001D46C2" w:rsidRPr="004608A4">
        <w:t>OL Examiner Individual Study Activity</w:t>
      </w:r>
    </w:p>
    <w:p w14:paraId="6E17EBEF" w14:textId="77777777" w:rsidR="001D46C2" w:rsidRPr="004608A4"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pPr>
    </w:p>
    <w:p w14:paraId="26C328D6" w14:textId="78ACD43F"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4608A4">
        <w:rPr>
          <w:bCs/>
        </w:rPr>
        <w:t>TOPIC:</w:t>
      </w:r>
      <w:r w:rsidRPr="004608A4">
        <w:tab/>
      </w:r>
      <w:r w:rsidRPr="004608A4">
        <w:tab/>
      </w:r>
      <w:r w:rsidR="00225B18" w:rsidRPr="004608A4">
        <w:tab/>
      </w:r>
      <w:r w:rsidRPr="004608A4">
        <w:t>(ISA-</w:t>
      </w:r>
      <w:r w:rsidR="000E7F54" w:rsidRPr="004608A4">
        <w:t>RTR</w:t>
      </w:r>
      <w:r w:rsidRPr="004608A4">
        <w:t>OLE-</w:t>
      </w:r>
      <w:r w:rsidR="006E570B" w:rsidRPr="004608A4">
        <w:t>7</w:t>
      </w:r>
      <w:r w:rsidRPr="004608A4">
        <w:t>) Operator Licensing</w:t>
      </w:r>
      <w:r w:rsidR="00452E9E" w:rsidRPr="004608A4">
        <w:t xml:space="preserve"> Process:</w:t>
      </w:r>
      <w:r w:rsidRPr="004608A4">
        <w:t xml:space="preserve"> Written Examinations</w:t>
      </w:r>
      <w:r w:rsidR="00BB5212" w:rsidRPr="004608A4">
        <w:fldChar w:fldCharType="begin"/>
      </w:r>
      <w:r w:rsidRPr="004608A4">
        <w:instrText>tc \l2 "</w:instrText>
      </w:r>
      <w:bookmarkStart w:id="21" w:name="_Toc295973634"/>
      <w:bookmarkStart w:id="22" w:name="_Toc45637041"/>
      <w:r w:rsidRPr="004608A4">
        <w:instrText>(ISA-</w:instrText>
      </w:r>
      <w:r w:rsidR="00613B54" w:rsidRPr="004608A4">
        <w:instrText>RTR</w:instrText>
      </w:r>
      <w:r w:rsidRPr="004608A4">
        <w:instrText>OLE-7) Operator Licensing</w:instrText>
      </w:r>
      <w:r w:rsidR="00613B54" w:rsidRPr="004608A4">
        <w:instrText xml:space="preserve"> Process:</w:instrText>
      </w:r>
      <w:r w:rsidRPr="004608A4">
        <w:instrText xml:space="preserve"> Written Examinations</w:instrText>
      </w:r>
      <w:bookmarkEnd w:id="21"/>
      <w:bookmarkEnd w:id="22"/>
      <w:r w:rsidR="00BB5212" w:rsidRPr="004608A4">
        <w:fldChar w:fldCharType="end"/>
      </w:r>
    </w:p>
    <w:p w14:paraId="28025AB5"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7D5E97BC" w14:textId="654B8B41" w:rsidR="001D46C2" w:rsidRPr="004608A4" w:rsidRDefault="001D46C2" w:rsidP="00757BC7">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4608A4">
        <w:rPr>
          <w:bCs/>
        </w:rPr>
        <w:t>PURPOSE:</w:t>
      </w:r>
      <w:r w:rsidRPr="004608A4">
        <w:tab/>
      </w:r>
      <w:r w:rsidRPr="004608A4">
        <w:tab/>
        <w:t>The purpose of this activity is to familiarize you with the development, administration, and grading of the</w:t>
      </w:r>
      <w:r w:rsidR="00BF7CD1" w:rsidRPr="004608A4">
        <w:t xml:space="preserve"> initial operator licensing</w:t>
      </w:r>
      <w:r w:rsidRPr="004608A4">
        <w:t xml:space="preserve"> written examination.</w:t>
      </w:r>
    </w:p>
    <w:p w14:paraId="30EFFA2A"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015CE245"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4608A4">
        <w:rPr>
          <w:bCs/>
        </w:rPr>
        <w:t>COMPETENCY</w:t>
      </w:r>
    </w:p>
    <w:p w14:paraId="227006E7" w14:textId="57DDF495" w:rsidR="001D46C2" w:rsidRPr="004608A4" w:rsidRDefault="001D46C2" w:rsidP="00C378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4608A4">
        <w:rPr>
          <w:bCs/>
        </w:rPr>
        <w:t>AREA:</w:t>
      </w:r>
      <w:r w:rsidRPr="004608A4">
        <w:tab/>
      </w:r>
      <w:r w:rsidRPr="004608A4">
        <w:tab/>
      </w:r>
      <w:r w:rsidRPr="004608A4">
        <w:tab/>
        <w:t>TECHNICAL AREA EXPERTISE</w:t>
      </w:r>
    </w:p>
    <w:p w14:paraId="3EC58A2F"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B5304BE"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4608A4">
        <w:rPr>
          <w:bCs/>
        </w:rPr>
        <w:t>LEVEL OF</w:t>
      </w:r>
    </w:p>
    <w:p w14:paraId="7AE9B46D"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4608A4">
        <w:rPr>
          <w:bCs/>
        </w:rPr>
        <w:t>EFFORT:</w:t>
      </w:r>
      <w:r w:rsidRPr="004608A4">
        <w:tab/>
      </w:r>
      <w:r w:rsidRPr="004608A4">
        <w:tab/>
        <w:t>40 hours</w:t>
      </w:r>
    </w:p>
    <w:p w14:paraId="72BBBDC5"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1AEC90F" w14:textId="77777777" w:rsidR="00180AD1" w:rsidRPr="004608A4" w:rsidRDefault="001D46C2" w:rsidP="00180A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pPr>
      <w:r w:rsidRPr="004608A4">
        <w:rPr>
          <w:bCs/>
        </w:rPr>
        <w:t>REFERENCES:</w:t>
      </w:r>
      <w:r w:rsidRPr="004608A4">
        <w:tab/>
        <w:t>1.</w:t>
      </w:r>
      <w:r w:rsidRPr="004608A4">
        <w:tab/>
      </w:r>
      <w:r w:rsidR="00180AD1" w:rsidRPr="004608A4">
        <w:t xml:space="preserve">10 CFR Part 55, “Operators’ Licenses” </w:t>
      </w:r>
    </w:p>
    <w:p w14:paraId="33219917" w14:textId="19640A83" w:rsidR="00F55A02" w:rsidRPr="004608A4" w:rsidRDefault="00180AD1" w:rsidP="00180AD1">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880"/>
      </w:pPr>
      <w:r w:rsidRPr="004608A4">
        <w:tab/>
      </w:r>
      <w:r w:rsidRPr="004608A4">
        <w:tab/>
      </w:r>
      <w:r w:rsidRPr="004608A4">
        <w:tab/>
      </w:r>
      <w:r w:rsidRPr="004608A4">
        <w:tab/>
        <w:t>2.</w:t>
      </w:r>
      <w:r w:rsidRPr="004608A4">
        <w:tab/>
        <w:t>NUREG-1478, “Operator Licensing Examiner Standards for Research and Test Reactors”</w:t>
      </w:r>
    </w:p>
    <w:p w14:paraId="2AFAD701" w14:textId="77777777" w:rsidR="009F04C0" w:rsidRPr="004608A4" w:rsidRDefault="009F04C0"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74171E6C"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4608A4">
        <w:rPr>
          <w:bCs/>
        </w:rPr>
        <w:t>EVALUATION</w:t>
      </w:r>
    </w:p>
    <w:p w14:paraId="35F70601"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4608A4">
        <w:rPr>
          <w:bCs/>
        </w:rPr>
        <w:t>CRITERIA:</w:t>
      </w:r>
      <w:r w:rsidRPr="004608A4">
        <w:tab/>
      </w:r>
      <w:r w:rsidRPr="004608A4">
        <w:tab/>
        <w:t xml:space="preserve">At the completion of this </w:t>
      </w:r>
      <w:proofErr w:type="gramStart"/>
      <w:r w:rsidRPr="004608A4">
        <w:t>activity</w:t>
      </w:r>
      <w:proofErr w:type="gramEnd"/>
      <w:r w:rsidRPr="004608A4">
        <w:t xml:space="preserve"> you should be able to:</w:t>
      </w:r>
    </w:p>
    <w:p w14:paraId="60AE1613"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191BC35" w14:textId="1BA1D6EC" w:rsidR="001D46C2" w:rsidRPr="004608A4" w:rsidRDefault="001D46C2" w:rsidP="00757BC7">
      <w:pPr>
        <w:pStyle w:val="Level4"/>
        <w:widowControl/>
        <w:numPr>
          <w:ilvl w:val="3"/>
          <w:numId w:val="2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4608A4">
        <w:t>Explain the regulatory basis for the written examination</w:t>
      </w:r>
      <w:proofErr w:type="gramStart"/>
      <w:r w:rsidRPr="004608A4">
        <w:t>.</w:t>
      </w:r>
      <w:r w:rsidR="00E80723" w:rsidRPr="004608A4">
        <w:t xml:space="preserve"> </w:t>
      </w:r>
      <w:proofErr w:type="gramEnd"/>
      <w:r w:rsidR="00E80723" w:rsidRPr="004608A4">
        <w:t>[10 CFR 55.4</w:t>
      </w:r>
      <w:r w:rsidR="00B73F6B" w:rsidRPr="004608A4">
        <w:t>1, 10 CFR 55.43</w:t>
      </w:r>
      <w:r w:rsidR="00E80723" w:rsidRPr="004608A4">
        <w:t>]</w:t>
      </w:r>
    </w:p>
    <w:p w14:paraId="1EEE06E9"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pPr>
    </w:p>
    <w:p w14:paraId="2925CB63" w14:textId="653A83FA" w:rsidR="00AD310E" w:rsidRPr="004608A4" w:rsidRDefault="008D126B" w:rsidP="008D126B">
      <w:pPr>
        <w:pStyle w:val="Level4"/>
        <w:widowControl/>
        <w:numPr>
          <w:ilvl w:val="3"/>
          <w:numId w:val="2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pPr>
      <w:r w:rsidRPr="004608A4">
        <w:t xml:space="preserve">Describe the general guidelines and instructions for the exam preparation, the use of reference material and the examination assembly. </w:t>
      </w:r>
      <w:r w:rsidR="005C5110" w:rsidRPr="004608A4">
        <w:t xml:space="preserve"> </w:t>
      </w:r>
      <w:r w:rsidRPr="004608A4">
        <w:t xml:space="preserve">Describe the </w:t>
      </w:r>
      <w:r w:rsidR="00354AF0" w:rsidRPr="004608A4">
        <w:t xml:space="preserve">three major </w:t>
      </w:r>
      <w:r w:rsidRPr="004608A4">
        <w:t>examination</w:t>
      </w:r>
      <w:r w:rsidR="006077D3" w:rsidRPr="004608A4">
        <w:t xml:space="preserve"> </w:t>
      </w:r>
      <w:r w:rsidR="00354AF0" w:rsidRPr="004608A4">
        <w:t>categories – Category A</w:t>
      </w:r>
      <w:r w:rsidR="005C5110" w:rsidRPr="004608A4">
        <w:t xml:space="preserve"> (Reactor Theory, Thermodynamics, and Facility Operating Characteristics), Category B (Normal and Emergency Operating Procedures and Radiological Controls), and Category C (Facility and Radiation Monitoring Systems). </w:t>
      </w:r>
      <w:r w:rsidRPr="004608A4">
        <w:t xml:space="preserve"> </w:t>
      </w:r>
      <w:r w:rsidR="005C5110" w:rsidRPr="004608A4">
        <w:t>Describe</w:t>
      </w:r>
      <w:r w:rsidRPr="004608A4">
        <w:t xml:space="preserve"> the exam quality assurance review process</w:t>
      </w:r>
      <w:proofErr w:type="gramStart"/>
      <w:r w:rsidRPr="004608A4">
        <w:t xml:space="preserve">. </w:t>
      </w:r>
      <w:proofErr w:type="gramEnd"/>
      <w:r w:rsidR="00AD310E" w:rsidRPr="004608A4">
        <w:t>[ES-401N</w:t>
      </w:r>
      <w:r w:rsidR="00EB5C8E" w:rsidRPr="004608A4">
        <w:t>]</w:t>
      </w:r>
    </w:p>
    <w:p w14:paraId="10E5FE71" w14:textId="77777777" w:rsidR="00CA01A3" w:rsidRPr="004608A4" w:rsidRDefault="00CA01A3" w:rsidP="00CA01A3">
      <w:pPr>
        <w:pStyle w:val="Level4"/>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pPr>
    </w:p>
    <w:p w14:paraId="184F6F15" w14:textId="3C3C63A1" w:rsidR="008D126B" w:rsidRPr="004608A4" w:rsidRDefault="00CA01A3" w:rsidP="00CA01A3">
      <w:pPr>
        <w:pStyle w:val="Level4"/>
        <w:widowControl/>
        <w:numPr>
          <w:ilvl w:val="3"/>
          <w:numId w:val="2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pPr>
      <w:r w:rsidRPr="004608A4">
        <w:t>Explain the three principle aspects of examination validity and the techniques that the NRC uses to maintain the validity of its examinations</w:t>
      </w:r>
      <w:proofErr w:type="gramStart"/>
      <w:r w:rsidRPr="004608A4">
        <w:t xml:space="preserve">. </w:t>
      </w:r>
      <w:proofErr w:type="gramEnd"/>
      <w:r w:rsidRPr="004608A4">
        <w:t>Explain the concept of examination reliability and how it is maintained on NRC examinations</w:t>
      </w:r>
      <w:proofErr w:type="gramStart"/>
      <w:r w:rsidRPr="004608A4">
        <w:t xml:space="preserve">. </w:t>
      </w:r>
      <w:proofErr w:type="gramEnd"/>
      <w:r w:rsidRPr="004608A4">
        <w:t>[ES-401N]</w:t>
      </w:r>
    </w:p>
    <w:p w14:paraId="5825C4CA" w14:textId="77777777" w:rsidR="008D126B" w:rsidRPr="004608A4" w:rsidRDefault="008D126B" w:rsidP="008D126B">
      <w:pPr>
        <w:pStyle w:val="Level4"/>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pPr>
    </w:p>
    <w:p w14:paraId="1A52B34D" w14:textId="374E0B82" w:rsidR="008D126B" w:rsidRPr="004608A4" w:rsidRDefault="008D126B" w:rsidP="008D126B">
      <w:pPr>
        <w:pStyle w:val="Level4"/>
        <w:widowControl/>
        <w:numPr>
          <w:ilvl w:val="3"/>
          <w:numId w:val="2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pPr>
      <w:r w:rsidRPr="004608A4">
        <w:t>Describe the major tasks associated with administering a written exam in particular the guidelines given for the examination facilities, proctoring the examinations, examination administration and the facility staff review of the written examination</w:t>
      </w:r>
      <w:proofErr w:type="gramStart"/>
      <w:r w:rsidR="00E73860" w:rsidRPr="004608A4">
        <w:t>.</w:t>
      </w:r>
      <w:r w:rsidRPr="004608A4">
        <w:t xml:space="preserve"> </w:t>
      </w:r>
      <w:proofErr w:type="gramEnd"/>
      <w:r w:rsidR="00E73860" w:rsidRPr="004608A4">
        <w:t>[</w:t>
      </w:r>
      <w:r w:rsidRPr="004608A4">
        <w:t>ES-402N</w:t>
      </w:r>
      <w:r w:rsidR="00E73860" w:rsidRPr="004608A4">
        <w:t>]</w:t>
      </w:r>
    </w:p>
    <w:p w14:paraId="27253452" w14:textId="77777777" w:rsidR="008D126B" w:rsidRPr="004608A4" w:rsidRDefault="008D126B" w:rsidP="008D126B">
      <w:pPr>
        <w:pStyle w:val="Level4"/>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pPr>
    </w:p>
    <w:p w14:paraId="2639A630" w14:textId="5D26A622" w:rsidR="001D46C2" w:rsidRPr="004608A4" w:rsidRDefault="008D126B" w:rsidP="008D126B">
      <w:pPr>
        <w:pStyle w:val="Level4"/>
        <w:widowControl/>
        <w:numPr>
          <w:ilvl w:val="3"/>
          <w:numId w:val="2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4608A4">
        <w:t>Describe the major tasks associated with grading a written exam, including the requirements and procedures for resolving facility comments</w:t>
      </w:r>
      <w:proofErr w:type="gramStart"/>
      <w:r w:rsidR="00E73860" w:rsidRPr="004608A4">
        <w:t>.</w:t>
      </w:r>
      <w:r w:rsidRPr="004608A4">
        <w:t xml:space="preserve"> </w:t>
      </w:r>
      <w:proofErr w:type="gramEnd"/>
      <w:r w:rsidR="00E73860" w:rsidRPr="004608A4">
        <w:t>[</w:t>
      </w:r>
      <w:r w:rsidRPr="004608A4">
        <w:t>ES-403N</w:t>
      </w:r>
      <w:r w:rsidR="00E73860" w:rsidRPr="004608A4">
        <w:t>]</w:t>
      </w:r>
    </w:p>
    <w:p w14:paraId="0CA954C9"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7A548EC5" w14:textId="77777777" w:rsidR="0036697F" w:rsidRPr="004608A4" w:rsidRDefault="001D46C2" w:rsidP="0036697F">
      <w:pPr>
        <w:widowControl/>
        <w:tabs>
          <w:tab w:val="left" w:pos="274"/>
          <w:tab w:val="left" w:pos="806"/>
          <w:tab w:val="left" w:pos="1440"/>
          <w:tab w:val="left" w:pos="2070"/>
          <w:tab w:val="left" w:pos="2700"/>
          <w:tab w:val="left" w:pos="3240"/>
          <w:tab w:val="left" w:pos="3874"/>
          <w:tab w:val="left" w:pos="4507"/>
          <w:tab w:val="left" w:pos="5040"/>
          <w:tab w:val="left" w:pos="5674"/>
          <w:tab w:val="left" w:pos="6307"/>
          <w:tab w:val="left" w:pos="7474"/>
          <w:tab w:val="left" w:pos="8122"/>
          <w:tab w:val="left" w:pos="8726"/>
        </w:tabs>
        <w:ind w:left="2700" w:hanging="2700"/>
      </w:pPr>
      <w:r w:rsidRPr="004608A4">
        <w:rPr>
          <w:bCs/>
        </w:rPr>
        <w:t>TASKS:</w:t>
      </w:r>
      <w:r w:rsidRPr="004608A4">
        <w:tab/>
      </w:r>
      <w:r w:rsidR="00A40468" w:rsidRPr="004608A4">
        <w:tab/>
      </w:r>
      <w:r w:rsidRPr="004608A4">
        <w:tab/>
        <w:t>1.</w:t>
      </w:r>
      <w:r w:rsidRPr="004608A4">
        <w:tab/>
        <w:t>Review 10 CFR 55.41 and 55.43 to familiarize yourself with the regulatory basis for the written examination</w:t>
      </w:r>
    </w:p>
    <w:p w14:paraId="32424C61" w14:textId="0EDAC8C3" w:rsidR="0036697F" w:rsidRPr="004608A4" w:rsidRDefault="001D46C2" w:rsidP="0036697F">
      <w:pPr>
        <w:widowControl/>
        <w:tabs>
          <w:tab w:val="left" w:pos="274"/>
          <w:tab w:val="left" w:pos="806"/>
          <w:tab w:val="left" w:pos="1440"/>
          <w:tab w:val="left" w:pos="2070"/>
          <w:tab w:val="left" w:pos="2700"/>
          <w:tab w:val="left" w:pos="3240"/>
          <w:tab w:val="left" w:pos="3874"/>
          <w:tab w:val="left" w:pos="4507"/>
          <w:tab w:val="left" w:pos="5040"/>
          <w:tab w:val="left" w:pos="5674"/>
          <w:tab w:val="left" w:pos="6307"/>
          <w:tab w:val="left" w:pos="7474"/>
          <w:tab w:val="left" w:pos="8122"/>
          <w:tab w:val="left" w:pos="8726"/>
        </w:tabs>
        <w:ind w:left="2700" w:hanging="2700"/>
      </w:pPr>
      <w:r w:rsidRPr="004608A4">
        <w:t>.</w:t>
      </w:r>
    </w:p>
    <w:p w14:paraId="12B3CC14" w14:textId="363D310B" w:rsidR="0036697F" w:rsidRPr="004608A4" w:rsidRDefault="0036697F" w:rsidP="002B0C45">
      <w:pPr>
        <w:widowControl/>
        <w:tabs>
          <w:tab w:val="left" w:pos="274"/>
          <w:tab w:val="left" w:pos="806"/>
          <w:tab w:val="left" w:pos="1440"/>
          <w:tab w:val="left" w:pos="2070"/>
          <w:tab w:val="left" w:pos="2700"/>
          <w:tab w:val="left" w:pos="3240"/>
          <w:tab w:val="left" w:pos="3874"/>
          <w:tab w:val="left" w:pos="4507"/>
          <w:tab w:val="left" w:pos="5040"/>
          <w:tab w:val="left" w:pos="5674"/>
          <w:tab w:val="left" w:pos="6307"/>
          <w:tab w:val="left" w:pos="7474"/>
          <w:tab w:val="left" w:pos="8122"/>
          <w:tab w:val="left" w:pos="8726"/>
        </w:tabs>
        <w:ind w:left="2700" w:hanging="2700"/>
      </w:pPr>
      <w:r w:rsidRPr="004608A4">
        <w:lastRenderedPageBreak/>
        <w:tab/>
      </w:r>
      <w:r w:rsidRPr="004608A4">
        <w:tab/>
      </w:r>
      <w:r w:rsidRPr="004608A4">
        <w:tab/>
      </w:r>
      <w:r w:rsidRPr="004608A4">
        <w:tab/>
      </w:r>
      <w:r w:rsidR="002A5E5C" w:rsidRPr="004608A4">
        <w:t>2.</w:t>
      </w:r>
      <w:r w:rsidR="002A5E5C" w:rsidRPr="004608A4">
        <w:tab/>
      </w:r>
      <w:r w:rsidRPr="004608A4">
        <w:t>Review ES-401N</w:t>
      </w:r>
      <w:r w:rsidR="002A5E5C" w:rsidRPr="004608A4">
        <w:t>,</w:t>
      </w:r>
      <w:r w:rsidRPr="004608A4">
        <w:t xml:space="preserve"> Attachment 1</w:t>
      </w:r>
      <w:r w:rsidR="002A5E5C" w:rsidRPr="004608A4">
        <w:t>,</w:t>
      </w:r>
      <w:r w:rsidRPr="004608A4">
        <w:t xml:space="preserve"> which includes: “Sample Written Examination Cover Sheet”, “NRC Rules for Written Examination Administration”, “Equation Sheet”, and “Answer Sheets” and familiarize yourself with its content.</w:t>
      </w:r>
    </w:p>
    <w:p w14:paraId="648F40C5" w14:textId="77777777" w:rsidR="002B0C45" w:rsidRPr="004608A4" w:rsidRDefault="002B0C45" w:rsidP="002B0C45">
      <w:pPr>
        <w:widowControl/>
        <w:tabs>
          <w:tab w:val="left" w:pos="274"/>
          <w:tab w:val="left" w:pos="806"/>
          <w:tab w:val="left" w:pos="1440"/>
          <w:tab w:val="left" w:pos="2070"/>
          <w:tab w:val="left" w:pos="2700"/>
          <w:tab w:val="left" w:pos="3240"/>
          <w:tab w:val="left" w:pos="3874"/>
          <w:tab w:val="left" w:pos="4507"/>
          <w:tab w:val="left" w:pos="5040"/>
          <w:tab w:val="left" w:pos="5674"/>
          <w:tab w:val="left" w:pos="6307"/>
          <w:tab w:val="left" w:pos="7474"/>
          <w:tab w:val="left" w:pos="8122"/>
          <w:tab w:val="left" w:pos="8726"/>
        </w:tabs>
        <w:ind w:left="2700" w:hanging="2700"/>
      </w:pPr>
    </w:p>
    <w:p w14:paraId="30FE115A" w14:textId="642F307F" w:rsidR="001D46C2" w:rsidRPr="004608A4" w:rsidRDefault="002B0C45" w:rsidP="002B0C45">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pPr>
      <w:r w:rsidRPr="004608A4">
        <w:tab/>
      </w:r>
      <w:r w:rsidRPr="004608A4">
        <w:tab/>
      </w:r>
      <w:r w:rsidRPr="004608A4">
        <w:tab/>
      </w:r>
      <w:r w:rsidRPr="004608A4">
        <w:tab/>
        <w:t>3.</w:t>
      </w:r>
      <w:r w:rsidRPr="004608A4">
        <w:tab/>
      </w:r>
      <w:r w:rsidR="0036697F" w:rsidRPr="004608A4">
        <w:t>Review Form ES-401N-1, “Written Examination Quality Assurance Checkoff Sheet</w:t>
      </w:r>
      <w:r w:rsidR="002A5E5C" w:rsidRPr="004608A4">
        <w:t xml:space="preserve">,” </w:t>
      </w:r>
      <w:r w:rsidR="0036697F" w:rsidRPr="004608A4">
        <w:t>and familiarize yourself with its content.</w:t>
      </w:r>
    </w:p>
    <w:p w14:paraId="1DEC66EA"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63FFFE80" w14:textId="4E6B7461" w:rsidR="0002239C" w:rsidRPr="004608A4" w:rsidRDefault="007612B4" w:rsidP="007612B4">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pPr>
      <w:r w:rsidRPr="004608A4">
        <w:tab/>
      </w:r>
      <w:r w:rsidRPr="004608A4">
        <w:tab/>
      </w:r>
      <w:r w:rsidRPr="004608A4">
        <w:tab/>
      </w:r>
      <w:r w:rsidRPr="004608A4">
        <w:tab/>
        <w:t>4.</w:t>
      </w:r>
      <w:r w:rsidRPr="004608A4">
        <w:tab/>
      </w:r>
      <w:r w:rsidR="001D46C2" w:rsidRPr="004608A4">
        <w:t>Locate and review a recently completed written examination, including copies of the facility licensee</w:t>
      </w:r>
      <w:r w:rsidR="00074FD4" w:rsidRPr="004608A4">
        <w:t>’</w:t>
      </w:r>
      <w:r w:rsidR="001D46C2" w:rsidRPr="004608A4">
        <w:t>s submittal, the reviewing examiners</w:t>
      </w:r>
      <w:r w:rsidR="00074FD4" w:rsidRPr="004608A4">
        <w:t>’</w:t>
      </w:r>
      <w:r w:rsidR="001D46C2" w:rsidRPr="004608A4">
        <w:t xml:space="preserve"> comments, the final examination, a</w:t>
      </w:r>
      <w:r w:rsidRPr="004608A4">
        <w:t xml:space="preserve">ny </w:t>
      </w:r>
      <w:r w:rsidR="001D46C2" w:rsidRPr="004608A4">
        <w:t>associated quality checklis</w:t>
      </w:r>
      <w:r w:rsidRPr="004608A4">
        <w:t>ts</w:t>
      </w:r>
      <w:r w:rsidR="001D46C2" w:rsidRPr="004608A4">
        <w:t>, and any post-exam comments / resolutions.  Discuss any questions you might have with the responsible Chief Examiner.</w:t>
      </w:r>
    </w:p>
    <w:p w14:paraId="4B082225"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212D3F7" w14:textId="44701A3E"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pPr>
      <w:r w:rsidRPr="004608A4">
        <w:rPr>
          <w:bCs/>
        </w:rPr>
        <w:t>DOCUMENTATION</w:t>
      </w:r>
      <w:r w:rsidRPr="004608A4">
        <w:t>:</w:t>
      </w:r>
      <w:r w:rsidRPr="004608A4">
        <w:tab/>
      </w:r>
      <w:r w:rsidR="007612B4" w:rsidRPr="004608A4">
        <w:t>RTR</w:t>
      </w:r>
      <w:r w:rsidRPr="004608A4">
        <w:t>OL Examiner Signature and Certification Card Item ISA-</w:t>
      </w:r>
      <w:r w:rsidR="007612B4" w:rsidRPr="004608A4">
        <w:t>RTR</w:t>
      </w:r>
      <w:r w:rsidRPr="004608A4">
        <w:t>OLE-7</w:t>
      </w:r>
    </w:p>
    <w:p w14:paraId="775A5B22" w14:textId="77777777" w:rsidR="0002239C" w:rsidRPr="004608A4" w:rsidRDefault="0002239C" w:rsidP="0002239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center"/>
        <w:rPr>
          <w:b/>
          <w:bCs/>
        </w:rPr>
        <w:sectPr w:rsidR="0002239C" w:rsidRPr="004608A4" w:rsidSect="00B752DD">
          <w:pgSz w:w="12240" w:h="15840" w:code="1"/>
          <w:pgMar w:top="1440" w:right="1440" w:bottom="1440" w:left="1440" w:header="720" w:footer="720" w:gutter="0"/>
          <w:cols w:space="720"/>
          <w:noEndnote/>
          <w:docGrid w:linePitch="326"/>
        </w:sectPr>
      </w:pPr>
    </w:p>
    <w:p w14:paraId="7202BB4C" w14:textId="31E3CDED" w:rsidR="001D46C2" w:rsidRPr="004608A4" w:rsidRDefault="001612E6" w:rsidP="0002239C">
      <w:pPr>
        <w:widowControl/>
        <w:jc w:val="center"/>
      </w:pPr>
      <w:r w:rsidRPr="004608A4">
        <w:lastRenderedPageBreak/>
        <w:t>RTR</w:t>
      </w:r>
      <w:r w:rsidR="001D46C2" w:rsidRPr="004608A4">
        <w:t>OL Examiner Individual Study Activity</w:t>
      </w:r>
    </w:p>
    <w:p w14:paraId="6DD84639"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D0ADD0A" w14:textId="25F12903" w:rsidR="001D46C2" w:rsidRPr="004608A4" w:rsidRDefault="001D46C2" w:rsidP="00E10268">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4608A4">
        <w:rPr>
          <w:bCs/>
        </w:rPr>
        <w:t>TOPIC:</w:t>
      </w:r>
      <w:r w:rsidRPr="004608A4">
        <w:tab/>
      </w:r>
      <w:r w:rsidRPr="004608A4">
        <w:tab/>
      </w:r>
      <w:r w:rsidR="007D3330" w:rsidRPr="004608A4">
        <w:tab/>
      </w:r>
      <w:r w:rsidRPr="004608A4">
        <w:t>(ISA-</w:t>
      </w:r>
      <w:r w:rsidR="001612E6" w:rsidRPr="004608A4">
        <w:t>RTR</w:t>
      </w:r>
      <w:r w:rsidRPr="004608A4">
        <w:t>OLE-</w:t>
      </w:r>
      <w:r w:rsidR="001612E6" w:rsidRPr="004608A4">
        <w:t>8</w:t>
      </w:r>
      <w:r w:rsidRPr="004608A4">
        <w:t xml:space="preserve">) </w:t>
      </w:r>
      <w:r w:rsidR="00E10268" w:rsidRPr="004608A4">
        <w:t>Operator Licensing Process:</w:t>
      </w:r>
      <w:r w:rsidR="00112BCD" w:rsidRPr="004608A4">
        <w:t xml:space="preserve"> </w:t>
      </w:r>
      <w:r w:rsidR="001612E6" w:rsidRPr="004608A4">
        <w:t>Post</w:t>
      </w:r>
      <w:r w:rsidR="00F43C0C" w:rsidRPr="004608A4">
        <w:t xml:space="preserve"> </w:t>
      </w:r>
      <w:r w:rsidR="001612E6" w:rsidRPr="004608A4">
        <w:t>Examination Peer Review</w:t>
      </w:r>
      <w:r w:rsidR="00BB5212" w:rsidRPr="004608A4">
        <w:fldChar w:fldCharType="begin"/>
      </w:r>
      <w:r w:rsidRPr="004608A4">
        <w:instrText>tc \l2 "</w:instrText>
      </w:r>
      <w:bookmarkStart w:id="23" w:name="_Toc295973638"/>
      <w:bookmarkStart w:id="24" w:name="_Toc45637042"/>
      <w:r w:rsidRPr="004608A4">
        <w:instrText>(ISA-</w:instrText>
      </w:r>
      <w:r w:rsidR="00613B54" w:rsidRPr="004608A4">
        <w:instrText>RTR</w:instrText>
      </w:r>
      <w:r w:rsidRPr="004608A4">
        <w:instrText>OLE-</w:instrText>
      </w:r>
      <w:r w:rsidR="00613B54" w:rsidRPr="004608A4">
        <w:instrText>8</w:instrText>
      </w:r>
      <w:r w:rsidRPr="004608A4">
        <w:instrText xml:space="preserve">) </w:instrText>
      </w:r>
      <w:r w:rsidR="00613B54" w:rsidRPr="004608A4">
        <w:instrText>Operator Licensing Process: Post Examination Peer Review</w:instrText>
      </w:r>
      <w:bookmarkEnd w:id="23"/>
      <w:bookmarkEnd w:id="24"/>
      <w:r w:rsidR="00BB5212" w:rsidRPr="004608A4">
        <w:fldChar w:fldCharType="end"/>
      </w:r>
    </w:p>
    <w:p w14:paraId="44CE8480"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41BE015C" w14:textId="0D4DF4DE" w:rsidR="001D46C2" w:rsidRPr="004608A4"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rPr>
          <w:bCs/>
        </w:rPr>
      </w:pPr>
      <w:r w:rsidRPr="004608A4">
        <w:rPr>
          <w:bCs/>
        </w:rPr>
        <w:t>PURPOSE:</w:t>
      </w:r>
      <w:r w:rsidRPr="004608A4">
        <w:tab/>
      </w:r>
      <w:r w:rsidRPr="004608A4">
        <w:tab/>
      </w:r>
      <w:r w:rsidR="00BC71A2" w:rsidRPr="004608A4">
        <w:t>The purpose of this activity is to familiarize yourself with the procedures for assembling and reviewing the examination package.</w:t>
      </w:r>
      <w:r w:rsidRPr="004608A4">
        <w:t xml:space="preserve">     </w:t>
      </w:r>
    </w:p>
    <w:p w14:paraId="3146FE9D"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p>
    <w:p w14:paraId="0BA29EDC"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4608A4">
        <w:rPr>
          <w:bCs/>
        </w:rPr>
        <w:t xml:space="preserve">COMPETENCY </w:t>
      </w:r>
    </w:p>
    <w:p w14:paraId="576EB072" w14:textId="279D4CEC" w:rsidR="001D46C2" w:rsidRPr="004608A4" w:rsidRDefault="001D46C2" w:rsidP="006B64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1440"/>
      </w:pPr>
      <w:r w:rsidRPr="004608A4">
        <w:rPr>
          <w:bCs/>
        </w:rPr>
        <w:t>AREA:</w:t>
      </w:r>
      <w:r w:rsidRPr="004608A4">
        <w:rPr>
          <w:bCs/>
        </w:rPr>
        <w:tab/>
      </w:r>
      <w:r w:rsidRPr="004608A4">
        <w:tab/>
      </w:r>
      <w:r w:rsidRPr="004608A4">
        <w:tab/>
        <w:t>TECHNICAL AREA EXPERTISE</w:t>
      </w:r>
      <w:r w:rsidR="006B64B9" w:rsidRPr="004608A4">
        <w:t>, ASSESSMENT</w:t>
      </w:r>
    </w:p>
    <w:p w14:paraId="4C73F86E"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80E66D6"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4608A4">
        <w:rPr>
          <w:bCs/>
        </w:rPr>
        <w:t xml:space="preserve">LEVEL </w:t>
      </w:r>
    </w:p>
    <w:p w14:paraId="7B8BCF2B" w14:textId="05CE926F"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4608A4">
        <w:rPr>
          <w:bCs/>
        </w:rPr>
        <w:t>OF EFFORT:</w:t>
      </w:r>
      <w:r w:rsidR="00742194" w:rsidRPr="004608A4">
        <w:rPr>
          <w:bCs/>
        </w:rPr>
        <w:tab/>
      </w:r>
      <w:r w:rsidRPr="004608A4">
        <w:rPr>
          <w:bCs/>
        </w:rPr>
        <w:tab/>
      </w:r>
      <w:r w:rsidR="00BC71A2" w:rsidRPr="004608A4">
        <w:t>16</w:t>
      </w:r>
      <w:r w:rsidRPr="004608A4">
        <w:t xml:space="preserve"> </w:t>
      </w:r>
      <w:r w:rsidR="00BC71A2" w:rsidRPr="004608A4">
        <w:t>h</w:t>
      </w:r>
      <w:r w:rsidRPr="004608A4">
        <w:t>ours</w:t>
      </w:r>
    </w:p>
    <w:p w14:paraId="3D97A400"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96F211E" w14:textId="77777777" w:rsidR="004A2AB6" w:rsidRPr="004608A4" w:rsidRDefault="001D46C2" w:rsidP="004A2AB6">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pPr>
      <w:r w:rsidRPr="004608A4">
        <w:rPr>
          <w:bCs/>
        </w:rPr>
        <w:t>REFERENCES:</w:t>
      </w:r>
      <w:r w:rsidRPr="004608A4">
        <w:rPr>
          <w:bCs/>
        </w:rPr>
        <w:tab/>
      </w:r>
      <w:r w:rsidRPr="004608A4">
        <w:t>1.</w:t>
      </w:r>
      <w:r w:rsidRPr="004608A4">
        <w:rPr>
          <w:i/>
          <w:iCs/>
        </w:rPr>
        <w:t xml:space="preserve"> </w:t>
      </w:r>
      <w:r w:rsidRPr="004608A4">
        <w:rPr>
          <w:i/>
          <w:iCs/>
        </w:rPr>
        <w:tab/>
      </w:r>
      <w:r w:rsidR="004A2AB6" w:rsidRPr="004608A4">
        <w:t xml:space="preserve">10 CFR Part 55, “Operators’ Licenses” </w:t>
      </w:r>
    </w:p>
    <w:p w14:paraId="7129498F" w14:textId="1756688C" w:rsidR="001D46C2" w:rsidRPr="004608A4" w:rsidRDefault="004A2AB6" w:rsidP="004A2AB6">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pPr>
      <w:r w:rsidRPr="004608A4">
        <w:tab/>
      </w:r>
      <w:r w:rsidRPr="004608A4">
        <w:tab/>
      </w:r>
      <w:r w:rsidRPr="004608A4">
        <w:tab/>
      </w:r>
      <w:r w:rsidRPr="004608A4">
        <w:tab/>
        <w:t>2.</w:t>
      </w:r>
      <w:r w:rsidRPr="004608A4">
        <w:tab/>
        <w:t>NUREG-1478, “Operator Licensing Examiner Standards for Research and Test Reactors”</w:t>
      </w:r>
    </w:p>
    <w:p w14:paraId="57F7D4E1"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9AEA529"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C03058A"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4608A4">
        <w:rPr>
          <w:bCs/>
        </w:rPr>
        <w:t>EVALUATION</w:t>
      </w:r>
    </w:p>
    <w:p w14:paraId="3AF84B56" w14:textId="00723331" w:rsidR="001D46C2" w:rsidRPr="004608A4"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4608A4">
        <w:rPr>
          <w:bCs/>
        </w:rPr>
        <w:t>CRITERIA:</w:t>
      </w:r>
      <w:r w:rsidRPr="004608A4">
        <w:tab/>
      </w:r>
      <w:r w:rsidRPr="004608A4">
        <w:tab/>
        <w:t>At the completion of this activity</w:t>
      </w:r>
      <w:r w:rsidR="004A2AB6" w:rsidRPr="004608A4">
        <w:t xml:space="preserve">, </w:t>
      </w:r>
      <w:r w:rsidRPr="004608A4">
        <w:t>you should be able to:</w:t>
      </w:r>
    </w:p>
    <w:p w14:paraId="626EF1AA"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539F547" w14:textId="12F58579" w:rsidR="001D46C2" w:rsidRPr="004608A4" w:rsidRDefault="001D46C2" w:rsidP="001D452B">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4608A4">
        <w:t xml:space="preserve">1. </w:t>
      </w:r>
      <w:r w:rsidRPr="004608A4">
        <w:tab/>
      </w:r>
      <w:r w:rsidR="001D452B" w:rsidRPr="004608A4">
        <w:t>Describe the major tasks associated with the post examination activities, including the preparation of the examination report, the examination results letter (results package with public and non-public enclosures), examination peer review, licensing actions, facility and individual notification, record retention in ADAMS</w:t>
      </w:r>
      <w:proofErr w:type="gramStart"/>
      <w:r w:rsidR="00607B68" w:rsidRPr="004608A4">
        <w:t>.</w:t>
      </w:r>
      <w:r w:rsidR="001D452B" w:rsidRPr="004608A4">
        <w:t xml:space="preserve"> </w:t>
      </w:r>
      <w:proofErr w:type="gramEnd"/>
      <w:r w:rsidR="00607B68" w:rsidRPr="004608A4">
        <w:t>[</w:t>
      </w:r>
      <w:r w:rsidR="001D452B" w:rsidRPr="004608A4">
        <w:t>ES</w:t>
      </w:r>
      <w:r w:rsidR="00607B68" w:rsidRPr="004608A4">
        <w:noBreakHyphen/>
      </w:r>
      <w:r w:rsidR="001D452B" w:rsidRPr="004608A4">
        <w:t>501N</w:t>
      </w:r>
      <w:r w:rsidR="00607B68" w:rsidRPr="004608A4">
        <w:t>]</w:t>
      </w:r>
      <w:r w:rsidRPr="004608A4">
        <w:t xml:space="preserve">  </w:t>
      </w:r>
    </w:p>
    <w:p w14:paraId="2828B7AF"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B798643" w14:textId="0B54ECBD" w:rsidR="001D46C2" w:rsidRPr="004608A4" w:rsidRDefault="001D46C2" w:rsidP="00F23982">
      <w:pPr>
        <w:widowControl/>
        <w:tabs>
          <w:tab w:val="left" w:pos="-1440"/>
          <w:tab w:val="left" w:pos="274"/>
          <w:tab w:val="left" w:pos="806"/>
          <w:tab w:val="left" w:pos="1440"/>
          <w:tab w:val="left" w:pos="2070"/>
          <w:tab w:val="left" w:pos="2610"/>
          <w:tab w:val="left" w:pos="3240"/>
          <w:tab w:val="left" w:pos="3874"/>
          <w:tab w:val="left" w:pos="4507"/>
          <w:tab w:val="left" w:pos="5040"/>
          <w:tab w:val="left" w:pos="5674"/>
          <w:tab w:val="left" w:pos="6307"/>
          <w:tab w:val="left" w:pos="7474"/>
          <w:tab w:val="left" w:pos="8122"/>
          <w:tab w:val="left" w:pos="8726"/>
        </w:tabs>
        <w:ind w:left="2610" w:hanging="2610"/>
      </w:pPr>
      <w:r w:rsidRPr="004608A4">
        <w:rPr>
          <w:bCs/>
        </w:rPr>
        <w:t xml:space="preserve">TASKS: </w:t>
      </w:r>
      <w:r w:rsidRPr="004608A4">
        <w:tab/>
      </w:r>
      <w:r w:rsidRPr="004608A4">
        <w:tab/>
        <w:t>1.</w:t>
      </w:r>
      <w:r w:rsidRPr="004608A4">
        <w:tab/>
      </w:r>
      <w:r w:rsidR="00F23982" w:rsidRPr="004608A4">
        <w:t>Review and familiarize yourself with ES-501N Attachment 1, “Sample Examination Report (Public)”, ES-501N Attachment 2 “Sample Results Cover Letter (Public)”, ES-501N Attachment 3 “Sample License Letters (Nonpublic)”, ES-501N  Attachment 4, “Proposed Denial Letter (Nonpublic)” and Form ES-501N-1, “Research and Test Reactor Plant Examination, Results Summary Sheet (Nonpublic)”</w:t>
      </w:r>
      <w:r w:rsidRPr="004608A4">
        <w:t xml:space="preserve">. </w:t>
      </w:r>
    </w:p>
    <w:p w14:paraId="60209F71"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E91897E" w14:textId="0A260FC5" w:rsidR="0002239C" w:rsidRPr="004608A4" w:rsidRDefault="001D46C2" w:rsidP="00F23982">
      <w:pPr>
        <w:widowControl/>
        <w:tabs>
          <w:tab w:val="left" w:pos="-1440"/>
          <w:tab w:val="left" w:pos="274"/>
          <w:tab w:val="left" w:pos="806"/>
          <w:tab w:val="left" w:pos="1440"/>
          <w:tab w:val="left" w:pos="2074"/>
          <w:tab w:val="left" w:pos="2610"/>
          <w:tab w:val="left" w:pos="3240"/>
          <w:tab w:val="left" w:pos="3874"/>
          <w:tab w:val="left" w:pos="4507"/>
          <w:tab w:val="left" w:pos="5040"/>
          <w:tab w:val="left" w:pos="5674"/>
          <w:tab w:val="left" w:pos="6307"/>
          <w:tab w:val="left" w:pos="7474"/>
          <w:tab w:val="left" w:pos="8122"/>
          <w:tab w:val="left" w:pos="8726"/>
        </w:tabs>
        <w:ind w:left="2070" w:hanging="2070"/>
        <w:sectPr w:rsidR="0002239C" w:rsidRPr="004608A4" w:rsidSect="00B752DD">
          <w:pgSz w:w="12240" w:h="15840" w:code="1"/>
          <w:pgMar w:top="1440" w:right="1440" w:bottom="1440" w:left="1440" w:header="720" w:footer="720" w:gutter="0"/>
          <w:cols w:space="720"/>
          <w:noEndnote/>
          <w:docGrid w:linePitch="326"/>
        </w:sectPr>
      </w:pPr>
      <w:r w:rsidRPr="004608A4">
        <w:rPr>
          <w:bCs/>
        </w:rPr>
        <w:t>DOCUMENTATION</w:t>
      </w:r>
      <w:r w:rsidRPr="004608A4">
        <w:t>:</w:t>
      </w:r>
      <w:r w:rsidRPr="004608A4">
        <w:tab/>
      </w:r>
      <w:r w:rsidR="00F23982" w:rsidRPr="004608A4">
        <w:t>RTR</w:t>
      </w:r>
      <w:r w:rsidRPr="004608A4">
        <w:t xml:space="preserve">OL </w:t>
      </w:r>
      <w:r w:rsidR="00693510" w:rsidRPr="004608A4">
        <w:t xml:space="preserve">Examination </w:t>
      </w:r>
      <w:r w:rsidRPr="004608A4">
        <w:t>Signature</w:t>
      </w:r>
      <w:r w:rsidR="00CF08A5" w:rsidRPr="004608A4">
        <w:t xml:space="preserve"> and Certification</w:t>
      </w:r>
      <w:r w:rsidRPr="004608A4">
        <w:t xml:space="preserve"> Card Item ISA</w:t>
      </w:r>
      <w:r w:rsidR="00AE0AD8" w:rsidRPr="004608A4">
        <w:t>-</w:t>
      </w:r>
      <w:r w:rsidR="00F23982" w:rsidRPr="004608A4">
        <w:t>RTR</w:t>
      </w:r>
      <w:r w:rsidRPr="004608A4">
        <w:t>OLE-</w:t>
      </w:r>
      <w:r w:rsidR="00F23982" w:rsidRPr="004608A4">
        <w:t>8</w:t>
      </w:r>
    </w:p>
    <w:p w14:paraId="10547FA4" w14:textId="36FF5032" w:rsidR="001D46C2" w:rsidRPr="004608A4" w:rsidRDefault="009849DA" w:rsidP="0002239C">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2700"/>
        <w:jc w:val="center"/>
      </w:pPr>
      <w:r w:rsidRPr="004608A4">
        <w:lastRenderedPageBreak/>
        <w:t>RTR</w:t>
      </w:r>
      <w:r w:rsidR="001D46C2" w:rsidRPr="004608A4">
        <w:t>OL Examiner Individual Study Activity</w:t>
      </w:r>
    </w:p>
    <w:p w14:paraId="14B17A64"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77B11090" w14:textId="7B133E7C"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4608A4">
        <w:rPr>
          <w:bCs/>
        </w:rPr>
        <w:t>TOPIC:</w:t>
      </w:r>
      <w:r w:rsidRPr="004608A4">
        <w:tab/>
      </w:r>
      <w:r w:rsidRPr="004608A4">
        <w:tab/>
      </w:r>
      <w:r w:rsidR="002E4DC2" w:rsidRPr="004608A4">
        <w:tab/>
      </w:r>
      <w:r w:rsidRPr="004608A4">
        <w:t>(ISA-</w:t>
      </w:r>
      <w:r w:rsidR="00616AA6" w:rsidRPr="004608A4">
        <w:t>RTR</w:t>
      </w:r>
      <w:r w:rsidRPr="004608A4">
        <w:t>OLE-</w:t>
      </w:r>
      <w:r w:rsidR="00E06526" w:rsidRPr="004608A4">
        <w:t>9</w:t>
      </w:r>
      <w:r w:rsidRPr="004608A4">
        <w:t>)</w:t>
      </w:r>
      <w:r w:rsidR="00AE0AD8" w:rsidRPr="004608A4">
        <w:t xml:space="preserve"> </w:t>
      </w:r>
      <w:r w:rsidR="00AB795A" w:rsidRPr="004608A4">
        <w:t xml:space="preserve">Operator Licensing Process: </w:t>
      </w:r>
      <w:r w:rsidR="00AE0AD8" w:rsidRPr="004608A4">
        <w:t>Reviews</w:t>
      </w:r>
      <w:r w:rsidRPr="004608A4">
        <w:t xml:space="preserve"> and Hearings</w:t>
      </w:r>
      <w:r w:rsidR="00BB5212" w:rsidRPr="004608A4">
        <w:fldChar w:fldCharType="begin"/>
      </w:r>
      <w:r w:rsidRPr="004608A4">
        <w:instrText>tc \l2 "</w:instrText>
      </w:r>
      <w:bookmarkStart w:id="25" w:name="_Toc295973639"/>
      <w:bookmarkStart w:id="26" w:name="_Toc45637043"/>
      <w:r w:rsidRPr="004608A4">
        <w:instrText>(ISA-</w:instrText>
      </w:r>
      <w:r w:rsidR="000F313F" w:rsidRPr="004608A4">
        <w:instrText>RTR</w:instrText>
      </w:r>
      <w:r w:rsidRPr="004608A4">
        <w:instrText>OLE-</w:instrText>
      </w:r>
      <w:r w:rsidR="000F313F" w:rsidRPr="004608A4">
        <w:instrText>9</w:instrText>
      </w:r>
      <w:r w:rsidRPr="004608A4">
        <w:instrText xml:space="preserve">) </w:instrText>
      </w:r>
      <w:r w:rsidR="00406F7B" w:rsidRPr="004608A4">
        <w:instrText>Reviews</w:instrText>
      </w:r>
      <w:r w:rsidRPr="004608A4">
        <w:instrText xml:space="preserve"> and Hearings</w:instrText>
      </w:r>
      <w:bookmarkEnd w:id="25"/>
      <w:bookmarkEnd w:id="26"/>
      <w:r w:rsidR="00BB5212" w:rsidRPr="004608A4">
        <w:fldChar w:fldCharType="end"/>
      </w:r>
    </w:p>
    <w:p w14:paraId="5ED55407"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9058A27" w14:textId="3C458B28" w:rsidR="001D46C2" w:rsidRPr="004608A4" w:rsidRDefault="001D46C2" w:rsidP="00757BC7">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4608A4">
        <w:rPr>
          <w:bCs/>
        </w:rPr>
        <w:t>PURPOSE:</w:t>
      </w:r>
      <w:r w:rsidRPr="004608A4">
        <w:tab/>
      </w:r>
      <w:r w:rsidRPr="004608A4">
        <w:tab/>
        <w:t xml:space="preserve">The purpose of this activity is to familiarize you with the procedures for conducting </w:t>
      </w:r>
      <w:r w:rsidR="00770B73" w:rsidRPr="004608A4">
        <w:t xml:space="preserve">examination </w:t>
      </w:r>
      <w:r w:rsidRPr="004608A4">
        <w:t>reviews and formal hearings in response to applicant appeals of proposed license denials.</w:t>
      </w:r>
    </w:p>
    <w:p w14:paraId="2491CC71"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085CCF77"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4608A4">
        <w:rPr>
          <w:bCs/>
        </w:rPr>
        <w:t>COMPETENCY</w:t>
      </w:r>
    </w:p>
    <w:p w14:paraId="6B8FB57C"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4608A4">
        <w:rPr>
          <w:bCs/>
        </w:rPr>
        <w:t>AREA:</w:t>
      </w:r>
      <w:r w:rsidRPr="004608A4">
        <w:tab/>
      </w:r>
      <w:r w:rsidRPr="004608A4">
        <w:tab/>
      </w:r>
      <w:r w:rsidRPr="004608A4">
        <w:tab/>
        <w:t>REGULATORY FRAMEWORK</w:t>
      </w:r>
    </w:p>
    <w:p w14:paraId="03324B2A"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B7A3A23"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4608A4">
        <w:rPr>
          <w:bCs/>
        </w:rPr>
        <w:t>LEVEL OF</w:t>
      </w:r>
    </w:p>
    <w:p w14:paraId="5B152D2D" w14:textId="4DC078B6"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4608A4">
        <w:rPr>
          <w:bCs/>
        </w:rPr>
        <w:t>EFFORT:</w:t>
      </w:r>
      <w:r w:rsidRPr="004608A4">
        <w:tab/>
      </w:r>
      <w:r w:rsidRPr="004608A4">
        <w:tab/>
      </w:r>
      <w:r w:rsidR="00507DCF" w:rsidRPr="004608A4">
        <w:t>1</w:t>
      </w:r>
      <w:r w:rsidRPr="004608A4">
        <w:t>6 hours</w:t>
      </w:r>
    </w:p>
    <w:p w14:paraId="56730DBC"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6E2BED7" w14:textId="7A099642" w:rsidR="001D46C2" w:rsidRPr="004608A4"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2880"/>
      </w:pPr>
      <w:r w:rsidRPr="004608A4">
        <w:rPr>
          <w:bCs/>
        </w:rPr>
        <w:t>REFERENCES:</w:t>
      </w:r>
      <w:r w:rsidRPr="004608A4">
        <w:tab/>
        <w:t>1.</w:t>
      </w:r>
      <w:r w:rsidRPr="004608A4">
        <w:tab/>
      </w:r>
      <w:r w:rsidRPr="004608A4">
        <w:rPr>
          <w:rStyle w:val="Hypertext"/>
          <w:color w:val="auto"/>
          <w:u w:val="none"/>
        </w:rPr>
        <w:t xml:space="preserve">10 CFR </w:t>
      </w:r>
      <w:r w:rsidR="00507DCF" w:rsidRPr="004608A4">
        <w:rPr>
          <w:rStyle w:val="Hypertext"/>
          <w:color w:val="auto"/>
          <w:u w:val="none"/>
        </w:rPr>
        <w:t>Part 2</w:t>
      </w:r>
      <w:r w:rsidRPr="004608A4">
        <w:t xml:space="preserve"> </w:t>
      </w:r>
    </w:p>
    <w:p w14:paraId="3AD02DF1" w14:textId="77777777" w:rsidR="00543009" w:rsidRPr="004608A4" w:rsidRDefault="00543009" w:rsidP="00757BC7">
      <w:pPr>
        <w:pStyle w:val="Level1"/>
        <w:widowControl/>
        <w:numPr>
          <w:ilvl w:val="0"/>
          <w:numId w:val="28"/>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810" w:firstLine="1260"/>
      </w:pPr>
      <w:r w:rsidRPr="004608A4">
        <w:t>10 CFR Part 55</w:t>
      </w:r>
    </w:p>
    <w:p w14:paraId="3AD504B3" w14:textId="4DF40130" w:rsidR="00B93D74" w:rsidRPr="004608A4" w:rsidRDefault="00543009" w:rsidP="00B93D74">
      <w:pPr>
        <w:pStyle w:val="Level1"/>
        <w:widowControl/>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700" w:hanging="630"/>
      </w:pPr>
      <w:r w:rsidRPr="004608A4">
        <w:t>NUREG-1478, “Operator Licensing Examiner Standards for Research and Test Reactors”</w:t>
      </w:r>
    </w:p>
    <w:p w14:paraId="3CD590C8"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4608A4">
        <w:rPr>
          <w:bCs/>
        </w:rPr>
        <w:t>EVALUATION</w:t>
      </w:r>
    </w:p>
    <w:p w14:paraId="6820220B"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4608A4">
        <w:rPr>
          <w:bCs/>
        </w:rPr>
        <w:t>CRITERIA:</w:t>
      </w:r>
      <w:r w:rsidRPr="004608A4">
        <w:tab/>
      </w:r>
      <w:r w:rsidRPr="004608A4">
        <w:tab/>
        <w:t xml:space="preserve">At the completion of this </w:t>
      </w:r>
      <w:proofErr w:type="gramStart"/>
      <w:r w:rsidRPr="004608A4">
        <w:t>activity</w:t>
      </w:r>
      <w:proofErr w:type="gramEnd"/>
      <w:r w:rsidRPr="004608A4">
        <w:t xml:space="preserve"> you should be able to:</w:t>
      </w:r>
    </w:p>
    <w:p w14:paraId="33C6F496"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72A1EA3E" w14:textId="5B6515B1" w:rsidR="001D46C2" w:rsidRPr="004608A4" w:rsidRDefault="001D46C2" w:rsidP="00B178E1">
      <w:pPr>
        <w:pStyle w:val="Level4"/>
        <w:widowControl/>
        <w:numPr>
          <w:ilvl w:val="3"/>
          <w:numId w:val="29"/>
        </w:numPr>
        <w:tabs>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4608A4">
        <w:t>Discuss the regulatory basis for the appeal and hearing process</w:t>
      </w:r>
      <w:proofErr w:type="gramStart"/>
      <w:r w:rsidRPr="004608A4">
        <w:t>.</w:t>
      </w:r>
      <w:r w:rsidR="00881954" w:rsidRPr="004608A4">
        <w:t xml:space="preserve"> </w:t>
      </w:r>
      <w:proofErr w:type="gramEnd"/>
      <w:r w:rsidR="00881954" w:rsidRPr="004608A4">
        <w:t>[10</w:t>
      </w:r>
      <w:r w:rsidR="002C568D" w:rsidRPr="004608A4">
        <w:t> </w:t>
      </w:r>
      <w:r w:rsidR="00881954" w:rsidRPr="004608A4">
        <w:t>CFR 2.103, 10 CFR 2 Subpart L, 10 CFR 55.35]</w:t>
      </w:r>
    </w:p>
    <w:p w14:paraId="48A43EDD" w14:textId="77777777" w:rsidR="001D46C2" w:rsidRPr="004608A4" w:rsidRDefault="001D46C2" w:rsidP="00B178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pPr>
    </w:p>
    <w:p w14:paraId="600C8551" w14:textId="77777777" w:rsidR="001D46C2" w:rsidRPr="004608A4" w:rsidRDefault="001D46C2" w:rsidP="00B178E1">
      <w:pPr>
        <w:pStyle w:val="Level4"/>
        <w:widowControl/>
        <w:numPr>
          <w:ilvl w:val="3"/>
          <w:numId w:val="2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4608A4">
        <w:t>Explain the responsibilities of the various parties involved in the appeal and hearing process.</w:t>
      </w:r>
    </w:p>
    <w:p w14:paraId="5B6356E1" w14:textId="77777777" w:rsidR="001D46C2" w:rsidRPr="004608A4" w:rsidRDefault="001D46C2" w:rsidP="00B178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pPr>
    </w:p>
    <w:p w14:paraId="0D08E982" w14:textId="40A25A99" w:rsidR="001D46C2" w:rsidRPr="004608A4" w:rsidRDefault="001D46C2" w:rsidP="00B178E1">
      <w:pPr>
        <w:pStyle w:val="Level4"/>
        <w:widowControl/>
        <w:numPr>
          <w:ilvl w:val="3"/>
          <w:numId w:val="2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4608A4">
        <w:t>Describe the review procedures for application denials and proposed examination failures.</w:t>
      </w:r>
    </w:p>
    <w:p w14:paraId="29F2C5B1" w14:textId="77777777" w:rsidR="001D46C2" w:rsidRPr="004608A4" w:rsidRDefault="001D46C2" w:rsidP="00B178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pPr>
    </w:p>
    <w:p w14:paraId="39ABB6DA" w14:textId="77777777" w:rsidR="00A52AFF" w:rsidRPr="004608A4" w:rsidRDefault="001D46C2" w:rsidP="00B178E1">
      <w:pPr>
        <w:pStyle w:val="Level4"/>
        <w:widowControl/>
        <w:numPr>
          <w:ilvl w:val="3"/>
          <w:numId w:val="2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4608A4">
        <w:t>Describe the operator licensing appeal hearing process used by the Atomic Safety and Licensing Board (ASLB).</w:t>
      </w:r>
    </w:p>
    <w:p w14:paraId="053C5490" w14:textId="77777777" w:rsidR="00A52AFF" w:rsidRPr="004608A4" w:rsidRDefault="00A52AFF" w:rsidP="00B178E1">
      <w:pPr>
        <w:pStyle w:val="Level4"/>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p>
    <w:p w14:paraId="65F30D0F" w14:textId="12423DF1" w:rsidR="00737DC0" w:rsidRPr="004608A4" w:rsidRDefault="00A52AFF" w:rsidP="00B178E1">
      <w:pPr>
        <w:pStyle w:val="Level4"/>
        <w:widowControl/>
        <w:numPr>
          <w:ilvl w:val="3"/>
          <w:numId w:val="2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4608A4">
        <w:t>Describe the issues raised by the ASLB that led them to overturn the staff’s denial of a senior reactor operator license for an applicant from the Vogtle Electric Generating Plant in 2014.</w:t>
      </w:r>
    </w:p>
    <w:p w14:paraId="75A54FA5" w14:textId="77777777" w:rsidR="001D46C2" w:rsidRPr="004608A4" w:rsidRDefault="001D46C2" w:rsidP="00B178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pPr>
    </w:p>
    <w:p w14:paraId="320A5323" w14:textId="55C996B7" w:rsidR="00312414" w:rsidRPr="004608A4" w:rsidRDefault="001D46C2" w:rsidP="00B178E1">
      <w:pPr>
        <w:widowControl/>
        <w:tabs>
          <w:tab w:val="left" w:pos="274"/>
          <w:tab w:val="left" w:pos="806"/>
          <w:tab w:val="left" w:pos="1440"/>
          <w:tab w:val="left" w:pos="2070"/>
          <w:tab w:val="left" w:pos="2700"/>
          <w:tab w:val="left" w:pos="3240"/>
          <w:tab w:val="left" w:pos="3874"/>
          <w:tab w:val="left" w:pos="4507"/>
          <w:tab w:val="left" w:pos="5040"/>
          <w:tab w:val="left" w:pos="5674"/>
          <w:tab w:val="left" w:pos="6307"/>
          <w:tab w:val="left" w:pos="7474"/>
          <w:tab w:val="left" w:pos="8122"/>
          <w:tab w:val="left" w:pos="8726"/>
        </w:tabs>
        <w:ind w:left="2700" w:hanging="2700"/>
      </w:pPr>
      <w:r w:rsidRPr="004608A4">
        <w:rPr>
          <w:bCs/>
        </w:rPr>
        <w:t>TASKS:</w:t>
      </w:r>
      <w:r w:rsidRPr="004608A4">
        <w:tab/>
      </w:r>
      <w:r w:rsidRPr="004608A4">
        <w:tab/>
      </w:r>
      <w:r w:rsidR="005F2591" w:rsidRPr="004608A4">
        <w:tab/>
      </w:r>
      <w:r w:rsidRPr="004608A4">
        <w:t>1.</w:t>
      </w:r>
      <w:r w:rsidRPr="004608A4">
        <w:tab/>
      </w:r>
      <w:r w:rsidR="00BB09DB" w:rsidRPr="004608A4">
        <w:t>Review</w:t>
      </w:r>
      <w:r w:rsidR="009214D1" w:rsidRPr="004608A4">
        <w:t xml:space="preserve"> and familiarize yourself with</w:t>
      </w:r>
      <w:r w:rsidR="00BB09DB" w:rsidRPr="004608A4">
        <w:t xml:space="preserve"> ES-502N Attachment 1, “Sample License Notification Letter from Division Director”, ES-502N Attachment 2, “Proposed License Denial Letter from Division Director”, ES-502 Attachment 3, “Initial Application Denial Letter from Division Director.</w:t>
      </w:r>
      <w:r w:rsidR="009214D1" w:rsidRPr="004608A4">
        <w:t>”</w:t>
      </w:r>
    </w:p>
    <w:p w14:paraId="52BAC3CE" w14:textId="77777777" w:rsidR="001D46C2" w:rsidRPr="004608A4" w:rsidRDefault="001D46C2" w:rsidP="009214D1">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pPr>
    </w:p>
    <w:p w14:paraId="61F69093" w14:textId="7DC9DCDC" w:rsidR="0002239C"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2700"/>
        <w:sectPr w:rsidR="0002239C" w:rsidRPr="004608A4" w:rsidSect="00B752DD">
          <w:pgSz w:w="12240" w:h="15840" w:code="1"/>
          <w:pgMar w:top="1440" w:right="1440" w:bottom="1440" w:left="1440" w:header="720" w:footer="720" w:gutter="0"/>
          <w:cols w:space="720"/>
          <w:noEndnote/>
          <w:docGrid w:linePitch="326"/>
        </w:sectPr>
      </w:pPr>
      <w:r w:rsidRPr="004608A4">
        <w:rPr>
          <w:bCs/>
        </w:rPr>
        <w:t>DOCUMENTATION</w:t>
      </w:r>
      <w:r w:rsidRPr="004608A4">
        <w:t>:</w:t>
      </w:r>
      <w:r w:rsidRPr="004608A4">
        <w:tab/>
      </w:r>
      <w:r w:rsidR="003A372E" w:rsidRPr="004608A4">
        <w:t xml:space="preserve"> </w:t>
      </w:r>
      <w:r w:rsidR="000B38FA" w:rsidRPr="004608A4">
        <w:t>RTR</w:t>
      </w:r>
      <w:r w:rsidRPr="004608A4">
        <w:t>OL Examiner Signature and Certification Card Item ISA-</w:t>
      </w:r>
      <w:r w:rsidR="000B38FA" w:rsidRPr="004608A4">
        <w:t>RTR</w:t>
      </w:r>
      <w:r w:rsidRPr="004608A4">
        <w:t>OLE</w:t>
      </w:r>
      <w:r w:rsidR="000B38FA" w:rsidRPr="004608A4">
        <w:t>-9</w:t>
      </w:r>
    </w:p>
    <w:p w14:paraId="356C6E13" w14:textId="58073683" w:rsidR="001D46C2" w:rsidRPr="004608A4" w:rsidRDefault="00E10268" w:rsidP="0002239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pPr>
      <w:r w:rsidRPr="004608A4">
        <w:lastRenderedPageBreak/>
        <w:t>RTR</w:t>
      </w:r>
      <w:r w:rsidR="001D46C2" w:rsidRPr="004608A4">
        <w:t>OL Examiner Individual Study Activity</w:t>
      </w:r>
    </w:p>
    <w:p w14:paraId="1BC7A4FF"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5119929" w14:textId="6FA9999D" w:rsidR="001D46C2" w:rsidRPr="004608A4" w:rsidRDefault="001D46C2" w:rsidP="00A402C8">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4608A4">
        <w:rPr>
          <w:bCs/>
        </w:rPr>
        <w:t>TOPIC:</w:t>
      </w:r>
      <w:r w:rsidRPr="004608A4">
        <w:tab/>
      </w:r>
      <w:r w:rsidRPr="004608A4">
        <w:tab/>
      </w:r>
      <w:r w:rsidR="005B18F4" w:rsidRPr="004608A4">
        <w:tab/>
      </w:r>
      <w:r w:rsidRPr="004608A4">
        <w:t>(ISA-</w:t>
      </w:r>
      <w:r w:rsidR="00E10268" w:rsidRPr="004608A4">
        <w:t>RTR</w:t>
      </w:r>
      <w:r w:rsidRPr="004608A4">
        <w:t>OLE-1</w:t>
      </w:r>
      <w:r w:rsidR="00E10268" w:rsidRPr="004608A4">
        <w:t>0</w:t>
      </w:r>
      <w:r w:rsidRPr="004608A4">
        <w:t>) Operator</w:t>
      </w:r>
      <w:r w:rsidR="009B6C9F" w:rsidRPr="004608A4">
        <w:t xml:space="preserve"> Licensing Process:</w:t>
      </w:r>
      <w:r w:rsidRPr="004608A4">
        <w:t xml:space="preserve"> Requalification</w:t>
      </w:r>
      <w:r w:rsidR="00813630" w:rsidRPr="004608A4">
        <w:t>, Requalification Examination, Failures, Reviews, Hearings</w:t>
      </w:r>
      <w:r w:rsidR="000F313F" w:rsidRPr="004608A4">
        <w:t>,</w:t>
      </w:r>
      <w:r w:rsidR="00306313" w:rsidRPr="004608A4">
        <w:t xml:space="preserve"> and Other License Conditions</w:t>
      </w:r>
      <w:r w:rsidR="00813630" w:rsidRPr="004608A4">
        <w:t xml:space="preserve"> </w:t>
      </w:r>
      <w:r w:rsidR="00BB5212" w:rsidRPr="004608A4">
        <w:fldChar w:fldCharType="begin"/>
      </w:r>
      <w:r w:rsidRPr="004608A4">
        <w:instrText>tc \l2 "</w:instrText>
      </w:r>
      <w:bookmarkStart w:id="27" w:name="_Toc295973641"/>
      <w:bookmarkStart w:id="28" w:name="_Toc45637044"/>
      <w:r w:rsidRPr="004608A4">
        <w:instrText>(ISA-</w:instrText>
      </w:r>
      <w:r w:rsidR="00B42F8A" w:rsidRPr="004608A4">
        <w:instrText>RTR</w:instrText>
      </w:r>
      <w:r w:rsidRPr="004608A4">
        <w:instrText>OLE-</w:instrText>
      </w:r>
      <w:r w:rsidR="00B42F8A" w:rsidRPr="004608A4">
        <w:instrText>10</w:instrText>
      </w:r>
      <w:r w:rsidRPr="004608A4">
        <w:instrText xml:space="preserve">) </w:instrText>
      </w:r>
      <w:r w:rsidR="00B42F8A" w:rsidRPr="004608A4">
        <w:instrText xml:space="preserve">Operator Licensing Process: </w:instrText>
      </w:r>
      <w:r w:rsidRPr="004608A4">
        <w:instrText>Requalification</w:instrText>
      </w:r>
      <w:r w:rsidR="00B42F8A" w:rsidRPr="004608A4">
        <w:instrText>, Requalification Examination, Failures, Reviews, Hearings</w:instrText>
      </w:r>
      <w:r w:rsidR="000F313F" w:rsidRPr="004608A4">
        <w:instrText>,</w:instrText>
      </w:r>
      <w:r w:rsidRPr="004608A4">
        <w:instrText xml:space="preserve"> and Other License Conditions</w:instrText>
      </w:r>
      <w:bookmarkEnd w:id="27"/>
      <w:bookmarkEnd w:id="28"/>
      <w:r w:rsidR="00BB5212" w:rsidRPr="004608A4">
        <w:fldChar w:fldCharType="end"/>
      </w:r>
    </w:p>
    <w:p w14:paraId="1F2DA186"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49A4D2C" w14:textId="77777777" w:rsidR="001D46C2" w:rsidRPr="004608A4" w:rsidRDefault="001D46C2" w:rsidP="00757BC7">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4608A4">
        <w:rPr>
          <w:bCs/>
        </w:rPr>
        <w:t>PURPOSE:</w:t>
      </w:r>
      <w:r w:rsidRPr="004608A4">
        <w:tab/>
      </w:r>
      <w:r w:rsidRPr="004608A4">
        <w:tab/>
        <w:t>The purpose of this activity is to familiarize you with the NRC</w:t>
      </w:r>
      <w:r w:rsidR="00074FD4" w:rsidRPr="004608A4">
        <w:t>’</w:t>
      </w:r>
      <w:r w:rsidRPr="004608A4">
        <w:t xml:space="preserve">s program for overseeing licensed operator requalification training programs and monitoring and enforcing </w:t>
      </w:r>
      <w:r w:rsidR="0010015E" w:rsidRPr="004608A4">
        <w:t>operators’</w:t>
      </w:r>
      <w:r w:rsidR="002717FA" w:rsidRPr="004608A4">
        <w:t xml:space="preserve"> </w:t>
      </w:r>
      <w:r w:rsidRPr="004608A4">
        <w:t>compliance with other license conditions.</w:t>
      </w:r>
    </w:p>
    <w:p w14:paraId="1E8F735E"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0049A396"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4608A4">
        <w:rPr>
          <w:bCs/>
        </w:rPr>
        <w:t>COMPETENCY</w:t>
      </w:r>
    </w:p>
    <w:p w14:paraId="46E56069" w14:textId="15E87CEB" w:rsidR="001D46C2" w:rsidRPr="004608A4" w:rsidRDefault="001D46C2" w:rsidP="006256D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4608A4">
        <w:rPr>
          <w:bCs/>
        </w:rPr>
        <w:t>AREA:</w:t>
      </w:r>
      <w:r w:rsidRPr="004608A4">
        <w:tab/>
      </w:r>
      <w:r w:rsidRPr="004608A4">
        <w:tab/>
      </w:r>
      <w:r w:rsidRPr="004608A4">
        <w:tab/>
        <w:t>REGULATORY FRAMEWORK</w:t>
      </w:r>
      <w:r w:rsidR="006256D3" w:rsidRPr="004608A4">
        <w:t xml:space="preserve">, </w:t>
      </w:r>
      <w:r w:rsidR="005F0FE3" w:rsidRPr="004608A4">
        <w:t>TECHNICAL AREA EXPERTISE</w:t>
      </w:r>
    </w:p>
    <w:p w14:paraId="68B080D9"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64BE377"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4608A4">
        <w:rPr>
          <w:bCs/>
        </w:rPr>
        <w:t>LEVEL OF</w:t>
      </w:r>
    </w:p>
    <w:p w14:paraId="386235E1"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4608A4">
        <w:rPr>
          <w:bCs/>
        </w:rPr>
        <w:t>EFFORT:</w:t>
      </w:r>
      <w:r w:rsidRPr="004608A4">
        <w:tab/>
      </w:r>
      <w:r w:rsidRPr="004608A4">
        <w:tab/>
        <w:t>16 hours</w:t>
      </w:r>
    </w:p>
    <w:p w14:paraId="2AB9D6ED"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2BD14E59" w14:textId="77777777" w:rsidR="006D35C7" w:rsidRPr="004608A4" w:rsidRDefault="001D46C2" w:rsidP="00B62699">
      <w:pPr>
        <w:widowControl/>
        <w:tabs>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22"/>
          <w:tab w:val="left" w:pos="8726"/>
        </w:tabs>
        <w:ind w:left="2790" w:hanging="2880"/>
      </w:pPr>
      <w:r w:rsidRPr="004608A4">
        <w:rPr>
          <w:bCs/>
        </w:rPr>
        <w:t>REFERENCES:</w:t>
      </w:r>
      <w:r w:rsidRPr="004608A4">
        <w:tab/>
        <w:t>1.</w:t>
      </w:r>
      <w:r w:rsidRPr="004608A4">
        <w:tab/>
      </w:r>
      <w:r w:rsidR="00B62699" w:rsidRPr="004608A4">
        <w:t>10 CFR Part 55</w:t>
      </w:r>
    </w:p>
    <w:p w14:paraId="3D1803A6" w14:textId="1D15A80E" w:rsidR="00290474" w:rsidRPr="004608A4" w:rsidRDefault="006D35C7" w:rsidP="00B62699">
      <w:pPr>
        <w:widowControl/>
        <w:tabs>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22"/>
          <w:tab w:val="left" w:pos="8726"/>
        </w:tabs>
        <w:ind w:left="2790" w:hanging="2880"/>
      </w:pPr>
      <w:r w:rsidRPr="004608A4">
        <w:rPr>
          <w:bCs/>
        </w:rPr>
        <w:tab/>
      </w:r>
      <w:r w:rsidRPr="004608A4">
        <w:rPr>
          <w:bCs/>
        </w:rPr>
        <w:tab/>
      </w:r>
      <w:r w:rsidRPr="004608A4">
        <w:rPr>
          <w:bCs/>
        </w:rPr>
        <w:tab/>
      </w:r>
      <w:r w:rsidRPr="004608A4">
        <w:rPr>
          <w:bCs/>
        </w:rPr>
        <w:tab/>
        <w:t>2.</w:t>
      </w:r>
      <w:r w:rsidRPr="004608A4">
        <w:tab/>
      </w:r>
      <w:r w:rsidR="00B62699" w:rsidRPr="004608A4">
        <w:t>NUREG-1478, “Operator Licensing Examiner Standards for Research and Test Reactors”</w:t>
      </w:r>
      <w:r w:rsidR="005C73A6" w:rsidRPr="004608A4">
        <w:t xml:space="preserve"> </w:t>
      </w:r>
    </w:p>
    <w:p w14:paraId="5721794B" w14:textId="77777777" w:rsidR="00811DED" w:rsidRPr="004608A4" w:rsidRDefault="00811DED"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7E8BA018"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4608A4">
        <w:rPr>
          <w:bCs/>
        </w:rPr>
        <w:t>EVALUATION</w:t>
      </w:r>
    </w:p>
    <w:p w14:paraId="4D89C283"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4608A4">
        <w:rPr>
          <w:bCs/>
        </w:rPr>
        <w:t>CRITERIA:</w:t>
      </w:r>
      <w:r w:rsidRPr="004608A4">
        <w:tab/>
      </w:r>
      <w:r w:rsidRPr="004608A4">
        <w:tab/>
        <w:t xml:space="preserve">At the completion of this </w:t>
      </w:r>
      <w:proofErr w:type="gramStart"/>
      <w:r w:rsidRPr="004608A4">
        <w:t>activity</w:t>
      </w:r>
      <w:proofErr w:type="gramEnd"/>
      <w:r w:rsidRPr="004608A4">
        <w:t xml:space="preserve"> you should be able to:</w:t>
      </w:r>
    </w:p>
    <w:p w14:paraId="38F7F6EE"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0735BED" w14:textId="2A7C5F89" w:rsidR="00680EE7" w:rsidRPr="004608A4" w:rsidRDefault="00680EE7" w:rsidP="00892296">
      <w:pPr>
        <w:pStyle w:val="Level4"/>
        <w:widowControl/>
        <w:numPr>
          <w:ilvl w:val="3"/>
          <w:numId w:val="35"/>
        </w:numPr>
        <w:tabs>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22"/>
          <w:tab w:val="left" w:pos="8726"/>
        </w:tabs>
        <w:ind w:left="2790" w:hanging="720"/>
      </w:pPr>
      <w:r w:rsidRPr="004608A4">
        <w:t>Discuss the regulatory basis</w:t>
      </w:r>
      <w:r w:rsidR="00633DDF" w:rsidRPr="004608A4">
        <w:t xml:space="preserve"> for requalification</w:t>
      </w:r>
      <w:proofErr w:type="gramStart"/>
      <w:r w:rsidR="00633DDF" w:rsidRPr="004608A4">
        <w:t xml:space="preserve">. </w:t>
      </w:r>
      <w:proofErr w:type="gramEnd"/>
      <w:r w:rsidR="00633DDF" w:rsidRPr="004608A4">
        <w:t>[10 CFR 55.59]</w:t>
      </w:r>
    </w:p>
    <w:p w14:paraId="0069E643" w14:textId="77777777" w:rsidR="00633DDF" w:rsidRPr="004608A4" w:rsidRDefault="00633DDF" w:rsidP="00633DDF">
      <w:pPr>
        <w:pStyle w:val="Level4"/>
        <w:widowControl/>
        <w:numPr>
          <w:ilvl w:val="0"/>
          <w:numId w:val="0"/>
        </w:numPr>
        <w:tabs>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22"/>
          <w:tab w:val="left" w:pos="8726"/>
        </w:tabs>
        <w:ind w:left="2790"/>
      </w:pPr>
    </w:p>
    <w:p w14:paraId="3583405E" w14:textId="1E4C8728" w:rsidR="00680EE7" w:rsidRPr="004608A4" w:rsidRDefault="001D46C2" w:rsidP="00892296">
      <w:pPr>
        <w:pStyle w:val="Level4"/>
        <w:widowControl/>
        <w:numPr>
          <w:ilvl w:val="3"/>
          <w:numId w:val="35"/>
        </w:numPr>
        <w:tabs>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22"/>
          <w:tab w:val="left" w:pos="8726"/>
        </w:tabs>
        <w:ind w:left="2790" w:hanging="720"/>
      </w:pPr>
      <w:r w:rsidRPr="004608A4">
        <w:t>Discuss the regulatory conditions with which licensed operators must comply, including expiration, renewal, and requalification</w:t>
      </w:r>
      <w:proofErr w:type="gramStart"/>
      <w:r w:rsidR="00680EE7" w:rsidRPr="004608A4">
        <w:t>.</w:t>
      </w:r>
      <w:r w:rsidR="00633DDF" w:rsidRPr="004608A4">
        <w:t xml:space="preserve"> </w:t>
      </w:r>
      <w:proofErr w:type="gramEnd"/>
      <w:r w:rsidR="00633DDF" w:rsidRPr="004608A4">
        <w:t>[10 CFR 55.53]</w:t>
      </w:r>
    </w:p>
    <w:p w14:paraId="04D4FC8D" w14:textId="77777777" w:rsidR="00680EE7" w:rsidRPr="004608A4" w:rsidRDefault="00680EE7" w:rsidP="00680EE7">
      <w:pPr>
        <w:pStyle w:val="Level4"/>
        <w:widowControl/>
        <w:numPr>
          <w:ilvl w:val="0"/>
          <w:numId w:val="0"/>
        </w:numPr>
        <w:tabs>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22"/>
          <w:tab w:val="left" w:pos="8726"/>
        </w:tabs>
        <w:ind w:left="2790"/>
      </w:pPr>
    </w:p>
    <w:p w14:paraId="7EB88018" w14:textId="77777777" w:rsidR="00680EE7" w:rsidRPr="004608A4" w:rsidRDefault="00680EE7" w:rsidP="00680EE7">
      <w:pPr>
        <w:pStyle w:val="Level4"/>
        <w:widowControl/>
        <w:numPr>
          <w:ilvl w:val="3"/>
          <w:numId w:val="35"/>
        </w:numPr>
        <w:tabs>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22"/>
          <w:tab w:val="left" w:pos="8726"/>
        </w:tabs>
        <w:ind w:left="2790" w:hanging="720"/>
      </w:pPr>
      <w:r w:rsidRPr="004608A4">
        <w:t xml:space="preserve">Discuss the conditions under which the NRC could revoke, modify, or suspend an operator’s license and those under which it could take enforcement action. </w:t>
      </w:r>
    </w:p>
    <w:p w14:paraId="19F080D5" w14:textId="77777777" w:rsidR="00680EE7" w:rsidRPr="004608A4" w:rsidRDefault="00680EE7" w:rsidP="00680EE7">
      <w:pPr>
        <w:pStyle w:val="Level4"/>
        <w:widowControl/>
        <w:numPr>
          <w:ilvl w:val="0"/>
          <w:numId w:val="0"/>
        </w:numPr>
        <w:tabs>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22"/>
          <w:tab w:val="left" w:pos="8726"/>
        </w:tabs>
        <w:ind w:left="2790"/>
      </w:pPr>
    </w:p>
    <w:p w14:paraId="328308A1" w14:textId="77777777" w:rsidR="003D4C9A" w:rsidRPr="004608A4" w:rsidRDefault="00680EE7" w:rsidP="00680EE7">
      <w:pPr>
        <w:pStyle w:val="Level4"/>
        <w:widowControl/>
        <w:numPr>
          <w:ilvl w:val="3"/>
          <w:numId w:val="35"/>
        </w:numPr>
        <w:tabs>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22"/>
          <w:tab w:val="left" w:pos="8726"/>
        </w:tabs>
        <w:ind w:left="2790" w:hanging="720"/>
      </w:pPr>
      <w:r w:rsidRPr="004608A4">
        <w:t>Describe the NRC’s program for overseeing licensed operator requalification training programs, including periodic inspections and NRC-conducted examinations and the conditions under which each would be performed</w:t>
      </w:r>
      <w:r w:rsidR="003D4C9A" w:rsidRPr="004608A4">
        <w:t xml:space="preserve">. </w:t>
      </w:r>
    </w:p>
    <w:p w14:paraId="4E0F547F" w14:textId="77777777" w:rsidR="003D4C9A" w:rsidRPr="004608A4" w:rsidRDefault="003D4C9A" w:rsidP="003D4C9A">
      <w:pPr>
        <w:pStyle w:val="Level4"/>
        <w:widowControl/>
        <w:numPr>
          <w:ilvl w:val="0"/>
          <w:numId w:val="0"/>
        </w:numPr>
        <w:tabs>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22"/>
          <w:tab w:val="left" w:pos="8726"/>
        </w:tabs>
        <w:ind w:left="2790"/>
      </w:pPr>
    </w:p>
    <w:p w14:paraId="3B13A06A" w14:textId="5BAAC60B" w:rsidR="00DA1A39" w:rsidRPr="004608A4" w:rsidRDefault="003D4C9A" w:rsidP="00680EE7">
      <w:pPr>
        <w:pStyle w:val="Level4"/>
        <w:widowControl/>
        <w:numPr>
          <w:ilvl w:val="3"/>
          <w:numId w:val="35"/>
        </w:numPr>
        <w:tabs>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22"/>
          <w:tab w:val="left" w:pos="8726"/>
        </w:tabs>
        <w:ind w:left="2790" w:hanging="720"/>
      </w:pPr>
      <w:r w:rsidRPr="004608A4">
        <w:t>Discuss the guidelines given for examination schedule, preparation, administration, and grading (Form ES-601N-1 and Form ES-601N-2) of an NRC requalification written and operating test examination</w:t>
      </w:r>
      <w:proofErr w:type="gramStart"/>
      <w:r w:rsidR="00F81D7A" w:rsidRPr="004608A4">
        <w:t xml:space="preserve">. </w:t>
      </w:r>
      <w:proofErr w:type="gramEnd"/>
      <w:r w:rsidR="00F81D7A" w:rsidRPr="004608A4">
        <w:t>[</w:t>
      </w:r>
      <w:r w:rsidRPr="004608A4">
        <w:t>ES-601N</w:t>
      </w:r>
      <w:r w:rsidR="00F81D7A" w:rsidRPr="004608A4">
        <w:t>]</w:t>
      </w:r>
      <w:r w:rsidR="00DA1A39" w:rsidRPr="004608A4">
        <w:t xml:space="preserve"> </w:t>
      </w:r>
    </w:p>
    <w:p w14:paraId="763D880C" w14:textId="77777777" w:rsidR="00DA1A39" w:rsidRPr="004608A4" w:rsidRDefault="00DA1A39" w:rsidP="00DA1A39">
      <w:pPr>
        <w:pStyle w:val="Level4"/>
        <w:widowControl/>
        <w:numPr>
          <w:ilvl w:val="0"/>
          <w:numId w:val="0"/>
        </w:numPr>
        <w:tabs>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22"/>
          <w:tab w:val="left" w:pos="8726"/>
        </w:tabs>
        <w:ind w:left="2790"/>
      </w:pPr>
    </w:p>
    <w:p w14:paraId="6E582D03" w14:textId="77777777" w:rsidR="00DA1A39" w:rsidRPr="004608A4" w:rsidRDefault="00DA1A39" w:rsidP="00DA1A39">
      <w:pPr>
        <w:pStyle w:val="Level4"/>
        <w:widowControl/>
        <w:numPr>
          <w:ilvl w:val="3"/>
          <w:numId w:val="35"/>
        </w:numPr>
        <w:tabs>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22"/>
          <w:tab w:val="left" w:pos="8726"/>
        </w:tabs>
        <w:ind w:left="2790" w:hanging="720"/>
      </w:pPr>
      <w:r w:rsidRPr="004608A4">
        <w:t>Discuss the guidelines given for the requalification program evaluation, actions for requalification program deficiencies, final requalification program evaluation report (Form ES-601N-3), Individual requalification examination report (Form ES-601N-4) and record retention.</w:t>
      </w:r>
    </w:p>
    <w:p w14:paraId="59C1B92E" w14:textId="7CA6396A" w:rsidR="0002239C" w:rsidRPr="004608A4" w:rsidRDefault="00DA1A39" w:rsidP="00DA1A39">
      <w:pPr>
        <w:pStyle w:val="Level4"/>
        <w:widowControl/>
        <w:numPr>
          <w:ilvl w:val="3"/>
          <w:numId w:val="35"/>
        </w:numPr>
        <w:tabs>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22"/>
          <w:tab w:val="left" w:pos="8726"/>
        </w:tabs>
        <w:ind w:left="2790" w:hanging="720"/>
      </w:pPr>
      <w:r w:rsidRPr="004608A4">
        <w:lastRenderedPageBreak/>
        <w:t>Discuss the results (passing and failure) of NRC-conducted requalification examination</w:t>
      </w:r>
      <w:proofErr w:type="gramStart"/>
      <w:r w:rsidRPr="004608A4">
        <w:t xml:space="preserve">. </w:t>
      </w:r>
      <w:proofErr w:type="gramEnd"/>
      <w:r w:rsidRPr="004608A4">
        <w:t>Discuss the process of overturning requalification examinations or renewals denials</w:t>
      </w:r>
      <w:proofErr w:type="gramStart"/>
      <w:r w:rsidR="00F81D7A" w:rsidRPr="004608A4">
        <w:t>.</w:t>
      </w:r>
      <w:r w:rsidRPr="004608A4">
        <w:t xml:space="preserve"> </w:t>
      </w:r>
      <w:proofErr w:type="gramEnd"/>
      <w:r w:rsidR="00F81D7A" w:rsidRPr="004608A4">
        <w:t>[</w:t>
      </w:r>
      <w:r w:rsidRPr="004608A4">
        <w:t>ES-602N</w:t>
      </w:r>
      <w:r w:rsidR="00F81D7A" w:rsidRPr="004608A4">
        <w:t>]</w:t>
      </w:r>
    </w:p>
    <w:p w14:paraId="25530D2A" w14:textId="535ED576" w:rsidR="001D46C2" w:rsidRPr="004608A4" w:rsidRDefault="001D46C2" w:rsidP="003135B7">
      <w:pPr>
        <w:pStyle w:val="Level4"/>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pPr>
    </w:p>
    <w:p w14:paraId="6AAFFE84" w14:textId="62D80EE0" w:rsidR="0060335A" w:rsidRPr="004608A4" w:rsidRDefault="001D46C2" w:rsidP="00F81D7A">
      <w:pPr>
        <w:widowControl/>
        <w:tabs>
          <w:tab w:val="left" w:pos="274"/>
          <w:tab w:val="left" w:pos="806"/>
          <w:tab w:val="left" w:pos="1440"/>
          <w:tab w:val="left" w:pos="2070"/>
          <w:tab w:val="left" w:pos="2790"/>
          <w:tab w:val="left" w:pos="3240"/>
          <w:tab w:val="left" w:pos="3874"/>
          <w:tab w:val="left" w:pos="4507"/>
          <w:tab w:val="left" w:pos="5040"/>
          <w:tab w:val="left" w:pos="5674"/>
          <w:tab w:val="left" w:pos="6307"/>
          <w:tab w:val="left" w:pos="7474"/>
          <w:tab w:val="left" w:pos="8122"/>
          <w:tab w:val="left" w:pos="8726"/>
        </w:tabs>
        <w:ind w:left="2790" w:hanging="2790"/>
      </w:pPr>
      <w:r w:rsidRPr="004608A4">
        <w:rPr>
          <w:bCs/>
        </w:rPr>
        <w:t>TASKS:</w:t>
      </w:r>
      <w:r w:rsidRPr="004608A4">
        <w:tab/>
      </w:r>
      <w:r w:rsidR="005F2591" w:rsidRPr="004608A4">
        <w:tab/>
      </w:r>
      <w:r w:rsidRPr="004608A4">
        <w:tab/>
        <w:t>1.</w:t>
      </w:r>
      <w:r w:rsidRPr="004608A4">
        <w:tab/>
      </w:r>
      <w:r w:rsidR="0060335A" w:rsidRPr="004608A4">
        <w:t>Review 10 CFR 55.59 to familiarize yourself with the requirements for licensed operator requalification programs.</w:t>
      </w:r>
    </w:p>
    <w:p w14:paraId="15BF8EDB" w14:textId="70D8151D" w:rsidR="0060335A" w:rsidRPr="004608A4" w:rsidRDefault="0060335A" w:rsidP="00F81D7A">
      <w:pPr>
        <w:widowControl/>
        <w:tabs>
          <w:tab w:val="left" w:pos="274"/>
          <w:tab w:val="left" w:pos="806"/>
          <w:tab w:val="left" w:pos="1440"/>
          <w:tab w:val="left" w:pos="2070"/>
          <w:tab w:val="left" w:pos="2790"/>
          <w:tab w:val="left" w:pos="3240"/>
          <w:tab w:val="left" w:pos="3874"/>
          <w:tab w:val="left" w:pos="4507"/>
          <w:tab w:val="left" w:pos="5040"/>
          <w:tab w:val="left" w:pos="5674"/>
          <w:tab w:val="left" w:pos="6307"/>
          <w:tab w:val="left" w:pos="7474"/>
          <w:tab w:val="left" w:pos="8122"/>
          <w:tab w:val="left" w:pos="8726"/>
        </w:tabs>
        <w:ind w:left="2790" w:hanging="2790"/>
      </w:pPr>
    </w:p>
    <w:p w14:paraId="2CAEE429" w14:textId="0882C099" w:rsidR="0060335A" w:rsidRPr="004608A4" w:rsidRDefault="0060335A" w:rsidP="00F81D7A">
      <w:pPr>
        <w:widowControl/>
        <w:tabs>
          <w:tab w:val="left" w:pos="274"/>
          <w:tab w:val="left" w:pos="806"/>
          <w:tab w:val="left" w:pos="1440"/>
          <w:tab w:val="left" w:pos="2070"/>
          <w:tab w:val="left" w:pos="2790"/>
          <w:tab w:val="left" w:pos="3240"/>
          <w:tab w:val="left" w:pos="3874"/>
          <w:tab w:val="left" w:pos="4507"/>
          <w:tab w:val="left" w:pos="5040"/>
          <w:tab w:val="left" w:pos="5674"/>
          <w:tab w:val="left" w:pos="6307"/>
          <w:tab w:val="left" w:pos="7474"/>
          <w:tab w:val="left" w:pos="8122"/>
          <w:tab w:val="left" w:pos="8726"/>
        </w:tabs>
        <w:ind w:left="2790" w:hanging="2790"/>
      </w:pPr>
      <w:r w:rsidRPr="004608A4">
        <w:tab/>
      </w:r>
      <w:r w:rsidRPr="004608A4">
        <w:tab/>
      </w:r>
      <w:r w:rsidRPr="004608A4">
        <w:tab/>
      </w:r>
      <w:r w:rsidRPr="004608A4">
        <w:tab/>
        <w:t>2.</w:t>
      </w:r>
      <w:r w:rsidRPr="004608A4">
        <w:tab/>
        <w:t>Review 10 CFR 55.53 to familiarize yourself with the requirements for licensed operator conditions.</w:t>
      </w:r>
    </w:p>
    <w:p w14:paraId="05240B74" w14:textId="77777777" w:rsidR="0060335A" w:rsidRPr="004608A4" w:rsidRDefault="0060335A" w:rsidP="00F81D7A">
      <w:pPr>
        <w:widowControl/>
        <w:tabs>
          <w:tab w:val="left" w:pos="274"/>
          <w:tab w:val="left" w:pos="806"/>
          <w:tab w:val="left" w:pos="1440"/>
          <w:tab w:val="left" w:pos="2070"/>
          <w:tab w:val="left" w:pos="2790"/>
          <w:tab w:val="left" w:pos="3240"/>
          <w:tab w:val="left" w:pos="3874"/>
          <w:tab w:val="left" w:pos="4507"/>
          <w:tab w:val="left" w:pos="5040"/>
          <w:tab w:val="left" w:pos="5674"/>
          <w:tab w:val="left" w:pos="6307"/>
          <w:tab w:val="left" w:pos="7474"/>
          <w:tab w:val="left" w:pos="8122"/>
          <w:tab w:val="left" w:pos="8726"/>
        </w:tabs>
        <w:ind w:left="2790" w:hanging="2790"/>
      </w:pPr>
    </w:p>
    <w:p w14:paraId="6C43DA63" w14:textId="77777777" w:rsidR="003956EE" w:rsidRPr="004608A4" w:rsidRDefault="0060335A" w:rsidP="00F81D7A">
      <w:pPr>
        <w:widowControl/>
        <w:tabs>
          <w:tab w:val="left" w:pos="274"/>
          <w:tab w:val="left" w:pos="806"/>
          <w:tab w:val="left" w:pos="1440"/>
          <w:tab w:val="left" w:pos="2070"/>
          <w:tab w:val="left" w:pos="2790"/>
          <w:tab w:val="left" w:pos="3240"/>
          <w:tab w:val="left" w:pos="3874"/>
          <w:tab w:val="left" w:pos="4507"/>
          <w:tab w:val="left" w:pos="5040"/>
          <w:tab w:val="left" w:pos="5674"/>
          <w:tab w:val="left" w:pos="6307"/>
          <w:tab w:val="left" w:pos="7474"/>
          <w:tab w:val="left" w:pos="8122"/>
          <w:tab w:val="left" w:pos="8726"/>
        </w:tabs>
        <w:ind w:left="2790" w:hanging="2790"/>
      </w:pPr>
      <w:r w:rsidRPr="004608A4">
        <w:tab/>
      </w:r>
      <w:r w:rsidRPr="004608A4">
        <w:tab/>
      </w:r>
      <w:r w:rsidRPr="004608A4">
        <w:tab/>
      </w:r>
      <w:r w:rsidRPr="004608A4">
        <w:tab/>
        <w:t>3.</w:t>
      </w:r>
      <w:r w:rsidRPr="004608A4">
        <w:tab/>
        <w:t xml:space="preserve">Review ES-601N Attachment 1: Notification Letter and ES-601N Attachment 2: Briefing Checklist – Operating Test Tasks of NUREG-1478 and familiarize yourself with its content. </w:t>
      </w:r>
    </w:p>
    <w:p w14:paraId="537FDEB6" w14:textId="77777777" w:rsidR="003956EE" w:rsidRPr="004608A4" w:rsidRDefault="003956EE" w:rsidP="00F81D7A">
      <w:pPr>
        <w:widowControl/>
        <w:tabs>
          <w:tab w:val="left" w:pos="274"/>
          <w:tab w:val="left" w:pos="806"/>
          <w:tab w:val="left" w:pos="1440"/>
          <w:tab w:val="left" w:pos="2070"/>
          <w:tab w:val="left" w:pos="2790"/>
          <w:tab w:val="left" w:pos="3240"/>
          <w:tab w:val="left" w:pos="3874"/>
          <w:tab w:val="left" w:pos="4507"/>
          <w:tab w:val="left" w:pos="5040"/>
          <w:tab w:val="left" w:pos="5674"/>
          <w:tab w:val="left" w:pos="6307"/>
          <w:tab w:val="left" w:pos="7474"/>
          <w:tab w:val="left" w:pos="8122"/>
          <w:tab w:val="left" w:pos="8726"/>
        </w:tabs>
        <w:ind w:left="2790" w:hanging="2790"/>
      </w:pPr>
    </w:p>
    <w:p w14:paraId="6E9591F7" w14:textId="60751137" w:rsidR="0060335A" w:rsidRPr="004608A4" w:rsidRDefault="003956EE" w:rsidP="00F81D7A">
      <w:pPr>
        <w:widowControl/>
        <w:tabs>
          <w:tab w:val="left" w:pos="274"/>
          <w:tab w:val="left" w:pos="806"/>
          <w:tab w:val="left" w:pos="1440"/>
          <w:tab w:val="left" w:pos="2070"/>
          <w:tab w:val="left" w:pos="2790"/>
          <w:tab w:val="left" w:pos="3240"/>
          <w:tab w:val="left" w:pos="3874"/>
          <w:tab w:val="left" w:pos="4507"/>
          <w:tab w:val="left" w:pos="5040"/>
          <w:tab w:val="left" w:pos="5674"/>
          <w:tab w:val="left" w:pos="6307"/>
          <w:tab w:val="left" w:pos="7474"/>
          <w:tab w:val="left" w:pos="8122"/>
          <w:tab w:val="left" w:pos="8726"/>
        </w:tabs>
        <w:ind w:left="2790" w:hanging="2790"/>
      </w:pPr>
      <w:r w:rsidRPr="004608A4">
        <w:tab/>
      </w:r>
      <w:r w:rsidRPr="004608A4">
        <w:tab/>
      </w:r>
      <w:r w:rsidRPr="004608A4">
        <w:tab/>
      </w:r>
      <w:r w:rsidRPr="004608A4">
        <w:tab/>
        <w:t>4.</w:t>
      </w:r>
      <w:r w:rsidRPr="004608A4">
        <w:tab/>
      </w:r>
      <w:r w:rsidR="0060335A" w:rsidRPr="004608A4">
        <w:t>Review Form ES-601N-1 “Requalification Examination Operating Test Record”, Form ES-601N-2 “Examination Cover Sheet”, Form ES-601N-3 “Research and Test Reactors Requalification Results Summary Sheet”, and Form ES-601N-4 “Individual Requalification Examination Report” of NUREG-1478 and familiarize yourself with its content.</w:t>
      </w:r>
    </w:p>
    <w:p w14:paraId="7B0DA398" w14:textId="77777777" w:rsidR="0060335A" w:rsidRPr="004608A4" w:rsidRDefault="0060335A" w:rsidP="00F81D7A">
      <w:pPr>
        <w:widowControl/>
        <w:tabs>
          <w:tab w:val="left" w:pos="274"/>
          <w:tab w:val="left" w:pos="806"/>
          <w:tab w:val="left" w:pos="1440"/>
          <w:tab w:val="left" w:pos="2070"/>
          <w:tab w:val="left" w:pos="2790"/>
          <w:tab w:val="left" w:pos="3240"/>
          <w:tab w:val="left" w:pos="3874"/>
          <w:tab w:val="left" w:pos="4507"/>
          <w:tab w:val="left" w:pos="5040"/>
          <w:tab w:val="left" w:pos="5674"/>
          <w:tab w:val="left" w:pos="6307"/>
          <w:tab w:val="left" w:pos="7474"/>
          <w:tab w:val="left" w:pos="8122"/>
          <w:tab w:val="left" w:pos="8726"/>
        </w:tabs>
        <w:ind w:left="2790" w:hanging="2790"/>
      </w:pPr>
    </w:p>
    <w:p w14:paraId="3D1513DE" w14:textId="2410CE55" w:rsidR="001D46C2" w:rsidRPr="004608A4" w:rsidRDefault="003956EE" w:rsidP="00F81D7A">
      <w:pPr>
        <w:widowControl/>
        <w:tabs>
          <w:tab w:val="left" w:pos="274"/>
          <w:tab w:val="left" w:pos="806"/>
          <w:tab w:val="left" w:pos="1440"/>
          <w:tab w:val="left" w:pos="2070"/>
          <w:tab w:val="left" w:pos="2790"/>
          <w:tab w:val="left" w:pos="3240"/>
          <w:tab w:val="left" w:pos="3874"/>
          <w:tab w:val="left" w:pos="4507"/>
          <w:tab w:val="left" w:pos="5040"/>
          <w:tab w:val="left" w:pos="5674"/>
          <w:tab w:val="left" w:pos="6307"/>
          <w:tab w:val="left" w:pos="7474"/>
          <w:tab w:val="left" w:pos="8122"/>
          <w:tab w:val="left" w:pos="8726"/>
        </w:tabs>
        <w:ind w:left="2790" w:hanging="2790"/>
      </w:pPr>
      <w:r w:rsidRPr="004608A4">
        <w:tab/>
      </w:r>
      <w:r w:rsidRPr="004608A4">
        <w:tab/>
      </w:r>
      <w:r w:rsidRPr="004608A4">
        <w:tab/>
      </w:r>
      <w:r w:rsidRPr="004608A4">
        <w:tab/>
        <w:t>5.</w:t>
      </w:r>
      <w:r w:rsidRPr="004608A4">
        <w:tab/>
      </w:r>
      <w:r w:rsidR="0060335A" w:rsidRPr="004608A4">
        <w:t>Review ES-602N Attachment 1: Requalification Examination Pass Letter, ES-602N Attachment 2: Requalification Examination Failure letter and ES-602N Attachment 3: Requalification Examination Second Failure Letter of NUREG-1478 and familiarize yourself with its content.</w:t>
      </w:r>
    </w:p>
    <w:p w14:paraId="6CA80DA7" w14:textId="77777777" w:rsidR="001D46C2" w:rsidRPr="004608A4" w:rsidRDefault="001D46C2" w:rsidP="00F81D7A">
      <w:pPr>
        <w:widowControl/>
        <w:tabs>
          <w:tab w:val="left" w:pos="274"/>
          <w:tab w:val="left" w:pos="806"/>
          <w:tab w:val="left" w:pos="1440"/>
          <w:tab w:val="left" w:pos="2070"/>
          <w:tab w:val="left" w:pos="2790"/>
          <w:tab w:val="left" w:pos="3240"/>
          <w:tab w:val="left" w:pos="3874"/>
          <w:tab w:val="left" w:pos="4507"/>
          <w:tab w:val="left" w:pos="5040"/>
          <w:tab w:val="left" w:pos="5674"/>
          <w:tab w:val="left" w:pos="6307"/>
          <w:tab w:val="left" w:pos="7474"/>
          <w:tab w:val="left" w:pos="8122"/>
          <w:tab w:val="left" w:pos="8726"/>
        </w:tabs>
        <w:ind w:left="2790" w:hanging="2790"/>
      </w:pPr>
    </w:p>
    <w:p w14:paraId="0620AFFD" w14:textId="4F1136D5" w:rsidR="0002239C" w:rsidRPr="004608A4"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90"/>
        <w:sectPr w:rsidR="0002239C" w:rsidRPr="004608A4" w:rsidSect="00B752DD">
          <w:pgSz w:w="12240" w:h="15840" w:code="1"/>
          <w:pgMar w:top="1440" w:right="1440" w:bottom="1440" w:left="1440" w:header="720" w:footer="720" w:gutter="0"/>
          <w:cols w:space="720"/>
          <w:noEndnote/>
          <w:docGrid w:linePitch="326"/>
        </w:sectPr>
      </w:pPr>
      <w:r w:rsidRPr="004608A4">
        <w:rPr>
          <w:bCs/>
        </w:rPr>
        <w:t>DOCUMENTATION</w:t>
      </w:r>
      <w:r w:rsidRPr="004608A4">
        <w:t>:</w:t>
      </w:r>
      <w:r w:rsidR="009B6F0C" w:rsidRPr="004608A4">
        <w:tab/>
      </w:r>
      <w:r w:rsidR="003956EE" w:rsidRPr="004608A4">
        <w:t>RTR</w:t>
      </w:r>
      <w:r w:rsidRPr="004608A4">
        <w:t>OL Examiner Signature and Certification Card Item ISA-</w:t>
      </w:r>
      <w:r w:rsidR="003956EE" w:rsidRPr="004608A4">
        <w:t>RTR</w:t>
      </w:r>
      <w:r w:rsidRPr="004608A4">
        <w:t>OLE-</w:t>
      </w:r>
      <w:r w:rsidR="003956EE" w:rsidRPr="004608A4">
        <w:t>10</w:t>
      </w:r>
    </w:p>
    <w:p w14:paraId="2F0C3B2D" w14:textId="190491BB" w:rsidR="001D46C2" w:rsidRPr="004608A4" w:rsidRDefault="00AE3586" w:rsidP="0002239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2790"/>
        <w:jc w:val="center"/>
      </w:pPr>
      <w:r w:rsidRPr="004608A4">
        <w:lastRenderedPageBreak/>
        <w:t>RTR</w:t>
      </w:r>
      <w:r w:rsidR="001D46C2" w:rsidRPr="004608A4">
        <w:t>OL Examiner Individual Study Activity</w:t>
      </w:r>
    </w:p>
    <w:p w14:paraId="03470505"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69831DC" w14:textId="033893AE"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4608A4">
        <w:rPr>
          <w:bCs/>
        </w:rPr>
        <w:t>TOPIC:</w:t>
      </w:r>
      <w:r w:rsidRPr="004608A4">
        <w:tab/>
      </w:r>
      <w:r w:rsidRPr="004608A4">
        <w:tab/>
      </w:r>
      <w:r w:rsidR="005F0615" w:rsidRPr="004608A4">
        <w:tab/>
      </w:r>
      <w:r w:rsidRPr="004608A4">
        <w:t>(ISA-</w:t>
      </w:r>
      <w:r w:rsidR="0057513B" w:rsidRPr="004608A4">
        <w:t>RTR</w:t>
      </w:r>
      <w:r w:rsidRPr="004608A4">
        <w:t>OLE-1</w:t>
      </w:r>
      <w:r w:rsidR="00610122" w:rsidRPr="004608A4">
        <w:t>1</w:t>
      </w:r>
      <w:r w:rsidRPr="004608A4">
        <w:t xml:space="preserve">) </w:t>
      </w:r>
      <w:r w:rsidR="0057513B" w:rsidRPr="004608A4">
        <w:t>SRO Limited to Fuel Handling</w:t>
      </w:r>
      <w:r w:rsidR="00BB5212" w:rsidRPr="004608A4">
        <w:fldChar w:fldCharType="begin"/>
      </w:r>
      <w:r w:rsidRPr="004608A4">
        <w:instrText>tc \l2 "</w:instrText>
      </w:r>
      <w:bookmarkStart w:id="29" w:name="_Toc295973642"/>
      <w:bookmarkStart w:id="30" w:name="_Toc45637045"/>
      <w:r w:rsidRPr="004608A4">
        <w:instrText>(ISA-</w:instrText>
      </w:r>
      <w:r w:rsidR="00335E7E" w:rsidRPr="004608A4">
        <w:instrText>RTR</w:instrText>
      </w:r>
      <w:r w:rsidRPr="004608A4">
        <w:instrText>OLE-</w:instrText>
      </w:r>
      <w:r w:rsidR="00335E7E" w:rsidRPr="004608A4">
        <w:instrText>11</w:instrText>
      </w:r>
      <w:r w:rsidRPr="004608A4">
        <w:instrText xml:space="preserve">) </w:instrText>
      </w:r>
      <w:bookmarkEnd w:id="29"/>
      <w:r w:rsidR="00B42F8A" w:rsidRPr="004608A4">
        <w:instrText>SRO Limited to Fuel Handling</w:instrText>
      </w:r>
      <w:bookmarkEnd w:id="30"/>
      <w:r w:rsidR="00BB5212" w:rsidRPr="004608A4">
        <w:fldChar w:fldCharType="end"/>
      </w:r>
    </w:p>
    <w:p w14:paraId="27BDA2BC"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118E0A9" w14:textId="37EFF8B1" w:rsidR="001D46C2" w:rsidRPr="004608A4" w:rsidRDefault="001D46C2" w:rsidP="00757BC7">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4608A4">
        <w:rPr>
          <w:bCs/>
        </w:rPr>
        <w:t>PURPOSE:</w:t>
      </w:r>
      <w:r w:rsidRPr="004608A4">
        <w:tab/>
      </w:r>
      <w:r w:rsidRPr="004608A4">
        <w:tab/>
        <w:t xml:space="preserve">The purpose of this activity is to familiarize you with the </w:t>
      </w:r>
      <w:r w:rsidR="00FF6A30" w:rsidRPr="004608A4">
        <w:t>guidelines and instructions for pre-administration, preparing, and administering senior reactor operator limited to fuel handling (LSRO) licenses examinations.</w:t>
      </w:r>
    </w:p>
    <w:p w14:paraId="226F8F7C"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2CE04497"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4608A4">
        <w:rPr>
          <w:bCs/>
        </w:rPr>
        <w:t>COMPETENCY</w:t>
      </w:r>
    </w:p>
    <w:p w14:paraId="4B92FDC0" w14:textId="13BAF0C8" w:rsidR="001D46C2" w:rsidRPr="004608A4" w:rsidRDefault="001D46C2" w:rsidP="005F0FE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4608A4">
        <w:rPr>
          <w:bCs/>
        </w:rPr>
        <w:t>AREA:</w:t>
      </w:r>
      <w:r w:rsidRPr="004608A4">
        <w:tab/>
      </w:r>
      <w:r w:rsidRPr="004608A4">
        <w:tab/>
      </w:r>
      <w:r w:rsidRPr="004608A4">
        <w:tab/>
      </w:r>
      <w:r w:rsidR="005F0FE3" w:rsidRPr="004608A4">
        <w:t>TECHNICAL AREA EXPERTISE</w:t>
      </w:r>
    </w:p>
    <w:p w14:paraId="611D9CBE"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481317BD"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4608A4">
        <w:rPr>
          <w:bCs/>
        </w:rPr>
        <w:t>LEVEL OF</w:t>
      </w:r>
    </w:p>
    <w:p w14:paraId="1F828B06"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4608A4">
        <w:rPr>
          <w:bCs/>
        </w:rPr>
        <w:t>EFFORT:</w:t>
      </w:r>
      <w:r w:rsidRPr="004608A4">
        <w:tab/>
      </w:r>
      <w:r w:rsidRPr="004608A4">
        <w:tab/>
        <w:t>8 hours</w:t>
      </w:r>
    </w:p>
    <w:p w14:paraId="6E1C2517"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804093E" w14:textId="77777777" w:rsidR="00B37921" w:rsidRPr="004608A4" w:rsidRDefault="001D46C2" w:rsidP="00B37921">
      <w:pPr>
        <w:widowControl/>
        <w:tabs>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22"/>
          <w:tab w:val="left" w:pos="8726"/>
        </w:tabs>
        <w:ind w:left="2790" w:hanging="2790"/>
        <w:rPr>
          <w:rStyle w:val="Hypertext"/>
          <w:color w:val="auto"/>
          <w:u w:val="none"/>
        </w:rPr>
      </w:pPr>
      <w:r w:rsidRPr="004608A4">
        <w:rPr>
          <w:bCs/>
        </w:rPr>
        <w:t>REFERENCES:</w:t>
      </w:r>
      <w:r w:rsidRPr="004608A4">
        <w:tab/>
        <w:t>1.</w:t>
      </w:r>
      <w:r w:rsidRPr="004608A4">
        <w:tab/>
      </w:r>
      <w:r w:rsidR="00B37921" w:rsidRPr="004608A4">
        <w:rPr>
          <w:rStyle w:val="Hypertext"/>
          <w:color w:val="auto"/>
          <w:u w:val="none"/>
        </w:rPr>
        <w:t>10 CFR Part 55</w:t>
      </w:r>
    </w:p>
    <w:p w14:paraId="19290886" w14:textId="43126E39" w:rsidR="005C73A6" w:rsidRPr="004608A4" w:rsidRDefault="00B37921" w:rsidP="00B37921">
      <w:pPr>
        <w:widowControl/>
        <w:tabs>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22"/>
          <w:tab w:val="left" w:pos="8726"/>
        </w:tabs>
        <w:ind w:left="2790" w:hanging="2790"/>
      </w:pPr>
      <w:r w:rsidRPr="004608A4">
        <w:rPr>
          <w:rStyle w:val="Hypertext"/>
          <w:color w:val="auto"/>
          <w:u w:val="none"/>
        </w:rPr>
        <w:tab/>
      </w:r>
      <w:r w:rsidRPr="004608A4">
        <w:rPr>
          <w:rStyle w:val="Hypertext"/>
          <w:color w:val="auto"/>
          <w:u w:val="none"/>
        </w:rPr>
        <w:tab/>
      </w:r>
      <w:r w:rsidRPr="004608A4">
        <w:rPr>
          <w:rStyle w:val="Hypertext"/>
          <w:color w:val="auto"/>
          <w:u w:val="none"/>
        </w:rPr>
        <w:tab/>
      </w:r>
      <w:r w:rsidRPr="004608A4">
        <w:rPr>
          <w:rStyle w:val="Hypertext"/>
          <w:color w:val="auto"/>
          <w:u w:val="none"/>
        </w:rPr>
        <w:tab/>
        <w:t>2.</w:t>
      </w:r>
      <w:r w:rsidRPr="004608A4">
        <w:rPr>
          <w:rStyle w:val="Hypertext"/>
          <w:color w:val="auto"/>
          <w:u w:val="none"/>
        </w:rPr>
        <w:tab/>
        <w:t>NUREG-1478, “Operator Licensing Examiner Standards for Research and Test Reactors”</w:t>
      </w:r>
      <w:r w:rsidR="005C73A6" w:rsidRPr="004608A4">
        <w:t xml:space="preserve"> </w:t>
      </w:r>
    </w:p>
    <w:p w14:paraId="5638B5B3"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89F76A2"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4608A4">
        <w:rPr>
          <w:bCs/>
        </w:rPr>
        <w:t>EVALUATION</w:t>
      </w:r>
    </w:p>
    <w:p w14:paraId="78970030"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4608A4">
        <w:rPr>
          <w:bCs/>
        </w:rPr>
        <w:t>CRITERIA:</w:t>
      </w:r>
      <w:r w:rsidRPr="004608A4">
        <w:tab/>
      </w:r>
      <w:r w:rsidRPr="004608A4">
        <w:tab/>
        <w:t xml:space="preserve">At the completion of this </w:t>
      </w:r>
      <w:proofErr w:type="gramStart"/>
      <w:r w:rsidRPr="004608A4">
        <w:t>activity</w:t>
      </w:r>
      <w:proofErr w:type="gramEnd"/>
      <w:r w:rsidRPr="004608A4">
        <w:t xml:space="preserve"> you should be able to:</w:t>
      </w:r>
    </w:p>
    <w:p w14:paraId="53EF1B63"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E842FBB" w14:textId="3E53CDD6" w:rsidR="006A50D3" w:rsidRPr="004608A4" w:rsidRDefault="00E333E3" w:rsidP="006A50D3">
      <w:pPr>
        <w:pStyle w:val="Level4"/>
        <w:widowControl/>
        <w:numPr>
          <w:ilvl w:val="3"/>
          <w:numId w:val="38"/>
        </w:numPr>
        <w:tabs>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22"/>
          <w:tab w:val="left" w:pos="8726"/>
        </w:tabs>
        <w:ind w:left="2790" w:hanging="720"/>
      </w:pPr>
      <w:r w:rsidRPr="004608A4">
        <w:t>Discuss the guidelines and instructions for pre</w:t>
      </w:r>
      <w:r w:rsidR="00172139" w:rsidRPr="004608A4">
        <w:t>-</w:t>
      </w:r>
      <w:r w:rsidRPr="004608A4">
        <w:t>administration activities in support of LSRO examinations at research and test reactors that have been permanently shut down</w:t>
      </w:r>
      <w:proofErr w:type="gramStart"/>
      <w:r w:rsidRPr="004608A4">
        <w:t xml:space="preserve">. </w:t>
      </w:r>
      <w:proofErr w:type="gramEnd"/>
      <w:r w:rsidRPr="004608A4">
        <w:t>ES-701N supplements guidance contained in ES-201N, ES-202N, ES-203N, and ES-204N for administering initial examinations</w:t>
      </w:r>
      <w:r w:rsidR="006A50D3" w:rsidRPr="004608A4">
        <w:t xml:space="preserve">. </w:t>
      </w:r>
    </w:p>
    <w:p w14:paraId="25911F03" w14:textId="77777777" w:rsidR="006A50D3" w:rsidRPr="004608A4" w:rsidRDefault="006A50D3" w:rsidP="006A50D3">
      <w:pPr>
        <w:pStyle w:val="Level4"/>
        <w:widowControl/>
        <w:numPr>
          <w:ilvl w:val="0"/>
          <w:numId w:val="0"/>
        </w:numPr>
        <w:tabs>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22"/>
          <w:tab w:val="left" w:pos="8726"/>
        </w:tabs>
        <w:ind w:left="2790"/>
      </w:pPr>
    </w:p>
    <w:p w14:paraId="0441E927" w14:textId="277C0BC2" w:rsidR="00172139" w:rsidRPr="004608A4" w:rsidRDefault="006A50D3" w:rsidP="00172139">
      <w:pPr>
        <w:pStyle w:val="Level4"/>
        <w:widowControl/>
        <w:numPr>
          <w:ilvl w:val="3"/>
          <w:numId w:val="38"/>
        </w:numPr>
        <w:tabs>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22"/>
          <w:tab w:val="left" w:pos="8726"/>
        </w:tabs>
        <w:ind w:left="2790" w:hanging="720"/>
      </w:pPr>
      <w:r w:rsidRPr="004608A4">
        <w:t>Discuss the guidelines and instructions for preparing LSRO examinations</w:t>
      </w:r>
      <w:proofErr w:type="gramStart"/>
      <w:r w:rsidRPr="004608A4">
        <w:t xml:space="preserve">. </w:t>
      </w:r>
      <w:proofErr w:type="gramEnd"/>
      <w:r w:rsidRPr="004608A4">
        <w:t>ES-702N supplements guidance contained in ES</w:t>
      </w:r>
      <w:r w:rsidR="005F1DA2" w:rsidRPr="004608A4">
        <w:noBreakHyphen/>
      </w:r>
      <w:r w:rsidRPr="004608A4">
        <w:t>301N, ES-303N, ES-401N, ES-402N, and ES-403N for administering initial examinations.</w:t>
      </w:r>
      <w:r w:rsidR="00172139" w:rsidRPr="004608A4">
        <w:t xml:space="preserve"> </w:t>
      </w:r>
    </w:p>
    <w:p w14:paraId="086BA593" w14:textId="77777777" w:rsidR="00172139" w:rsidRPr="004608A4" w:rsidRDefault="00172139" w:rsidP="00172139">
      <w:pPr>
        <w:pStyle w:val="Level4"/>
        <w:widowControl/>
        <w:numPr>
          <w:ilvl w:val="0"/>
          <w:numId w:val="0"/>
        </w:numPr>
        <w:tabs>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22"/>
          <w:tab w:val="left" w:pos="8726"/>
        </w:tabs>
        <w:ind w:left="2790"/>
      </w:pPr>
    </w:p>
    <w:p w14:paraId="1168BC13" w14:textId="5309E16D" w:rsidR="00172139" w:rsidRPr="004608A4" w:rsidRDefault="00172139" w:rsidP="00172139">
      <w:pPr>
        <w:pStyle w:val="Level4"/>
        <w:widowControl/>
        <w:numPr>
          <w:ilvl w:val="3"/>
          <w:numId w:val="38"/>
        </w:numPr>
        <w:tabs>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22"/>
          <w:tab w:val="left" w:pos="8726"/>
        </w:tabs>
        <w:ind w:left="2790" w:hanging="720"/>
      </w:pPr>
      <w:r w:rsidRPr="004608A4">
        <w:t>Discuss the guidelines and instructions for administering LSRO examinations</w:t>
      </w:r>
      <w:proofErr w:type="gramStart"/>
      <w:r w:rsidRPr="004608A4">
        <w:t xml:space="preserve">. </w:t>
      </w:r>
      <w:proofErr w:type="gramEnd"/>
      <w:r w:rsidRPr="004608A4">
        <w:t>ES-703N supplements guidance contained in ES</w:t>
      </w:r>
      <w:r w:rsidR="005F1DA2" w:rsidRPr="004608A4">
        <w:noBreakHyphen/>
      </w:r>
      <w:r w:rsidRPr="004608A4">
        <w:t xml:space="preserve">302N and ES-402N. </w:t>
      </w:r>
    </w:p>
    <w:p w14:paraId="00A21223" w14:textId="77777777" w:rsidR="00172139" w:rsidRPr="004608A4" w:rsidRDefault="00172139" w:rsidP="00172139">
      <w:pPr>
        <w:pStyle w:val="Level4"/>
        <w:widowControl/>
        <w:numPr>
          <w:ilvl w:val="0"/>
          <w:numId w:val="0"/>
        </w:numPr>
        <w:tabs>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22"/>
          <w:tab w:val="left" w:pos="8726"/>
        </w:tabs>
        <w:ind w:left="2790"/>
      </w:pPr>
    </w:p>
    <w:p w14:paraId="1D18CB14" w14:textId="31091EB7" w:rsidR="00E333E3" w:rsidRPr="004608A4" w:rsidRDefault="00172139" w:rsidP="00172139">
      <w:pPr>
        <w:pStyle w:val="Level4"/>
        <w:widowControl/>
        <w:numPr>
          <w:ilvl w:val="3"/>
          <w:numId w:val="38"/>
        </w:numPr>
        <w:tabs>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22"/>
          <w:tab w:val="left" w:pos="8726"/>
        </w:tabs>
        <w:ind w:left="2790" w:hanging="720"/>
      </w:pPr>
      <w:r w:rsidRPr="004608A4">
        <w:t>Discuss the guidelines and instructions for grading and documenting LSRO examinations</w:t>
      </w:r>
      <w:proofErr w:type="gramStart"/>
      <w:r w:rsidRPr="004608A4">
        <w:t xml:space="preserve">. </w:t>
      </w:r>
      <w:proofErr w:type="gramEnd"/>
      <w:r w:rsidRPr="004608A4">
        <w:t>ES-704N supplements guidance contained in ES-303N and ES-403N for grading initial examinations.</w:t>
      </w:r>
    </w:p>
    <w:p w14:paraId="7671B933"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3AC832F" w14:textId="7F387B79" w:rsidR="001D46C2" w:rsidRPr="004608A4" w:rsidRDefault="001D46C2" w:rsidP="008F7698">
      <w:pPr>
        <w:pStyle w:val="Level1"/>
        <w:widowControl/>
        <w:numPr>
          <w:ilvl w:val="0"/>
          <w:numId w:val="0"/>
        </w:numPr>
        <w:tabs>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22"/>
          <w:tab w:val="left" w:pos="8726"/>
        </w:tabs>
        <w:ind w:left="2790" w:hanging="2790"/>
      </w:pPr>
      <w:r w:rsidRPr="004608A4">
        <w:t>TASKS:</w:t>
      </w:r>
      <w:r w:rsidRPr="004608A4">
        <w:tab/>
      </w:r>
      <w:r w:rsidRPr="004608A4">
        <w:tab/>
      </w:r>
      <w:r w:rsidR="006B0AA3" w:rsidRPr="004608A4">
        <w:tab/>
      </w:r>
      <w:r w:rsidRPr="004608A4">
        <w:t>1.</w:t>
      </w:r>
      <w:r w:rsidRPr="004608A4">
        <w:tab/>
      </w:r>
      <w:r w:rsidR="00DF7471" w:rsidRPr="004608A4">
        <w:t>Review ES-701N, ES-702N, ES-703N and ES-704N to familiarize yourself with the differences between the examination process that is used to license SROs whose responsibilities are limited to fuel handling and a regular Operating License examination</w:t>
      </w:r>
    </w:p>
    <w:p w14:paraId="5C315540"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4B61D89E" w14:textId="77777777" w:rsidR="00226BEB" w:rsidRPr="004608A4" w:rsidRDefault="001D46C2" w:rsidP="00226BE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2700"/>
      </w:pPr>
      <w:r w:rsidRPr="004608A4">
        <w:rPr>
          <w:bCs/>
        </w:rPr>
        <w:t>DOCUMENTATION</w:t>
      </w:r>
      <w:r w:rsidRPr="004608A4">
        <w:t>:</w:t>
      </w:r>
      <w:r w:rsidRPr="004608A4">
        <w:tab/>
      </w:r>
      <w:r w:rsidR="00AD3A89" w:rsidRPr="004608A4">
        <w:t xml:space="preserve"> </w:t>
      </w:r>
      <w:r w:rsidR="008F7698" w:rsidRPr="004608A4">
        <w:t>RTR</w:t>
      </w:r>
      <w:r w:rsidRPr="004608A4">
        <w:t>OL Examiner Signature and Certification Card Item ISA-</w:t>
      </w:r>
      <w:r w:rsidR="008F7698" w:rsidRPr="004608A4">
        <w:t>RTR</w:t>
      </w:r>
      <w:r w:rsidRPr="004608A4">
        <w:t>OLE-1</w:t>
      </w:r>
      <w:r w:rsidR="008F7698" w:rsidRPr="004608A4">
        <w:t>1</w:t>
      </w:r>
    </w:p>
    <w:p w14:paraId="77DD96C2" w14:textId="77777777" w:rsidR="00226BEB" w:rsidRPr="004608A4" w:rsidRDefault="00226BEB">
      <w:pPr>
        <w:widowControl/>
        <w:autoSpaceDE/>
        <w:autoSpaceDN/>
        <w:adjustRightInd/>
      </w:pPr>
      <w:r w:rsidRPr="004608A4">
        <w:br w:type="page"/>
      </w:r>
    </w:p>
    <w:p w14:paraId="3FFFCE9E" w14:textId="1E0421C7" w:rsidR="001D46C2" w:rsidRPr="004608A4" w:rsidRDefault="00D270F2" w:rsidP="00226BE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2700"/>
      </w:pPr>
      <w:r w:rsidRPr="004608A4">
        <w:lastRenderedPageBreak/>
        <w:t>RTR</w:t>
      </w:r>
      <w:r w:rsidR="001D46C2" w:rsidRPr="004608A4">
        <w:rPr>
          <w:bCs/>
        </w:rPr>
        <w:t>OL Examiner On-the-Job Training Activities</w:t>
      </w:r>
      <w:r w:rsidR="00BB5212" w:rsidRPr="004608A4">
        <w:rPr>
          <w:bCs/>
        </w:rPr>
        <w:fldChar w:fldCharType="begin"/>
      </w:r>
      <w:r w:rsidR="001D46C2" w:rsidRPr="004608A4">
        <w:rPr>
          <w:bCs/>
        </w:rPr>
        <w:instrText>tc \l1 "</w:instrText>
      </w:r>
      <w:bookmarkStart w:id="31" w:name="_Toc295973643"/>
      <w:bookmarkStart w:id="32" w:name="_Toc45637046"/>
      <w:r w:rsidR="009379A4" w:rsidRPr="004608A4">
        <w:rPr>
          <w:bCs/>
        </w:rPr>
        <w:instrText>RTR</w:instrText>
      </w:r>
      <w:r w:rsidR="001D46C2" w:rsidRPr="004608A4">
        <w:rPr>
          <w:bCs/>
        </w:rPr>
        <w:instrText>OL Examiner On-the-Job Training Activities</w:instrText>
      </w:r>
      <w:bookmarkEnd w:id="31"/>
      <w:bookmarkEnd w:id="32"/>
      <w:r w:rsidR="00BB5212" w:rsidRPr="004608A4">
        <w:rPr>
          <w:bCs/>
        </w:rPr>
        <w:fldChar w:fldCharType="end"/>
      </w:r>
    </w:p>
    <w:p w14:paraId="37E8FF88" w14:textId="77777777" w:rsidR="009379A4" w:rsidRPr="004608A4" w:rsidRDefault="009379A4" w:rsidP="00757BC7">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pPr>
    </w:p>
    <w:p w14:paraId="315F1E45" w14:textId="0108A13A"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pPr>
      <w:r w:rsidRPr="004608A4">
        <w:t xml:space="preserve">The OJT activities require </w:t>
      </w:r>
      <w:r w:rsidR="00214B05" w:rsidRPr="004608A4">
        <w:t>RTR</w:t>
      </w:r>
      <w:r w:rsidRPr="004608A4">
        <w:t>OL Examiner candidates to conduct examination-related work, under supervision, at reactor facilities and in the regional office.  These activities are designed to allow examiner candidates to observe and perform key examiner tasks under controlled circumstances.  Like the individual study activities, each of the OJT activities indicates why the activity is important, how much time it might take to complete the assignment, and what is expected to be completed successfully during the activity.</w:t>
      </w:r>
    </w:p>
    <w:p w14:paraId="0B2C7E42"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pPr>
    </w:p>
    <w:p w14:paraId="44F44FE4" w14:textId="2688A4E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pPr>
      <w:r w:rsidRPr="004608A4">
        <w:t xml:space="preserve">The following general guidance applies as you complete the </w:t>
      </w:r>
      <w:r w:rsidR="00FB7371" w:rsidRPr="004608A4">
        <w:t>RTR</w:t>
      </w:r>
      <w:r w:rsidRPr="004608A4">
        <w:t>OL Examiner OJT Activities:</w:t>
      </w:r>
    </w:p>
    <w:p w14:paraId="6BA9B438"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pPr>
    </w:p>
    <w:p w14:paraId="4926B2DD" w14:textId="7541BD7B" w:rsidR="00462B80" w:rsidRPr="004608A4" w:rsidRDefault="00462B80" w:rsidP="00462B80">
      <w:pPr>
        <w:pStyle w:val="Level1"/>
        <w:widowControl/>
        <w:numPr>
          <w:ilvl w:val="0"/>
          <w:numId w:val="61"/>
        </w:numPr>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pPr>
      <w:r w:rsidRPr="004608A4">
        <w:t>The activities should generally be completed in the order in which they are presented, unless otherwise directed by the RTROL BC.</w:t>
      </w:r>
    </w:p>
    <w:p w14:paraId="760F20A6" w14:textId="77777777" w:rsidR="00462B80" w:rsidRPr="004608A4" w:rsidRDefault="00462B80" w:rsidP="00462B80">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ind w:left="1080"/>
      </w:pPr>
    </w:p>
    <w:p w14:paraId="6CA89AC7" w14:textId="77777777" w:rsidR="00462B80" w:rsidRPr="004608A4" w:rsidRDefault="00462B80" w:rsidP="00462B80">
      <w:pPr>
        <w:pStyle w:val="Level1"/>
        <w:widowControl/>
        <w:numPr>
          <w:ilvl w:val="0"/>
          <w:numId w:val="61"/>
        </w:numPr>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pPr>
      <w:r w:rsidRPr="004608A4">
        <w:t>All parts of each activity must be completed.</w:t>
      </w:r>
    </w:p>
    <w:p w14:paraId="53DC4A63" w14:textId="77777777" w:rsidR="00462B80" w:rsidRPr="004608A4" w:rsidRDefault="00462B80" w:rsidP="00462B80">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ind w:left="1080"/>
      </w:pPr>
    </w:p>
    <w:p w14:paraId="1B46C3F9" w14:textId="4CBD2A99" w:rsidR="00462B80" w:rsidRPr="004608A4" w:rsidRDefault="00462B80" w:rsidP="00462B80">
      <w:pPr>
        <w:pStyle w:val="Level1"/>
        <w:widowControl/>
        <w:numPr>
          <w:ilvl w:val="0"/>
          <w:numId w:val="61"/>
        </w:numPr>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pPr>
      <w:r w:rsidRPr="004608A4">
        <w:t>The RTROL BC will act as a resource as you complete each activity</w:t>
      </w:r>
      <w:proofErr w:type="gramStart"/>
      <w:r w:rsidRPr="004608A4">
        <w:t xml:space="preserve">. </w:t>
      </w:r>
      <w:proofErr w:type="gramEnd"/>
      <w:r w:rsidRPr="004608A4">
        <w:t>Discuss any questions you may have about how a task must be done or how the guidance is applied</w:t>
      </w:r>
      <w:proofErr w:type="gramStart"/>
      <w:r w:rsidRPr="004608A4">
        <w:t xml:space="preserve">. </w:t>
      </w:r>
      <w:proofErr w:type="gramEnd"/>
      <w:r w:rsidRPr="004608A4">
        <w:t xml:space="preserve">The RTROL </w:t>
      </w:r>
      <w:r w:rsidR="00C65BFA" w:rsidRPr="004608A4">
        <w:t>B</w:t>
      </w:r>
      <w:r w:rsidRPr="004608A4">
        <w:t>C may also designate a qualified RTROL Examiner to work with you as you complete the various activities.</w:t>
      </w:r>
    </w:p>
    <w:p w14:paraId="051D06B0" w14:textId="77777777" w:rsidR="00C65BFA" w:rsidRPr="004608A4" w:rsidRDefault="00C65BFA" w:rsidP="00C65BFA">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ind w:left="1080"/>
        <w:outlineLvl w:val="9"/>
      </w:pPr>
    </w:p>
    <w:p w14:paraId="4A38F10C" w14:textId="02F70C23" w:rsidR="0002239C" w:rsidRPr="004608A4" w:rsidRDefault="00462B80" w:rsidP="00462B80">
      <w:pPr>
        <w:pStyle w:val="Level1"/>
        <w:widowControl/>
        <w:numPr>
          <w:ilvl w:val="0"/>
          <w:numId w:val="61"/>
        </w:numPr>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outlineLvl w:val="9"/>
        <w:sectPr w:rsidR="0002239C" w:rsidRPr="004608A4" w:rsidSect="00B752DD">
          <w:headerReference w:type="default" r:id="rId25"/>
          <w:footerReference w:type="default" r:id="rId26"/>
          <w:pgSz w:w="12240" w:h="15840" w:code="1"/>
          <w:pgMar w:top="1440" w:right="1440" w:bottom="1440" w:left="1440" w:header="720" w:footer="720" w:gutter="0"/>
          <w:cols w:space="720"/>
          <w:noEndnote/>
          <w:docGrid w:linePitch="326"/>
        </w:sectPr>
      </w:pPr>
      <w:r w:rsidRPr="004608A4">
        <w:t>You are responsible for keeping track of what tasks you have completed</w:t>
      </w:r>
      <w:proofErr w:type="gramStart"/>
      <w:r w:rsidRPr="004608A4">
        <w:t xml:space="preserve">. </w:t>
      </w:r>
      <w:proofErr w:type="gramEnd"/>
      <w:r w:rsidRPr="004608A4">
        <w:t>Be sure that you have completed all aspects of an OJT activity before you meet with the RTROL BC for evaluation</w:t>
      </w:r>
      <w:r w:rsidR="001D46C2" w:rsidRPr="004608A4">
        <w:t>.</w:t>
      </w:r>
    </w:p>
    <w:p w14:paraId="05842424" w14:textId="23D26018" w:rsidR="001D46C2" w:rsidRPr="004608A4" w:rsidRDefault="001D5ED7" w:rsidP="0002239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ind w:left="720"/>
        <w:jc w:val="center"/>
        <w:outlineLvl w:val="9"/>
      </w:pPr>
      <w:r w:rsidRPr="004608A4">
        <w:lastRenderedPageBreak/>
        <w:t>RTR</w:t>
      </w:r>
      <w:r w:rsidR="001D46C2" w:rsidRPr="004608A4">
        <w:t xml:space="preserve">OL Examiner </w:t>
      </w:r>
      <w:r w:rsidR="00B355F5" w:rsidRPr="004608A4">
        <w:t>On-the-Job Training Activity</w:t>
      </w:r>
    </w:p>
    <w:p w14:paraId="396B3732"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613142E4" w14:textId="62576891" w:rsidR="001D46C2" w:rsidRPr="004608A4" w:rsidRDefault="001D46C2" w:rsidP="00757BC7">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pPr>
      <w:r w:rsidRPr="004608A4">
        <w:rPr>
          <w:bCs/>
        </w:rPr>
        <w:t>TOPIC:</w:t>
      </w:r>
      <w:r w:rsidRPr="004608A4">
        <w:tab/>
      </w:r>
      <w:r w:rsidRPr="004608A4">
        <w:tab/>
      </w:r>
      <w:r w:rsidR="004C00E8" w:rsidRPr="004608A4">
        <w:tab/>
      </w:r>
      <w:r w:rsidRPr="004608A4">
        <w:t>(OJT-</w:t>
      </w:r>
      <w:r w:rsidR="001D5ED7" w:rsidRPr="004608A4">
        <w:t>RTR</w:t>
      </w:r>
      <w:r w:rsidRPr="004608A4">
        <w:t>OLE-1) Observe Initial Licensing Examinations</w:t>
      </w:r>
      <w:r w:rsidR="00BB5212" w:rsidRPr="004608A4">
        <w:fldChar w:fldCharType="begin"/>
      </w:r>
      <w:r w:rsidRPr="004608A4">
        <w:instrText>tc \l2 "</w:instrText>
      </w:r>
      <w:bookmarkStart w:id="33" w:name="_Toc295973644"/>
      <w:bookmarkStart w:id="34" w:name="_Toc45637047"/>
      <w:r w:rsidRPr="004608A4">
        <w:instrText>(OJT-</w:instrText>
      </w:r>
      <w:r w:rsidR="002A5E4B" w:rsidRPr="004608A4">
        <w:instrText>RTR</w:instrText>
      </w:r>
      <w:r w:rsidRPr="004608A4">
        <w:instrText>OLE-1) Observe Initial Licensing Examinations</w:instrText>
      </w:r>
      <w:bookmarkEnd w:id="33"/>
      <w:bookmarkEnd w:id="34"/>
      <w:r w:rsidR="00BB5212" w:rsidRPr="004608A4">
        <w:fldChar w:fldCharType="end"/>
      </w:r>
    </w:p>
    <w:p w14:paraId="39E01AD7"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6572872A" w14:textId="7EB9907A" w:rsidR="001D46C2" w:rsidRPr="004608A4"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pPr>
      <w:r w:rsidRPr="004608A4">
        <w:rPr>
          <w:bCs/>
        </w:rPr>
        <w:t>PURPOSE:</w:t>
      </w:r>
      <w:r w:rsidRPr="004608A4">
        <w:tab/>
      </w:r>
      <w:r w:rsidRPr="004608A4">
        <w:tab/>
        <w:t>The purpose of this activity is to familiarize you with the on-site activities performed by operator license examiners.  This on-the-job training will prepare you to conduct initial operator licensing examinations in accordance with NUREG-1</w:t>
      </w:r>
      <w:r w:rsidR="00D47A86" w:rsidRPr="004608A4">
        <w:t>478</w:t>
      </w:r>
      <w:r w:rsidRPr="004608A4">
        <w:t>.</w:t>
      </w:r>
    </w:p>
    <w:p w14:paraId="75B84706"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3989992E"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bCs/>
        </w:rPr>
      </w:pPr>
      <w:r w:rsidRPr="004608A4">
        <w:rPr>
          <w:bCs/>
        </w:rPr>
        <w:t>COMPETENCY</w:t>
      </w:r>
    </w:p>
    <w:p w14:paraId="6EC6580B" w14:textId="434E12D0" w:rsidR="001D46C2" w:rsidRPr="004608A4" w:rsidRDefault="001D46C2" w:rsidP="006620EE">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pPr>
      <w:r w:rsidRPr="004608A4">
        <w:rPr>
          <w:bCs/>
        </w:rPr>
        <w:t>AREA:</w:t>
      </w:r>
      <w:r w:rsidRPr="004608A4">
        <w:tab/>
      </w:r>
      <w:r w:rsidRPr="004608A4">
        <w:tab/>
      </w:r>
      <w:r w:rsidR="006620EE" w:rsidRPr="004608A4">
        <w:tab/>
        <w:t>TECHNICAL AREA EXPERTISE, INSPECTION, ASSESSMENT AND ENFORCEMENT</w:t>
      </w:r>
    </w:p>
    <w:p w14:paraId="4A2C9222"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2AEF112C"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bCs/>
        </w:rPr>
      </w:pPr>
      <w:r w:rsidRPr="004608A4">
        <w:rPr>
          <w:bCs/>
        </w:rPr>
        <w:t>LEVEL OF</w:t>
      </w:r>
    </w:p>
    <w:p w14:paraId="30729143"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pPr>
      <w:r w:rsidRPr="004608A4">
        <w:rPr>
          <w:bCs/>
        </w:rPr>
        <w:t>EFFORT:</w:t>
      </w:r>
      <w:r w:rsidRPr="004608A4">
        <w:tab/>
      </w:r>
      <w:r w:rsidRPr="004608A4">
        <w:tab/>
        <w:t>160 hours</w:t>
      </w:r>
    </w:p>
    <w:p w14:paraId="363B8DBC"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25B92955" w14:textId="250C5221" w:rsidR="001D46C2" w:rsidRPr="004608A4" w:rsidRDefault="001D46C2" w:rsidP="00425E19">
      <w:pPr>
        <w:widowControl/>
        <w:tabs>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94"/>
          <w:tab w:val="left" w:pos="8726"/>
        </w:tabs>
        <w:ind w:left="2790" w:hanging="2790"/>
      </w:pPr>
      <w:r w:rsidRPr="004608A4">
        <w:rPr>
          <w:bCs/>
        </w:rPr>
        <w:t>REFERENCES:</w:t>
      </w:r>
      <w:r w:rsidRPr="004608A4">
        <w:tab/>
        <w:t>1.</w:t>
      </w:r>
      <w:r w:rsidRPr="004608A4">
        <w:tab/>
      </w:r>
      <w:bookmarkStart w:id="35" w:name="_Hlk45559887"/>
      <w:r w:rsidR="00425E19" w:rsidRPr="004608A4">
        <w:rPr>
          <w:rStyle w:val="Hypertext"/>
          <w:color w:val="auto"/>
          <w:u w:val="none"/>
        </w:rPr>
        <w:t>NUREG-1478, “Operator Licensing Examiner Standards for Research and Test Reactors”</w:t>
      </w:r>
      <w:bookmarkEnd w:id="35"/>
      <w:r w:rsidR="00425E19" w:rsidRPr="004608A4">
        <w:t xml:space="preserve"> </w:t>
      </w:r>
      <w:r w:rsidRPr="004608A4">
        <w:t xml:space="preserve"> </w:t>
      </w:r>
    </w:p>
    <w:p w14:paraId="4B737905" w14:textId="77777777" w:rsidR="001D46C2" w:rsidRPr="004608A4" w:rsidRDefault="001D46C2" w:rsidP="00425E19">
      <w:pPr>
        <w:pStyle w:val="Level1"/>
        <w:widowControl/>
        <w:numPr>
          <w:ilvl w:val="0"/>
          <w:numId w:val="64"/>
        </w:numPr>
        <w:tabs>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94"/>
          <w:tab w:val="left" w:pos="8726"/>
        </w:tabs>
        <w:ind w:left="1980" w:firstLine="90"/>
      </w:pPr>
      <w:r w:rsidRPr="004608A4">
        <w:t>Proposed examinations and operating tests</w:t>
      </w:r>
    </w:p>
    <w:p w14:paraId="27F6982C" w14:textId="0C038C28" w:rsidR="001D46C2" w:rsidRPr="004608A4" w:rsidRDefault="001D46C2" w:rsidP="00425E19">
      <w:pPr>
        <w:pStyle w:val="Level1"/>
        <w:widowControl/>
        <w:numPr>
          <w:ilvl w:val="0"/>
          <w:numId w:val="64"/>
        </w:numPr>
        <w:tabs>
          <w:tab w:val="left" w:pos="806"/>
          <w:tab w:val="left" w:pos="1440"/>
          <w:tab w:val="left" w:pos="2074"/>
          <w:tab w:val="left" w:pos="2790"/>
          <w:tab w:val="left" w:pos="3240"/>
          <w:tab w:val="left" w:pos="3874"/>
          <w:tab w:val="left" w:pos="4507"/>
          <w:tab w:val="left" w:pos="5040"/>
          <w:tab w:val="left" w:pos="5674"/>
          <w:tab w:val="left" w:pos="6307"/>
          <w:tab w:val="left" w:pos="7474"/>
          <w:tab w:val="left" w:pos="8194"/>
          <w:tab w:val="left" w:pos="8726"/>
        </w:tabs>
        <w:ind w:left="2070"/>
      </w:pPr>
      <w:r w:rsidRPr="004608A4">
        <w:t>Individual operating test reports</w:t>
      </w:r>
    </w:p>
    <w:p w14:paraId="3A38A448" w14:textId="77777777" w:rsidR="001D46C2" w:rsidRPr="004608A4" w:rsidRDefault="001D46C2" w:rsidP="00425E19">
      <w:pPr>
        <w:pStyle w:val="Level1"/>
        <w:widowControl/>
        <w:numPr>
          <w:ilvl w:val="0"/>
          <w:numId w:val="64"/>
        </w:numPr>
        <w:tabs>
          <w:tab w:val="left" w:pos="806"/>
          <w:tab w:val="left" w:pos="1440"/>
          <w:tab w:val="left" w:pos="1530"/>
          <w:tab w:val="left" w:pos="2074"/>
          <w:tab w:val="left" w:pos="2790"/>
          <w:tab w:val="left" w:pos="3240"/>
          <w:tab w:val="left" w:pos="3874"/>
          <w:tab w:val="left" w:pos="4507"/>
          <w:tab w:val="left" w:pos="5040"/>
          <w:tab w:val="left" w:pos="5674"/>
          <w:tab w:val="left" w:pos="6307"/>
          <w:tab w:val="left" w:pos="7474"/>
          <w:tab w:val="left" w:pos="8194"/>
          <w:tab w:val="left" w:pos="8726"/>
        </w:tabs>
        <w:ind w:left="2070"/>
      </w:pPr>
      <w:r w:rsidRPr="004608A4">
        <w:t xml:space="preserve">The examination </w:t>
      </w:r>
      <w:proofErr w:type="gramStart"/>
      <w:r w:rsidRPr="004608A4">
        <w:t>report</w:t>
      </w:r>
      <w:proofErr w:type="gramEnd"/>
    </w:p>
    <w:p w14:paraId="2A031EE5"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54C50EA2"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bCs/>
        </w:rPr>
      </w:pPr>
      <w:r w:rsidRPr="004608A4">
        <w:rPr>
          <w:bCs/>
        </w:rPr>
        <w:t>EVALUATION</w:t>
      </w:r>
    </w:p>
    <w:p w14:paraId="26CF35B8" w14:textId="6C693632" w:rsidR="001D46C2" w:rsidRPr="004608A4"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pPr>
      <w:r w:rsidRPr="004608A4">
        <w:rPr>
          <w:bCs/>
        </w:rPr>
        <w:t>CRITERIA:</w:t>
      </w:r>
      <w:r w:rsidRPr="004608A4">
        <w:tab/>
      </w:r>
      <w:r w:rsidRPr="004608A4">
        <w:tab/>
        <w:t xml:space="preserve">Complete the activities outlined in this guide and meet with the </w:t>
      </w:r>
      <w:r w:rsidR="00832BC7" w:rsidRPr="004608A4">
        <w:t>RTR</w:t>
      </w:r>
      <w:r w:rsidRPr="004608A4">
        <w:t xml:space="preserve">OL BC to discuss any questions you may have.  Upon completion of the tasks in this guide, you should be able to: </w:t>
      </w:r>
    </w:p>
    <w:p w14:paraId="764C97A7"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7362CA44" w14:textId="77777777" w:rsidR="001D46C2" w:rsidRPr="004608A4" w:rsidRDefault="001D46C2" w:rsidP="00056969">
      <w:pPr>
        <w:pStyle w:val="Level4"/>
        <w:widowControl/>
        <w:numPr>
          <w:ilvl w:val="3"/>
          <w:numId w:val="39"/>
        </w:numPr>
        <w:tabs>
          <w:tab w:val="left" w:pos="-1440"/>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94"/>
          <w:tab w:val="left" w:pos="8726"/>
        </w:tabs>
        <w:ind w:left="2790" w:hanging="720"/>
      </w:pPr>
      <w:r w:rsidRPr="004608A4">
        <w:t>Describe the procedure for reviewing / validating draft operator licensing examinations with the facility licensee.</w:t>
      </w:r>
    </w:p>
    <w:p w14:paraId="2FF6826C" w14:textId="77777777" w:rsidR="001D46C2" w:rsidRPr="004608A4" w:rsidRDefault="001D46C2" w:rsidP="00056969">
      <w:pPr>
        <w:widowControl/>
        <w:tabs>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94"/>
          <w:tab w:val="left" w:pos="8726"/>
        </w:tabs>
        <w:ind w:left="2790" w:hanging="720"/>
      </w:pPr>
    </w:p>
    <w:p w14:paraId="1EF63C7B" w14:textId="77777777" w:rsidR="001D46C2" w:rsidRPr="004608A4" w:rsidRDefault="001D46C2" w:rsidP="00056969">
      <w:pPr>
        <w:pStyle w:val="Level4"/>
        <w:widowControl/>
        <w:numPr>
          <w:ilvl w:val="3"/>
          <w:numId w:val="39"/>
        </w:numPr>
        <w:tabs>
          <w:tab w:val="left" w:pos="-1440"/>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94"/>
          <w:tab w:val="left" w:pos="8726"/>
        </w:tabs>
        <w:ind w:left="2790" w:hanging="720"/>
      </w:pPr>
      <w:r w:rsidRPr="004608A4">
        <w:t>Describe the miscellaneous on-site activities associated with the administration of operator licensing examinations, including the entrance and exit meetings, applicant briefings, and proctoring the written examination.</w:t>
      </w:r>
    </w:p>
    <w:p w14:paraId="677B0CF4" w14:textId="77777777" w:rsidR="00DF2B1D" w:rsidRPr="004608A4" w:rsidRDefault="00DF2B1D" w:rsidP="00056969">
      <w:pPr>
        <w:pStyle w:val="ListParagraph"/>
        <w:tabs>
          <w:tab w:val="left" w:pos="2790"/>
        </w:tabs>
        <w:ind w:left="2790" w:hanging="720"/>
        <w:rPr>
          <w:rFonts w:ascii="Arial" w:hAnsi="Arial"/>
        </w:rPr>
      </w:pPr>
    </w:p>
    <w:p w14:paraId="76ACD769" w14:textId="77777777" w:rsidR="00DF2B1D" w:rsidRPr="004608A4" w:rsidRDefault="00DF2B1D" w:rsidP="00056969">
      <w:pPr>
        <w:pStyle w:val="Level4"/>
        <w:widowControl/>
        <w:numPr>
          <w:ilvl w:val="3"/>
          <w:numId w:val="39"/>
        </w:numPr>
        <w:tabs>
          <w:tab w:val="left" w:pos="-1440"/>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94"/>
          <w:tab w:val="left" w:pos="8726"/>
        </w:tabs>
        <w:ind w:left="2790" w:hanging="720"/>
      </w:pPr>
      <w:r w:rsidRPr="004608A4">
        <w:t>Describe the policies and procedures for conducting, documenting, and evaluating all aspects of the operating test.</w:t>
      </w:r>
    </w:p>
    <w:p w14:paraId="5FD0D120"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68F3ADBC" w14:textId="63195D31" w:rsidR="00ED7470" w:rsidRPr="004608A4" w:rsidRDefault="001D46C2" w:rsidP="00464121">
      <w:pPr>
        <w:widowControl/>
        <w:tabs>
          <w:tab w:val="left" w:pos="-1440"/>
          <w:tab w:val="left" w:pos="274"/>
          <w:tab w:val="left" w:pos="806"/>
          <w:tab w:val="left" w:pos="1440"/>
          <w:tab w:val="left" w:pos="2070"/>
          <w:tab w:val="left" w:pos="2790"/>
          <w:tab w:val="left" w:pos="3240"/>
          <w:tab w:val="left" w:pos="3874"/>
          <w:tab w:val="left" w:pos="4507"/>
          <w:tab w:val="left" w:pos="5040"/>
          <w:tab w:val="left" w:pos="5674"/>
          <w:tab w:val="left" w:pos="6307"/>
          <w:tab w:val="left" w:pos="7474"/>
          <w:tab w:val="left" w:pos="8194"/>
          <w:tab w:val="left" w:pos="8726"/>
        </w:tabs>
        <w:ind w:left="2790" w:hanging="2790"/>
      </w:pPr>
      <w:r w:rsidRPr="004608A4">
        <w:rPr>
          <w:bCs/>
        </w:rPr>
        <w:t>TASKS:</w:t>
      </w:r>
      <w:r w:rsidRPr="004608A4">
        <w:tab/>
      </w:r>
      <w:r w:rsidR="00C801E0" w:rsidRPr="004608A4">
        <w:tab/>
      </w:r>
      <w:r w:rsidR="00DF334D" w:rsidRPr="004608A4">
        <w:tab/>
      </w:r>
      <w:r w:rsidR="00C801E0" w:rsidRPr="004608A4">
        <w:t>1.</w:t>
      </w:r>
      <w:r w:rsidR="00C801E0" w:rsidRPr="004608A4">
        <w:tab/>
      </w:r>
      <w:r w:rsidR="00ED7470" w:rsidRPr="004608A4">
        <w:t>In preparation for the on-site activities, review ES-302</w:t>
      </w:r>
      <w:r w:rsidR="00056969" w:rsidRPr="004608A4">
        <w:t>N</w:t>
      </w:r>
      <w:r w:rsidR="00ED7470" w:rsidRPr="004608A4">
        <w:t>, ES-303</w:t>
      </w:r>
      <w:r w:rsidR="00056969" w:rsidRPr="004608A4">
        <w:t>N</w:t>
      </w:r>
      <w:r w:rsidR="00ED7470" w:rsidRPr="004608A4">
        <w:t>, ES-402</w:t>
      </w:r>
      <w:r w:rsidR="00056969" w:rsidRPr="004608A4">
        <w:t>N</w:t>
      </w:r>
      <w:r w:rsidR="00ED7470" w:rsidRPr="004608A4">
        <w:t>,</w:t>
      </w:r>
      <w:r w:rsidR="00056969" w:rsidRPr="004608A4">
        <w:t xml:space="preserve"> ES-403N</w:t>
      </w:r>
      <w:r w:rsidR="00ED7470" w:rsidRPr="004608A4">
        <w:t xml:space="preserve">, and the proposed </w:t>
      </w:r>
      <w:r w:rsidR="000A21CA" w:rsidRPr="004608A4">
        <w:t xml:space="preserve">written </w:t>
      </w:r>
      <w:r w:rsidR="00ED7470" w:rsidRPr="004608A4">
        <w:t>examination</w:t>
      </w:r>
      <w:r w:rsidR="000A21CA" w:rsidRPr="004608A4">
        <w:t xml:space="preserve"> </w:t>
      </w:r>
      <w:r w:rsidR="00ED7470" w:rsidRPr="004608A4">
        <w:t>and operating tests, including the NRC’s review comments.</w:t>
      </w:r>
    </w:p>
    <w:p w14:paraId="675D01D3" w14:textId="77777777" w:rsidR="00ED7470" w:rsidRPr="004608A4" w:rsidRDefault="00ED7470" w:rsidP="000A21CA">
      <w:pPr>
        <w:pStyle w:val="Level1"/>
        <w:widowControl/>
        <w:numPr>
          <w:ilvl w:val="0"/>
          <w:numId w:val="0"/>
        </w:numPr>
        <w:tabs>
          <w:tab w:val="left" w:pos="-1440"/>
          <w:tab w:val="left" w:pos="274"/>
          <w:tab w:val="left" w:pos="806"/>
          <w:tab w:val="left" w:pos="1440"/>
          <w:tab w:val="left" w:pos="2070"/>
          <w:tab w:val="left" w:pos="2700"/>
          <w:tab w:val="left" w:pos="3240"/>
          <w:tab w:val="left" w:pos="3874"/>
          <w:tab w:val="left" w:pos="4507"/>
          <w:tab w:val="left" w:pos="5040"/>
          <w:tab w:val="left" w:pos="5674"/>
          <w:tab w:val="left" w:pos="6307"/>
          <w:tab w:val="left" w:pos="7474"/>
          <w:tab w:val="left" w:pos="8194"/>
          <w:tab w:val="left" w:pos="8726"/>
        </w:tabs>
        <w:ind w:left="2700"/>
      </w:pPr>
    </w:p>
    <w:p w14:paraId="761BF781" w14:textId="4794AE43" w:rsidR="0002239C" w:rsidRPr="004608A4" w:rsidRDefault="001D46C2" w:rsidP="00464121">
      <w:pPr>
        <w:pStyle w:val="Level1"/>
        <w:widowControl/>
        <w:numPr>
          <w:ilvl w:val="0"/>
          <w:numId w:val="39"/>
        </w:numPr>
        <w:tabs>
          <w:tab w:val="left" w:pos="-1440"/>
          <w:tab w:val="left" w:pos="274"/>
          <w:tab w:val="left" w:pos="806"/>
          <w:tab w:val="left" w:pos="1440"/>
          <w:tab w:val="left" w:pos="2070"/>
          <w:tab w:val="left" w:pos="2790"/>
          <w:tab w:val="left" w:pos="3240"/>
          <w:tab w:val="left" w:pos="3874"/>
          <w:tab w:val="left" w:pos="4507"/>
          <w:tab w:val="left" w:pos="5040"/>
          <w:tab w:val="left" w:pos="5674"/>
          <w:tab w:val="left" w:pos="6307"/>
          <w:tab w:val="left" w:pos="7474"/>
          <w:tab w:val="left" w:pos="8194"/>
          <w:tab w:val="left" w:pos="8726"/>
        </w:tabs>
        <w:ind w:left="2790" w:hanging="720"/>
        <w:sectPr w:rsidR="0002239C" w:rsidRPr="004608A4" w:rsidSect="00B752DD">
          <w:pgSz w:w="12240" w:h="15840" w:code="1"/>
          <w:pgMar w:top="1440" w:right="1440" w:bottom="1440" w:left="1440" w:header="720" w:footer="720" w:gutter="0"/>
          <w:cols w:space="720"/>
          <w:noEndnote/>
          <w:docGrid w:linePitch="326"/>
        </w:sectPr>
      </w:pPr>
      <w:r w:rsidRPr="004608A4">
        <w:t xml:space="preserve">Participate in at least two written examination and operating test reviews / validations.  Discuss any observations and questions you may have with the Chief Examiner or </w:t>
      </w:r>
      <w:r w:rsidR="006766CC" w:rsidRPr="004608A4">
        <w:t>RTR</w:t>
      </w:r>
      <w:r w:rsidRPr="004608A4">
        <w:t>OL BC.</w:t>
      </w:r>
    </w:p>
    <w:p w14:paraId="29F319BC" w14:textId="33F8BF07" w:rsidR="001D46C2" w:rsidRPr="004608A4" w:rsidRDefault="001D46C2" w:rsidP="00464121">
      <w:pPr>
        <w:pStyle w:val="Level1"/>
        <w:widowControl/>
        <w:numPr>
          <w:ilvl w:val="0"/>
          <w:numId w:val="39"/>
        </w:numPr>
        <w:tabs>
          <w:tab w:val="left" w:pos="-1440"/>
          <w:tab w:val="left" w:pos="274"/>
          <w:tab w:val="left" w:pos="806"/>
          <w:tab w:val="left" w:pos="1440"/>
          <w:tab w:val="left" w:pos="2070"/>
          <w:tab w:val="left" w:pos="2790"/>
          <w:tab w:val="left" w:pos="3240"/>
          <w:tab w:val="left" w:pos="3874"/>
          <w:tab w:val="left" w:pos="4507"/>
          <w:tab w:val="left" w:pos="5040"/>
          <w:tab w:val="left" w:pos="5674"/>
          <w:tab w:val="left" w:pos="6307"/>
          <w:tab w:val="left" w:pos="7474"/>
          <w:tab w:val="left" w:pos="8194"/>
          <w:tab w:val="left" w:pos="8726"/>
        </w:tabs>
        <w:ind w:left="2790" w:hanging="720"/>
      </w:pPr>
      <w:r w:rsidRPr="004608A4">
        <w:lastRenderedPageBreak/>
        <w:t xml:space="preserve">Participate in at least two examination site visits, with different </w:t>
      </w:r>
      <w:r w:rsidR="004C7153" w:rsidRPr="004608A4">
        <w:t>RTROL</w:t>
      </w:r>
      <w:r w:rsidRPr="004608A4">
        <w:t xml:space="preserve"> Examiners</w:t>
      </w:r>
      <w:r w:rsidR="004C7153" w:rsidRPr="004608A4">
        <w:t>, if possible</w:t>
      </w:r>
      <w:r w:rsidRPr="004608A4">
        <w:t xml:space="preserve">; observation trips to </w:t>
      </w:r>
      <w:r w:rsidR="00111EAB" w:rsidRPr="004608A4">
        <w:t>different reactor types a</w:t>
      </w:r>
      <w:r w:rsidRPr="004608A4">
        <w:t xml:space="preserve">re encouraged.  Observe all significant on-site activities including the entrance briefing (if one is requested), the applicant briefings, all examination team discussions, and the exit meeting.  Discuss any observations and questions you may have with the </w:t>
      </w:r>
      <w:r w:rsidR="00111EAB" w:rsidRPr="004608A4">
        <w:t xml:space="preserve">RTROL </w:t>
      </w:r>
      <w:r w:rsidRPr="004608A4">
        <w:t xml:space="preserve">Examiner or </w:t>
      </w:r>
      <w:r w:rsidR="00111EAB" w:rsidRPr="004608A4">
        <w:t>RTR</w:t>
      </w:r>
      <w:r w:rsidRPr="004608A4">
        <w:t>OL BC.</w:t>
      </w:r>
    </w:p>
    <w:p w14:paraId="6E2EFD29" w14:textId="77777777" w:rsidR="001D46C2" w:rsidRPr="004608A4" w:rsidRDefault="001D46C2" w:rsidP="00464121">
      <w:pPr>
        <w:widowControl/>
        <w:tabs>
          <w:tab w:val="left" w:pos="274"/>
          <w:tab w:val="left" w:pos="806"/>
          <w:tab w:val="left" w:pos="1440"/>
          <w:tab w:val="left" w:pos="2070"/>
          <w:tab w:val="left" w:pos="2790"/>
          <w:tab w:val="left" w:pos="3240"/>
          <w:tab w:val="left" w:pos="3874"/>
          <w:tab w:val="left" w:pos="4507"/>
          <w:tab w:val="left" w:pos="5040"/>
          <w:tab w:val="left" w:pos="5674"/>
          <w:tab w:val="left" w:pos="6307"/>
          <w:tab w:val="left" w:pos="7474"/>
          <w:tab w:val="left" w:pos="8194"/>
          <w:tab w:val="left" w:pos="8726"/>
        </w:tabs>
        <w:ind w:left="2790" w:hanging="720"/>
      </w:pPr>
    </w:p>
    <w:p w14:paraId="1BB3131F" w14:textId="1D545D6D" w:rsidR="001D46C2" w:rsidRPr="004608A4" w:rsidRDefault="001D46C2" w:rsidP="00464121">
      <w:pPr>
        <w:pStyle w:val="Level1"/>
        <w:widowControl/>
        <w:numPr>
          <w:ilvl w:val="0"/>
          <w:numId w:val="39"/>
        </w:numPr>
        <w:tabs>
          <w:tab w:val="left" w:pos="-1440"/>
          <w:tab w:val="left" w:pos="274"/>
          <w:tab w:val="left" w:pos="806"/>
          <w:tab w:val="left" w:pos="1440"/>
          <w:tab w:val="left" w:pos="2070"/>
          <w:tab w:val="left" w:pos="2790"/>
          <w:tab w:val="left" w:pos="3240"/>
          <w:tab w:val="left" w:pos="3874"/>
          <w:tab w:val="left" w:pos="4507"/>
          <w:tab w:val="left" w:pos="5040"/>
          <w:tab w:val="left" w:pos="5674"/>
          <w:tab w:val="left" w:pos="6307"/>
          <w:tab w:val="left" w:pos="7474"/>
          <w:tab w:val="left" w:pos="8194"/>
          <w:tab w:val="left" w:pos="8726"/>
        </w:tabs>
        <w:ind w:left="2790" w:hanging="720"/>
      </w:pPr>
      <w:r w:rsidRPr="004608A4">
        <w:t>While on-site, observe as many complete operating test administrations as possible, including at least one RO, one instant SRO, and one upgrade SRO</w:t>
      </w:r>
      <w:r w:rsidR="008530F1" w:rsidRPr="004608A4">
        <w:t xml:space="preserve">, </w:t>
      </w:r>
      <w:r w:rsidRPr="004608A4">
        <w:t>administered by as many different examiners as possible.  During each test, try to anticipate the need for follow-up questions based on the applicant</w:t>
      </w:r>
      <w:r w:rsidR="00074FD4" w:rsidRPr="004608A4">
        <w:t>’</w:t>
      </w:r>
      <w:r w:rsidRPr="004608A4">
        <w:t>s performance of the task.  Discuss any observations and questions you may have with the examiner of record after the test is complete.</w:t>
      </w:r>
    </w:p>
    <w:p w14:paraId="3FF13E3D" w14:textId="77777777" w:rsidR="00DF2B1D" w:rsidRPr="004608A4" w:rsidRDefault="00DF2B1D" w:rsidP="00464121">
      <w:pPr>
        <w:pStyle w:val="ListParagraph"/>
        <w:tabs>
          <w:tab w:val="left" w:pos="2070"/>
          <w:tab w:val="left" w:pos="2790"/>
        </w:tabs>
        <w:ind w:left="2790" w:hanging="720"/>
        <w:rPr>
          <w:rFonts w:ascii="Arial" w:hAnsi="Arial"/>
        </w:rPr>
      </w:pPr>
    </w:p>
    <w:p w14:paraId="24ED89EC" w14:textId="116A3FA9" w:rsidR="00DF2B1D" w:rsidRPr="004608A4" w:rsidRDefault="00DF2B1D" w:rsidP="00464121">
      <w:pPr>
        <w:pStyle w:val="Level1"/>
        <w:widowControl/>
        <w:numPr>
          <w:ilvl w:val="0"/>
          <w:numId w:val="39"/>
        </w:numPr>
        <w:tabs>
          <w:tab w:val="left" w:pos="-1440"/>
          <w:tab w:val="left" w:pos="274"/>
          <w:tab w:val="left" w:pos="806"/>
          <w:tab w:val="left" w:pos="1440"/>
          <w:tab w:val="left" w:pos="2070"/>
          <w:tab w:val="left" w:pos="2790"/>
          <w:tab w:val="left" w:pos="3240"/>
          <w:tab w:val="left" w:pos="3874"/>
          <w:tab w:val="left" w:pos="4507"/>
          <w:tab w:val="left" w:pos="5040"/>
          <w:tab w:val="left" w:pos="5674"/>
          <w:tab w:val="left" w:pos="6307"/>
          <w:tab w:val="left" w:pos="7474"/>
          <w:tab w:val="left" w:pos="8194"/>
          <w:tab w:val="left" w:pos="8726"/>
        </w:tabs>
        <w:ind w:left="2790" w:hanging="720"/>
      </w:pPr>
      <w:r w:rsidRPr="004608A4">
        <w:t xml:space="preserve">For the worst-performing applicant you observed during each exam assignment, independently </w:t>
      </w:r>
      <w:proofErr w:type="gramStart"/>
      <w:r w:rsidRPr="004608A4">
        <w:t>evaluate</w:t>
      </w:r>
      <w:proofErr w:type="gramEnd"/>
      <w:r w:rsidRPr="004608A4">
        <w:t xml:space="preserve"> and document the applicant’s performance in accordance with ES-303.  Discuss your write</w:t>
      </w:r>
      <w:r w:rsidR="00E92AC1" w:rsidRPr="004608A4">
        <w:t>-</w:t>
      </w:r>
      <w:r w:rsidRPr="004608A4">
        <w:t xml:space="preserve">up with the </w:t>
      </w:r>
      <w:r w:rsidR="00E92AC1" w:rsidRPr="004608A4">
        <w:t>RTROL</w:t>
      </w:r>
      <w:r w:rsidRPr="004608A4">
        <w:t xml:space="preserve"> Examiner.  Also, review the operating test documentation for each applicant whose test you observed, and discuss the results with the examiner of record.</w:t>
      </w:r>
    </w:p>
    <w:p w14:paraId="47D0DB74" w14:textId="77777777" w:rsidR="00DF2B1D" w:rsidRPr="004608A4" w:rsidRDefault="00DF2B1D" w:rsidP="00757BC7">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880" w:hanging="2880"/>
        <w:rPr>
          <w:bCs/>
        </w:rPr>
      </w:pPr>
    </w:p>
    <w:p w14:paraId="327FDE3D" w14:textId="0CF543D4" w:rsidR="0002239C" w:rsidRPr="004608A4" w:rsidRDefault="001D46C2" w:rsidP="00757BC7">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880" w:hanging="2880"/>
        <w:sectPr w:rsidR="0002239C" w:rsidRPr="004608A4" w:rsidSect="00B752DD">
          <w:pgSz w:w="12240" w:h="15840" w:code="1"/>
          <w:pgMar w:top="1440" w:right="1440" w:bottom="1440" w:left="1440" w:header="720" w:footer="720" w:gutter="0"/>
          <w:cols w:space="720"/>
          <w:noEndnote/>
          <w:docGrid w:linePitch="326"/>
        </w:sectPr>
      </w:pPr>
      <w:r w:rsidRPr="004608A4">
        <w:rPr>
          <w:bCs/>
        </w:rPr>
        <w:t>DOCUMENTATION</w:t>
      </w:r>
      <w:r w:rsidRPr="004608A4">
        <w:t>:</w:t>
      </w:r>
      <w:r w:rsidRPr="004608A4">
        <w:tab/>
      </w:r>
      <w:r w:rsidR="00B724E7" w:rsidRPr="004608A4">
        <w:t>RTR</w:t>
      </w:r>
      <w:r w:rsidRPr="004608A4">
        <w:t>OL Examiner Signature and Certification Card Item OJT-</w:t>
      </w:r>
      <w:r w:rsidR="00B724E7" w:rsidRPr="004608A4">
        <w:t>RTR</w:t>
      </w:r>
      <w:r w:rsidRPr="004608A4">
        <w:t>OLE-1</w:t>
      </w:r>
    </w:p>
    <w:p w14:paraId="50B62A35" w14:textId="6D04BAF3" w:rsidR="001D46C2" w:rsidRPr="004608A4" w:rsidRDefault="001426EE" w:rsidP="0002239C">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700" w:hanging="2700"/>
        <w:jc w:val="center"/>
      </w:pPr>
      <w:r w:rsidRPr="004608A4">
        <w:lastRenderedPageBreak/>
        <w:t>RTR</w:t>
      </w:r>
      <w:r w:rsidR="001D46C2" w:rsidRPr="004608A4">
        <w:t xml:space="preserve">OL Examiner </w:t>
      </w:r>
      <w:r w:rsidR="00B355F5" w:rsidRPr="004608A4">
        <w:t>On-the-Job Training Activity</w:t>
      </w:r>
    </w:p>
    <w:p w14:paraId="777E1662"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3B2D935B" w14:textId="6FC8FD58"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pPr>
      <w:r w:rsidRPr="004608A4">
        <w:rPr>
          <w:bCs/>
        </w:rPr>
        <w:t>TOPIC:</w:t>
      </w:r>
      <w:r w:rsidRPr="004608A4">
        <w:tab/>
      </w:r>
      <w:r w:rsidRPr="004608A4">
        <w:tab/>
      </w:r>
      <w:r w:rsidR="00E043DB" w:rsidRPr="004608A4">
        <w:tab/>
      </w:r>
      <w:r w:rsidRPr="004608A4">
        <w:t>(OJT-</w:t>
      </w:r>
      <w:r w:rsidR="001426EE" w:rsidRPr="004608A4">
        <w:t>RTR</w:t>
      </w:r>
      <w:r w:rsidRPr="004608A4">
        <w:t>OLE-</w:t>
      </w:r>
      <w:r w:rsidR="001426EE" w:rsidRPr="004608A4">
        <w:t>2</w:t>
      </w:r>
      <w:r w:rsidRPr="004608A4">
        <w:t>) Prepare, Administer, and Grade an Operating Test</w:t>
      </w:r>
      <w:r w:rsidR="00BB5212" w:rsidRPr="004608A4">
        <w:fldChar w:fldCharType="begin"/>
      </w:r>
      <w:r w:rsidRPr="004608A4">
        <w:instrText>tc \l2 "</w:instrText>
      </w:r>
      <w:bookmarkStart w:id="36" w:name="_Toc295973646"/>
      <w:bookmarkStart w:id="37" w:name="_Toc45637048"/>
      <w:r w:rsidRPr="004608A4">
        <w:instrText>(OJT-</w:instrText>
      </w:r>
      <w:r w:rsidR="002A5E4B" w:rsidRPr="004608A4">
        <w:instrText>RTR</w:instrText>
      </w:r>
      <w:r w:rsidRPr="004608A4">
        <w:instrText>OLE-</w:instrText>
      </w:r>
      <w:r w:rsidR="008C525E" w:rsidRPr="004608A4">
        <w:instrText>2</w:instrText>
      </w:r>
      <w:r w:rsidRPr="004608A4">
        <w:instrText>) Prepare, Administer, and Grade an Operating Test</w:instrText>
      </w:r>
      <w:bookmarkEnd w:id="36"/>
      <w:bookmarkEnd w:id="37"/>
      <w:r w:rsidR="00BB5212" w:rsidRPr="004608A4">
        <w:fldChar w:fldCharType="end"/>
      </w:r>
    </w:p>
    <w:p w14:paraId="5E7AD74F"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29A2D5F4" w14:textId="0EEA7D35" w:rsidR="001D46C2" w:rsidRPr="004608A4"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pPr>
      <w:r w:rsidRPr="004608A4">
        <w:rPr>
          <w:bCs/>
        </w:rPr>
        <w:t>PURPOSE:</w:t>
      </w:r>
      <w:r w:rsidRPr="004608A4">
        <w:tab/>
      </w:r>
      <w:r w:rsidRPr="004608A4">
        <w:tab/>
        <w:t>The purpose of this activity is to familiarize you with the procedures for preparing, administering, and grading an operating test in accordance with NUREG-1</w:t>
      </w:r>
      <w:r w:rsidR="0071712E" w:rsidRPr="004608A4">
        <w:t>478</w:t>
      </w:r>
      <w:r w:rsidRPr="004608A4">
        <w:t>.</w:t>
      </w:r>
    </w:p>
    <w:p w14:paraId="66F6CCD4"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251CBD08"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bCs/>
        </w:rPr>
      </w:pPr>
      <w:r w:rsidRPr="004608A4">
        <w:rPr>
          <w:bCs/>
        </w:rPr>
        <w:t>COMPETENCY</w:t>
      </w:r>
    </w:p>
    <w:p w14:paraId="5DB5F0A7" w14:textId="0D87058A" w:rsidR="001D46C2" w:rsidRPr="004608A4" w:rsidRDefault="001D46C2" w:rsidP="00DC77D8">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070" w:hanging="2070"/>
      </w:pPr>
      <w:r w:rsidRPr="004608A4">
        <w:rPr>
          <w:bCs/>
        </w:rPr>
        <w:t>AREA:</w:t>
      </w:r>
      <w:r w:rsidRPr="004608A4">
        <w:tab/>
      </w:r>
      <w:r w:rsidRPr="004608A4">
        <w:tab/>
      </w:r>
      <w:r w:rsidRPr="004608A4">
        <w:tab/>
      </w:r>
      <w:r w:rsidR="00DC77D8" w:rsidRPr="004608A4">
        <w:t xml:space="preserve">TECHNICAL AREA EXPERTISE, </w:t>
      </w:r>
      <w:r w:rsidRPr="004608A4">
        <w:t>INSPECTION</w:t>
      </w:r>
      <w:r w:rsidR="00DC77D8" w:rsidRPr="004608A4">
        <w:t xml:space="preserve">, </w:t>
      </w:r>
      <w:r w:rsidRPr="004608A4">
        <w:t>ASSESSMENT AND ENFORCEMENT</w:t>
      </w:r>
    </w:p>
    <w:p w14:paraId="27DE0FC2"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0D0F5E32"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bCs/>
        </w:rPr>
      </w:pPr>
      <w:r w:rsidRPr="004608A4">
        <w:rPr>
          <w:bCs/>
        </w:rPr>
        <w:t>LEVEL OF</w:t>
      </w:r>
    </w:p>
    <w:p w14:paraId="219D5A0A" w14:textId="11CFA8E2"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pPr>
      <w:r w:rsidRPr="004608A4">
        <w:rPr>
          <w:bCs/>
        </w:rPr>
        <w:t>EFFORT:</w:t>
      </w:r>
      <w:r w:rsidRPr="004608A4">
        <w:tab/>
      </w:r>
      <w:r w:rsidRPr="004608A4">
        <w:tab/>
        <w:t>200 hours</w:t>
      </w:r>
    </w:p>
    <w:p w14:paraId="2C93FC1D"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406E184B" w14:textId="04DE16D3" w:rsidR="001D46C2" w:rsidRPr="004608A4" w:rsidRDefault="001D46C2" w:rsidP="00C0102E">
      <w:pPr>
        <w:widowControl/>
        <w:tabs>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94"/>
          <w:tab w:val="left" w:pos="8726"/>
        </w:tabs>
        <w:ind w:left="2790" w:hanging="2880"/>
      </w:pPr>
      <w:r w:rsidRPr="004608A4">
        <w:rPr>
          <w:bCs/>
        </w:rPr>
        <w:t>REFERENCES:</w:t>
      </w:r>
      <w:r w:rsidRPr="004608A4">
        <w:tab/>
        <w:t>1.</w:t>
      </w:r>
      <w:r w:rsidRPr="004608A4">
        <w:tab/>
      </w:r>
      <w:bookmarkStart w:id="38" w:name="_Hlk45623788"/>
      <w:r w:rsidR="00C0102E" w:rsidRPr="004608A4">
        <w:t>NUREG-1478, “Operator Licensing Examiner Standards for Research and Test Reactors”</w:t>
      </w:r>
      <w:r w:rsidR="005F4E98" w:rsidRPr="004608A4">
        <w:t xml:space="preserve"> </w:t>
      </w:r>
    </w:p>
    <w:p w14:paraId="5AA6C365" w14:textId="0B77AB52" w:rsidR="001D46C2" w:rsidRPr="004608A4" w:rsidRDefault="00C0102E" w:rsidP="00C0102E">
      <w:pPr>
        <w:pStyle w:val="Level1"/>
        <w:widowControl/>
        <w:numPr>
          <w:ilvl w:val="0"/>
          <w:numId w:val="0"/>
        </w:numPr>
        <w:tabs>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94"/>
          <w:tab w:val="left" w:pos="8726"/>
        </w:tabs>
      </w:pPr>
      <w:r w:rsidRPr="004608A4">
        <w:tab/>
      </w:r>
      <w:r w:rsidRPr="004608A4">
        <w:tab/>
      </w:r>
      <w:r w:rsidRPr="004608A4">
        <w:tab/>
      </w:r>
      <w:r w:rsidRPr="004608A4">
        <w:tab/>
        <w:t>2.</w:t>
      </w:r>
      <w:r w:rsidRPr="004608A4">
        <w:tab/>
      </w:r>
      <w:r w:rsidR="001D46C2" w:rsidRPr="004608A4">
        <w:t>Facility reference materials</w:t>
      </w:r>
      <w:bookmarkEnd w:id="38"/>
    </w:p>
    <w:p w14:paraId="4AA2E4D7"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hanging="810"/>
      </w:pPr>
    </w:p>
    <w:p w14:paraId="6631DC34"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bCs/>
        </w:rPr>
      </w:pPr>
      <w:r w:rsidRPr="004608A4">
        <w:rPr>
          <w:bCs/>
        </w:rPr>
        <w:t>EVALUATION</w:t>
      </w:r>
    </w:p>
    <w:p w14:paraId="21D99767" w14:textId="4E6B0521" w:rsidR="001D46C2" w:rsidRPr="004608A4"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pPr>
      <w:r w:rsidRPr="004608A4">
        <w:rPr>
          <w:bCs/>
        </w:rPr>
        <w:t>CRITERIA:</w:t>
      </w:r>
      <w:r w:rsidRPr="004608A4">
        <w:tab/>
      </w:r>
      <w:r w:rsidRPr="004608A4">
        <w:tab/>
        <w:t xml:space="preserve">Complete the activities outlined in this guide and meet with the </w:t>
      </w:r>
      <w:r w:rsidR="00C0102E" w:rsidRPr="004608A4">
        <w:t>RTR</w:t>
      </w:r>
      <w:r w:rsidRPr="004608A4">
        <w:t>OL BC to discuss any questions you may have.  Upon completion of the tasks in this guide, you will</w:t>
      </w:r>
      <w:r w:rsidR="002A335E" w:rsidRPr="004608A4">
        <w:t xml:space="preserve"> be able to</w:t>
      </w:r>
      <w:r w:rsidRPr="004608A4">
        <w:t xml:space="preserve">: </w:t>
      </w:r>
    </w:p>
    <w:p w14:paraId="3391FC19"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02810EF9" w14:textId="7D3962D3" w:rsidR="001D46C2" w:rsidRPr="004608A4" w:rsidRDefault="001D46C2" w:rsidP="0036771E">
      <w:pPr>
        <w:pStyle w:val="Level4"/>
        <w:widowControl/>
        <w:numPr>
          <w:ilvl w:val="3"/>
          <w:numId w:val="45"/>
        </w:numPr>
        <w:tabs>
          <w:tab w:val="left" w:pos="-1440"/>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94"/>
          <w:tab w:val="left" w:pos="8726"/>
        </w:tabs>
        <w:ind w:left="2790" w:hanging="720"/>
      </w:pPr>
      <w:r w:rsidRPr="004608A4">
        <w:t>Demonstrate your understanding of the operating test development procedures by preparing a</w:t>
      </w:r>
      <w:r w:rsidR="00C51BD2" w:rsidRPr="004608A4">
        <w:t xml:space="preserve"> complete</w:t>
      </w:r>
      <w:r w:rsidRPr="004608A4">
        <w:t xml:space="preserve"> operating test that meets the requirements of NUREG-</w:t>
      </w:r>
      <w:r w:rsidR="00C51BD2" w:rsidRPr="004608A4">
        <w:t xml:space="preserve">1478, then </w:t>
      </w:r>
      <w:r w:rsidRPr="004608A4">
        <w:t>obtain</w:t>
      </w:r>
      <w:r w:rsidR="00A06F34" w:rsidRPr="004608A4">
        <w:t xml:space="preserve"> </w:t>
      </w:r>
      <w:r w:rsidRPr="004608A4">
        <w:t xml:space="preserve">approval from the </w:t>
      </w:r>
      <w:r w:rsidR="00A06F34" w:rsidRPr="004608A4">
        <w:t xml:space="preserve">RTROL Examiner and RTROL </w:t>
      </w:r>
      <w:r w:rsidRPr="004608A4">
        <w:t>BC to administer the test.</w:t>
      </w:r>
      <w:r w:rsidR="00196294" w:rsidRPr="004608A4">
        <w:t xml:space="preserve">  (Note that the RTROL BC can approve partial or shared examinations on a case-by-case basis to accommodate resource or scheduling needs, but the examiner must participate in all activities at a ≥50% level and demonstrate acceptable proficiency.)</w:t>
      </w:r>
    </w:p>
    <w:p w14:paraId="2C28094D" w14:textId="77777777" w:rsidR="001D46C2" w:rsidRPr="004608A4" w:rsidRDefault="001D46C2" w:rsidP="0036771E">
      <w:pPr>
        <w:widowControl/>
        <w:tabs>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94"/>
          <w:tab w:val="left" w:pos="8726"/>
        </w:tabs>
        <w:ind w:left="2790" w:hanging="720"/>
      </w:pPr>
    </w:p>
    <w:p w14:paraId="16F99436" w14:textId="7D0076B0" w:rsidR="001D46C2" w:rsidRPr="004608A4" w:rsidRDefault="001D46C2" w:rsidP="0036771E">
      <w:pPr>
        <w:pStyle w:val="Level4"/>
        <w:widowControl/>
        <w:numPr>
          <w:ilvl w:val="3"/>
          <w:numId w:val="45"/>
        </w:numPr>
        <w:tabs>
          <w:tab w:val="left" w:pos="-1440"/>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94"/>
          <w:tab w:val="left" w:pos="8726"/>
        </w:tabs>
        <w:ind w:left="2790" w:hanging="720"/>
      </w:pPr>
      <w:r w:rsidRPr="004608A4">
        <w:t>Demonstrate your understanding of operating test administration procedures and techniques by satisfactorily administering a complete RO or</w:t>
      </w:r>
      <w:r w:rsidR="00F54EB9" w:rsidRPr="004608A4">
        <w:t xml:space="preserve"> </w:t>
      </w:r>
      <w:r w:rsidRPr="004608A4">
        <w:t>SRO</w:t>
      </w:r>
      <w:r w:rsidR="00F54EB9" w:rsidRPr="004608A4">
        <w:t>-Instant</w:t>
      </w:r>
      <w:r w:rsidRPr="004608A4">
        <w:t xml:space="preserve"> operating test.</w:t>
      </w:r>
    </w:p>
    <w:p w14:paraId="7FB79FCC" w14:textId="77777777" w:rsidR="001D46C2" w:rsidRPr="004608A4" w:rsidRDefault="001D46C2" w:rsidP="0036771E">
      <w:pPr>
        <w:widowControl/>
        <w:tabs>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94"/>
          <w:tab w:val="left" w:pos="8726"/>
        </w:tabs>
        <w:ind w:left="2790" w:hanging="720"/>
      </w:pPr>
    </w:p>
    <w:p w14:paraId="427A608D" w14:textId="2DE96AC0" w:rsidR="001D46C2" w:rsidRPr="004608A4" w:rsidRDefault="001D46C2" w:rsidP="0036771E">
      <w:pPr>
        <w:pStyle w:val="Level4"/>
        <w:widowControl/>
        <w:numPr>
          <w:ilvl w:val="3"/>
          <w:numId w:val="45"/>
        </w:numPr>
        <w:tabs>
          <w:tab w:val="left" w:pos="-1440"/>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94"/>
          <w:tab w:val="left" w:pos="8726"/>
        </w:tabs>
        <w:ind w:left="2790" w:hanging="720"/>
      </w:pPr>
      <w:r w:rsidRPr="004608A4">
        <w:t xml:space="preserve">Demonstrate your understanding of the operating test grading </w:t>
      </w:r>
      <w:r w:rsidR="00DC6E88" w:rsidRPr="004608A4">
        <w:t xml:space="preserve">and documentation </w:t>
      </w:r>
      <w:r w:rsidRPr="004608A4">
        <w:t>procedures by satisfactorily grading and documenting your applicant</w:t>
      </w:r>
      <w:r w:rsidR="00074FD4" w:rsidRPr="004608A4">
        <w:t>’</w:t>
      </w:r>
      <w:r w:rsidRPr="004608A4">
        <w:t xml:space="preserve">s performance during the </w:t>
      </w:r>
      <w:r w:rsidR="00DC6E88" w:rsidRPr="004608A4">
        <w:t xml:space="preserve">audited </w:t>
      </w:r>
      <w:r w:rsidRPr="004608A4">
        <w:t>operating test</w:t>
      </w:r>
      <w:r w:rsidR="000D4843" w:rsidRPr="004608A4">
        <w:t xml:space="preserve">.  Review your licensing recommendations with the </w:t>
      </w:r>
      <w:r w:rsidR="005A4F7D" w:rsidRPr="004608A4">
        <w:t>RTROL</w:t>
      </w:r>
      <w:r w:rsidR="00696463" w:rsidRPr="004608A4">
        <w:t xml:space="preserve"> Examiner </w:t>
      </w:r>
      <w:r w:rsidRPr="004608A4">
        <w:t xml:space="preserve">and the </w:t>
      </w:r>
      <w:r w:rsidR="00CE1FDB" w:rsidRPr="004608A4">
        <w:t>RTR</w:t>
      </w:r>
      <w:r w:rsidRPr="004608A4">
        <w:t>OL BC.</w:t>
      </w:r>
    </w:p>
    <w:p w14:paraId="6BD6DC68"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2324CE78" w14:textId="5BFF6C45" w:rsidR="001D46C2" w:rsidRPr="004608A4" w:rsidRDefault="001D46C2" w:rsidP="00E6660D">
      <w:pPr>
        <w:widowControl/>
        <w:tabs>
          <w:tab w:val="left" w:pos="-1440"/>
          <w:tab w:val="left" w:pos="274"/>
          <w:tab w:val="left" w:pos="806"/>
          <w:tab w:val="left" w:pos="1440"/>
          <w:tab w:val="left" w:pos="2070"/>
          <w:tab w:val="left" w:pos="2790"/>
          <w:tab w:val="left" w:pos="3240"/>
          <w:tab w:val="left" w:pos="3874"/>
          <w:tab w:val="left" w:pos="4507"/>
          <w:tab w:val="left" w:pos="5040"/>
          <w:tab w:val="left" w:pos="5674"/>
          <w:tab w:val="left" w:pos="6307"/>
          <w:tab w:val="left" w:pos="7474"/>
          <w:tab w:val="left" w:pos="8194"/>
          <w:tab w:val="left" w:pos="8726"/>
        </w:tabs>
        <w:ind w:left="2790" w:hanging="2790"/>
      </w:pPr>
      <w:r w:rsidRPr="004608A4">
        <w:rPr>
          <w:bCs/>
        </w:rPr>
        <w:t>TASKS:</w:t>
      </w:r>
      <w:r w:rsidRPr="004608A4">
        <w:tab/>
      </w:r>
      <w:r w:rsidR="00DF334D" w:rsidRPr="004608A4">
        <w:tab/>
      </w:r>
      <w:r w:rsidRPr="004608A4">
        <w:tab/>
        <w:t>1.</w:t>
      </w:r>
      <w:r w:rsidRPr="004608A4">
        <w:tab/>
        <w:t>Using ES-301</w:t>
      </w:r>
      <w:r w:rsidR="00E6660D" w:rsidRPr="004608A4">
        <w:t xml:space="preserve">N </w:t>
      </w:r>
      <w:r w:rsidRPr="004608A4">
        <w:t>and the reference material provided by the facility licensee, prepare a complete RO or</w:t>
      </w:r>
      <w:r w:rsidR="00E6660D" w:rsidRPr="004608A4">
        <w:t xml:space="preserve"> </w:t>
      </w:r>
      <w:r w:rsidRPr="004608A4">
        <w:t>SRO</w:t>
      </w:r>
      <w:r w:rsidR="00E6660D" w:rsidRPr="004608A4">
        <w:t>-Instant</w:t>
      </w:r>
      <w:r w:rsidRPr="004608A4">
        <w:t xml:space="preserve"> operating test.  Submit the</w:t>
      </w:r>
      <w:r w:rsidR="00E6660D" w:rsidRPr="004608A4">
        <w:t xml:space="preserve"> test</w:t>
      </w:r>
      <w:r w:rsidRPr="004608A4">
        <w:t xml:space="preserve"> to the designated </w:t>
      </w:r>
      <w:r w:rsidR="005A4F7D" w:rsidRPr="004608A4">
        <w:t>RTROL</w:t>
      </w:r>
      <w:r w:rsidRPr="004608A4">
        <w:t xml:space="preserve"> Examiner for review and approval, then incorporate whatever changes are necessary.</w:t>
      </w:r>
    </w:p>
    <w:p w14:paraId="5611A690"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295C6A4B" w14:textId="4C3D9E40" w:rsidR="001D46C2" w:rsidRPr="004608A4" w:rsidRDefault="001D46C2" w:rsidP="000D2237">
      <w:pPr>
        <w:pStyle w:val="Level1"/>
        <w:widowControl/>
        <w:numPr>
          <w:ilvl w:val="0"/>
          <w:numId w:val="46"/>
        </w:numPr>
        <w:tabs>
          <w:tab w:val="left" w:pos="-1440"/>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94"/>
          <w:tab w:val="left" w:pos="8726"/>
        </w:tabs>
        <w:ind w:left="2790" w:hanging="720"/>
      </w:pPr>
      <w:r w:rsidRPr="004608A4">
        <w:t xml:space="preserve">In coordination with the designated </w:t>
      </w:r>
      <w:r w:rsidR="00CE60CE" w:rsidRPr="004608A4">
        <w:t>RTROL</w:t>
      </w:r>
      <w:r w:rsidRPr="004608A4">
        <w:t xml:space="preserve"> Examiner, administer a complete RO or SRO</w:t>
      </w:r>
      <w:r w:rsidR="00CE60CE" w:rsidRPr="004608A4">
        <w:t>-Instant</w:t>
      </w:r>
      <w:r w:rsidRPr="004608A4">
        <w:t xml:space="preserve"> operating test in accordance with ES</w:t>
      </w:r>
      <w:r w:rsidR="00CE60CE" w:rsidRPr="004608A4">
        <w:noBreakHyphen/>
      </w:r>
      <w:r w:rsidRPr="004608A4">
        <w:t>302</w:t>
      </w:r>
      <w:r w:rsidR="00713EA0" w:rsidRPr="004608A4">
        <w:t>N</w:t>
      </w:r>
      <w:r w:rsidR="002722B9" w:rsidRPr="004608A4">
        <w:t xml:space="preserve">.  </w:t>
      </w:r>
      <w:r w:rsidRPr="004608A4">
        <w:t xml:space="preserve">Note that the entire operating test must be audited by a </w:t>
      </w:r>
      <w:r w:rsidR="00704A6C" w:rsidRPr="004608A4">
        <w:lastRenderedPageBreak/>
        <w:t>designated</w:t>
      </w:r>
      <w:r w:rsidRPr="004608A4">
        <w:t xml:space="preserve"> </w:t>
      </w:r>
      <w:r w:rsidR="002722B9" w:rsidRPr="004608A4">
        <w:t>RTROL</w:t>
      </w:r>
      <w:r w:rsidRPr="004608A4">
        <w:t xml:space="preserve"> Examiner (preferably the </w:t>
      </w:r>
      <w:r w:rsidR="002722B9" w:rsidRPr="004608A4">
        <w:t>RTR</w:t>
      </w:r>
      <w:r w:rsidRPr="004608A4">
        <w:t xml:space="preserve">OL BC if </w:t>
      </w:r>
      <w:r w:rsidR="00001ABD" w:rsidRPr="004608A4">
        <w:t>they</w:t>
      </w:r>
      <w:r w:rsidRPr="004608A4">
        <w:t xml:space="preserve"> </w:t>
      </w:r>
      <w:r w:rsidR="00001ABD" w:rsidRPr="004608A4">
        <w:t>are</w:t>
      </w:r>
      <w:r w:rsidRPr="004608A4">
        <w:t xml:space="preserve"> certified), who will step in if </w:t>
      </w:r>
      <w:r w:rsidR="00847491" w:rsidRPr="004608A4">
        <w:t>necessary,</w:t>
      </w:r>
      <w:r w:rsidRPr="004608A4">
        <w:t xml:space="preserve"> to ensure that a valid licensing decision can be made.  The auditor will provide verbal and written feedback regarding your test administration but should NOT discuss information that might bias your independent assessment of the applicant</w:t>
      </w:r>
      <w:r w:rsidR="00074FD4" w:rsidRPr="004608A4">
        <w:t>’</w:t>
      </w:r>
      <w:r w:rsidRPr="004608A4">
        <w:t>s performance.</w:t>
      </w:r>
    </w:p>
    <w:p w14:paraId="596684C7" w14:textId="77777777" w:rsidR="001D46C2" w:rsidRPr="004608A4" w:rsidRDefault="001D46C2" w:rsidP="000D2237">
      <w:pPr>
        <w:widowControl/>
        <w:tabs>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94"/>
          <w:tab w:val="left" w:pos="8726"/>
        </w:tabs>
        <w:ind w:left="2790" w:hanging="720"/>
      </w:pPr>
    </w:p>
    <w:p w14:paraId="4D00B5B6" w14:textId="071510F2" w:rsidR="001D46C2" w:rsidRPr="004608A4" w:rsidRDefault="001D46C2" w:rsidP="000D2237">
      <w:pPr>
        <w:pStyle w:val="Level1"/>
        <w:widowControl/>
        <w:numPr>
          <w:ilvl w:val="0"/>
          <w:numId w:val="46"/>
        </w:numPr>
        <w:tabs>
          <w:tab w:val="left" w:pos="-1440"/>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94"/>
          <w:tab w:val="left" w:pos="8726"/>
        </w:tabs>
        <w:ind w:left="2790" w:hanging="720"/>
      </w:pPr>
      <w:r w:rsidRPr="004608A4">
        <w:t>As soon as possible after administering the operating test, evaluate and document your applicant</w:t>
      </w:r>
      <w:r w:rsidR="00074FD4" w:rsidRPr="004608A4">
        <w:t>’</w:t>
      </w:r>
      <w:r w:rsidRPr="004608A4">
        <w:t>s performance and make an independent licensing recommendation in accordance with ES</w:t>
      </w:r>
      <w:r w:rsidR="00704A6C" w:rsidRPr="004608A4">
        <w:noBreakHyphen/>
      </w:r>
      <w:r w:rsidRPr="004608A4">
        <w:t>303</w:t>
      </w:r>
      <w:r w:rsidR="00713EA0" w:rsidRPr="004608A4">
        <w:t>N</w:t>
      </w:r>
      <w:r w:rsidRPr="004608A4">
        <w:t>.  Submit Form ES-303</w:t>
      </w:r>
      <w:r w:rsidR="00713EA0" w:rsidRPr="004608A4">
        <w:t>N</w:t>
      </w:r>
      <w:r w:rsidRPr="004608A4">
        <w:t xml:space="preserve">-1 and any supporting documentation to </w:t>
      </w:r>
      <w:r w:rsidR="00704A6C" w:rsidRPr="004608A4">
        <w:t>the designated RTROL Examiner</w:t>
      </w:r>
      <w:r w:rsidRPr="004608A4">
        <w:t xml:space="preserve"> for review and approval</w:t>
      </w:r>
      <w:r w:rsidR="00C307FA" w:rsidRPr="004608A4">
        <w:t>.</w:t>
      </w:r>
      <w:r w:rsidR="00AF594C" w:rsidRPr="004608A4">
        <w:t xml:space="preserve">  Discuss your licensing recommendations with the RTROL BC.</w:t>
      </w:r>
    </w:p>
    <w:p w14:paraId="2F47E4C7"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74208214" w14:textId="228766DF" w:rsidR="0002239C" w:rsidRPr="004608A4"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880" w:hanging="2880"/>
        <w:sectPr w:rsidR="0002239C" w:rsidRPr="004608A4" w:rsidSect="00B752DD">
          <w:pgSz w:w="12240" w:h="15840" w:code="1"/>
          <w:pgMar w:top="1440" w:right="1440" w:bottom="1440" w:left="1440" w:header="720" w:footer="720" w:gutter="0"/>
          <w:cols w:space="720"/>
          <w:noEndnote/>
          <w:docGrid w:linePitch="326"/>
        </w:sectPr>
      </w:pPr>
      <w:r w:rsidRPr="004608A4">
        <w:rPr>
          <w:bCs/>
        </w:rPr>
        <w:t>DOCUMENTATION</w:t>
      </w:r>
      <w:r w:rsidRPr="004608A4">
        <w:t>:</w:t>
      </w:r>
      <w:r w:rsidRPr="004608A4">
        <w:tab/>
      </w:r>
      <w:r w:rsidR="000D2237" w:rsidRPr="004608A4">
        <w:t>RTR</w:t>
      </w:r>
      <w:r w:rsidRPr="004608A4">
        <w:t xml:space="preserve">OL Examiner Signature and Certification Card </w:t>
      </w:r>
      <w:r w:rsidR="000D2237" w:rsidRPr="004608A4">
        <w:t xml:space="preserve">Item </w:t>
      </w:r>
      <w:r w:rsidRPr="004608A4">
        <w:t>OJT-</w:t>
      </w:r>
      <w:r w:rsidR="000D2237" w:rsidRPr="004608A4">
        <w:t>RTR</w:t>
      </w:r>
      <w:r w:rsidRPr="004608A4">
        <w:t>OLE-</w:t>
      </w:r>
      <w:r w:rsidR="003A039F" w:rsidRPr="004608A4">
        <w:t>2</w:t>
      </w:r>
    </w:p>
    <w:p w14:paraId="1E2B26AA" w14:textId="70BD2CCB" w:rsidR="001D46C2" w:rsidRPr="004608A4" w:rsidRDefault="008D16B2" w:rsidP="0002239C">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880" w:hanging="2880"/>
        <w:jc w:val="center"/>
      </w:pPr>
      <w:r w:rsidRPr="004608A4">
        <w:lastRenderedPageBreak/>
        <w:t>RTR</w:t>
      </w:r>
      <w:r w:rsidR="001D46C2" w:rsidRPr="004608A4">
        <w:t xml:space="preserve">OL Examiner </w:t>
      </w:r>
      <w:r w:rsidR="00B355F5" w:rsidRPr="004608A4">
        <w:t>On-the-Job Training Activity</w:t>
      </w:r>
    </w:p>
    <w:p w14:paraId="787702B9"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08B0718A" w14:textId="6A022A24"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pPr>
      <w:r w:rsidRPr="004608A4">
        <w:rPr>
          <w:bCs/>
        </w:rPr>
        <w:t>TOPIC:</w:t>
      </w:r>
      <w:r w:rsidRPr="004608A4">
        <w:tab/>
      </w:r>
      <w:r w:rsidRPr="004608A4">
        <w:tab/>
      </w:r>
      <w:r w:rsidR="00E043DB" w:rsidRPr="004608A4">
        <w:tab/>
      </w:r>
      <w:r w:rsidRPr="004608A4">
        <w:t>(OJT-</w:t>
      </w:r>
      <w:r w:rsidR="008D16B2" w:rsidRPr="004608A4">
        <w:t>RTR</w:t>
      </w:r>
      <w:r w:rsidRPr="004608A4">
        <w:t>OLE-</w:t>
      </w:r>
      <w:r w:rsidR="003A039F" w:rsidRPr="004608A4">
        <w:t>3</w:t>
      </w:r>
      <w:r w:rsidRPr="004608A4">
        <w:t>) Prepare, Administer, and Grade a Written Examination</w:t>
      </w:r>
      <w:r w:rsidR="00BB5212" w:rsidRPr="004608A4">
        <w:fldChar w:fldCharType="begin"/>
      </w:r>
      <w:r w:rsidRPr="004608A4">
        <w:instrText>tc \l2 "</w:instrText>
      </w:r>
      <w:bookmarkStart w:id="39" w:name="_Toc295973647"/>
      <w:bookmarkStart w:id="40" w:name="_Toc45637049"/>
      <w:r w:rsidRPr="004608A4">
        <w:instrText>(OJT-</w:instrText>
      </w:r>
      <w:r w:rsidR="00CC49D6" w:rsidRPr="004608A4">
        <w:instrText>RTR</w:instrText>
      </w:r>
      <w:r w:rsidRPr="004608A4">
        <w:instrText>OLE-</w:instrText>
      </w:r>
      <w:r w:rsidR="00CC49D6" w:rsidRPr="004608A4">
        <w:instrText>3</w:instrText>
      </w:r>
      <w:r w:rsidRPr="004608A4">
        <w:instrText>) Prepare, Administer, and Grade a Written Examination</w:instrText>
      </w:r>
      <w:bookmarkEnd w:id="39"/>
      <w:bookmarkEnd w:id="40"/>
      <w:r w:rsidR="00BB5212" w:rsidRPr="004608A4">
        <w:fldChar w:fldCharType="end"/>
      </w:r>
    </w:p>
    <w:p w14:paraId="74007832"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511017CA" w14:textId="075A7DD5" w:rsidR="001D46C2" w:rsidRPr="004608A4"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pPr>
      <w:r w:rsidRPr="004608A4">
        <w:rPr>
          <w:bCs/>
        </w:rPr>
        <w:t>PURPOSE:</w:t>
      </w:r>
      <w:r w:rsidRPr="004608A4">
        <w:tab/>
      </w:r>
      <w:r w:rsidRPr="004608A4">
        <w:tab/>
        <w:t>The purpose of this activity is to familiarize you with the procedures for preparing, administering, and grading an initial operator licensing written examination in accordance with NUREG-1</w:t>
      </w:r>
      <w:r w:rsidR="00490809" w:rsidRPr="004608A4">
        <w:t>478</w:t>
      </w:r>
      <w:r w:rsidRPr="004608A4">
        <w:t>.</w:t>
      </w:r>
    </w:p>
    <w:p w14:paraId="716D8383"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115B1E58"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bCs/>
        </w:rPr>
      </w:pPr>
      <w:r w:rsidRPr="004608A4">
        <w:rPr>
          <w:bCs/>
        </w:rPr>
        <w:t>COMPETENCY</w:t>
      </w:r>
    </w:p>
    <w:p w14:paraId="16C4BF9A" w14:textId="61A416F7" w:rsidR="001D46C2" w:rsidRPr="004608A4" w:rsidRDefault="001D46C2" w:rsidP="007C5FA7">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pPr>
      <w:r w:rsidRPr="004608A4">
        <w:rPr>
          <w:bCs/>
        </w:rPr>
        <w:t>AREA:</w:t>
      </w:r>
      <w:r w:rsidRPr="004608A4">
        <w:tab/>
      </w:r>
      <w:r w:rsidRPr="004608A4">
        <w:tab/>
      </w:r>
      <w:r w:rsidRPr="004608A4">
        <w:tab/>
      </w:r>
      <w:r w:rsidR="007C5FA7" w:rsidRPr="004608A4">
        <w:t>TECHNICAL AREA EXPERTISE, INSPECTION, ASSESSMENT AND ENFORCEMENT</w:t>
      </w:r>
    </w:p>
    <w:p w14:paraId="14F72BEC"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695CC051"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bCs/>
        </w:rPr>
      </w:pPr>
      <w:r w:rsidRPr="004608A4">
        <w:rPr>
          <w:bCs/>
        </w:rPr>
        <w:t>LEVEL OF</w:t>
      </w:r>
    </w:p>
    <w:p w14:paraId="264ADD7C" w14:textId="39FFE79B"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pPr>
      <w:r w:rsidRPr="004608A4">
        <w:rPr>
          <w:bCs/>
        </w:rPr>
        <w:t>EFFORT:</w:t>
      </w:r>
      <w:r w:rsidRPr="004608A4">
        <w:tab/>
      </w:r>
      <w:r w:rsidRPr="004608A4">
        <w:tab/>
        <w:t>500 hours</w:t>
      </w:r>
    </w:p>
    <w:p w14:paraId="211FB3C4"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5F731B22" w14:textId="77777777" w:rsidR="007C5FA7" w:rsidRPr="004608A4" w:rsidRDefault="001D46C2" w:rsidP="007C5FA7">
      <w:pPr>
        <w:widowControl/>
        <w:tabs>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94"/>
          <w:tab w:val="left" w:pos="8726"/>
        </w:tabs>
        <w:ind w:left="2790" w:hanging="2790"/>
      </w:pPr>
      <w:r w:rsidRPr="004608A4">
        <w:rPr>
          <w:bCs/>
        </w:rPr>
        <w:t>REFERENCES:</w:t>
      </w:r>
      <w:r w:rsidRPr="004608A4">
        <w:tab/>
        <w:t>1.</w:t>
      </w:r>
      <w:r w:rsidRPr="004608A4">
        <w:tab/>
      </w:r>
      <w:r w:rsidR="007C5FA7" w:rsidRPr="004608A4">
        <w:t xml:space="preserve">NUREG-1478, “Operator Licensing Examiner Standards for Research and Test Reactors” </w:t>
      </w:r>
    </w:p>
    <w:p w14:paraId="4228EFE2" w14:textId="5DE4CB01" w:rsidR="001D46C2" w:rsidRPr="004608A4" w:rsidRDefault="007C5FA7" w:rsidP="007C5FA7">
      <w:pPr>
        <w:widowControl/>
        <w:tabs>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94"/>
          <w:tab w:val="left" w:pos="8726"/>
        </w:tabs>
        <w:ind w:left="2790" w:hanging="2790"/>
      </w:pPr>
      <w:r w:rsidRPr="004608A4">
        <w:tab/>
      </w:r>
      <w:r w:rsidRPr="004608A4">
        <w:tab/>
      </w:r>
      <w:r w:rsidRPr="004608A4">
        <w:tab/>
      </w:r>
      <w:r w:rsidRPr="004608A4">
        <w:tab/>
        <w:t>2.</w:t>
      </w:r>
      <w:r w:rsidRPr="004608A4">
        <w:tab/>
        <w:t>Facility reference materials</w:t>
      </w:r>
    </w:p>
    <w:p w14:paraId="37877EBA"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6415864D"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bCs/>
        </w:rPr>
      </w:pPr>
      <w:r w:rsidRPr="004608A4">
        <w:rPr>
          <w:bCs/>
        </w:rPr>
        <w:t>EVALUATION</w:t>
      </w:r>
    </w:p>
    <w:p w14:paraId="28CE24EC" w14:textId="291327CB" w:rsidR="001D46C2" w:rsidRPr="004608A4"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pPr>
      <w:r w:rsidRPr="004608A4">
        <w:rPr>
          <w:bCs/>
        </w:rPr>
        <w:t>CRITERIA:</w:t>
      </w:r>
      <w:r w:rsidRPr="004608A4">
        <w:tab/>
      </w:r>
      <w:r w:rsidRPr="004608A4">
        <w:tab/>
        <w:t xml:space="preserve">Complete the activities outlined in this guide and meet with the </w:t>
      </w:r>
      <w:r w:rsidR="00381975" w:rsidRPr="004608A4">
        <w:t>RTR</w:t>
      </w:r>
      <w:r w:rsidRPr="004608A4">
        <w:t xml:space="preserve">OL BC to discuss any questions you may have.  Upon completion of the tasks in this guide, you will </w:t>
      </w:r>
      <w:r w:rsidR="002A335E" w:rsidRPr="004608A4">
        <w:t>be able to</w:t>
      </w:r>
      <w:r w:rsidRPr="004608A4">
        <w:t xml:space="preserve">: </w:t>
      </w:r>
    </w:p>
    <w:p w14:paraId="076B2943"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351A934E" w14:textId="2BB780FD" w:rsidR="001D46C2" w:rsidRPr="004608A4" w:rsidRDefault="001D46C2" w:rsidP="002D6D42">
      <w:pPr>
        <w:pStyle w:val="Level4"/>
        <w:widowControl/>
        <w:numPr>
          <w:ilvl w:val="3"/>
          <w:numId w:val="48"/>
        </w:numPr>
        <w:tabs>
          <w:tab w:val="left" w:pos="-1440"/>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94"/>
          <w:tab w:val="left" w:pos="8726"/>
        </w:tabs>
        <w:ind w:left="2790" w:hanging="720"/>
      </w:pPr>
      <w:r w:rsidRPr="004608A4">
        <w:t>Demonstrate your understanding of the written examination development procedures by preparing a written examination that meets the requirements of NUREG-1</w:t>
      </w:r>
      <w:r w:rsidR="002A335E" w:rsidRPr="004608A4">
        <w:t>478</w:t>
      </w:r>
      <w:r w:rsidRPr="004608A4">
        <w:t xml:space="preserve"> and obtaining approval from the </w:t>
      </w:r>
      <w:r w:rsidR="002A335E" w:rsidRPr="004608A4">
        <w:t>RTR</w:t>
      </w:r>
      <w:r w:rsidRPr="004608A4">
        <w:t xml:space="preserve">OL BC to administer the examination. </w:t>
      </w:r>
      <w:bookmarkStart w:id="41" w:name="OLE_LINK1"/>
      <w:bookmarkStart w:id="42" w:name="OLE_LINK2"/>
      <w:r w:rsidRPr="004608A4">
        <w:t xml:space="preserve"> (Note that the </w:t>
      </w:r>
      <w:r w:rsidR="00196294" w:rsidRPr="004608A4">
        <w:t>RTR</w:t>
      </w:r>
      <w:r w:rsidRPr="004608A4">
        <w:t>OL BC can approve partial or shared examinations on a case-by-case basis to accommodate resource or scheduling needs, but the examiner must participate in all activities at a ≥50% level and demonstrate acceptable proficiency.)</w:t>
      </w:r>
      <w:bookmarkEnd w:id="41"/>
      <w:bookmarkEnd w:id="42"/>
    </w:p>
    <w:p w14:paraId="5791F85E" w14:textId="77777777" w:rsidR="001D46C2" w:rsidRPr="004608A4" w:rsidRDefault="001D46C2" w:rsidP="002D6D42">
      <w:pPr>
        <w:widowControl/>
        <w:tabs>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94"/>
          <w:tab w:val="left" w:pos="8726"/>
        </w:tabs>
        <w:ind w:left="2790" w:hanging="720"/>
      </w:pPr>
    </w:p>
    <w:p w14:paraId="15F2109B" w14:textId="622A84F5" w:rsidR="001D46C2" w:rsidRPr="004608A4" w:rsidRDefault="001D46C2" w:rsidP="002D6D42">
      <w:pPr>
        <w:pStyle w:val="Level4"/>
        <w:widowControl/>
        <w:numPr>
          <w:ilvl w:val="3"/>
          <w:numId w:val="48"/>
        </w:numPr>
        <w:tabs>
          <w:tab w:val="left" w:pos="-1440"/>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94"/>
          <w:tab w:val="left" w:pos="8726"/>
        </w:tabs>
        <w:ind w:left="2790" w:hanging="720"/>
      </w:pPr>
      <w:r w:rsidRPr="004608A4">
        <w:t>Demonstrate your understanding of written examination administration procedures.</w:t>
      </w:r>
    </w:p>
    <w:p w14:paraId="0273D7B7" w14:textId="77777777" w:rsidR="001D46C2" w:rsidRPr="004608A4" w:rsidRDefault="001D46C2" w:rsidP="002D6D42">
      <w:pPr>
        <w:widowControl/>
        <w:tabs>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94"/>
          <w:tab w:val="left" w:pos="8726"/>
        </w:tabs>
        <w:ind w:left="2790" w:hanging="720"/>
      </w:pPr>
    </w:p>
    <w:p w14:paraId="31272CF2" w14:textId="12584E01" w:rsidR="001D46C2" w:rsidRPr="004608A4" w:rsidRDefault="001D46C2" w:rsidP="002D6D42">
      <w:pPr>
        <w:pStyle w:val="Level4"/>
        <w:widowControl/>
        <w:numPr>
          <w:ilvl w:val="3"/>
          <w:numId w:val="48"/>
        </w:numPr>
        <w:tabs>
          <w:tab w:val="left" w:pos="-1440"/>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94"/>
          <w:tab w:val="left" w:pos="8726"/>
        </w:tabs>
        <w:ind w:left="2790" w:hanging="720"/>
      </w:pPr>
      <w:r w:rsidRPr="004608A4">
        <w:t xml:space="preserve">Demonstrate your understanding of the written examination grading procedures by satisfactorily grading and documenting the </w:t>
      </w:r>
      <w:r w:rsidR="0010015E" w:rsidRPr="004608A4">
        <w:t>applicant</w:t>
      </w:r>
      <w:r w:rsidR="00AE07AA" w:rsidRPr="004608A4">
        <w:t>’</w:t>
      </w:r>
      <w:r w:rsidR="0010015E" w:rsidRPr="004608A4">
        <w:t>s</w:t>
      </w:r>
      <w:r w:rsidRPr="004608A4">
        <w:t xml:space="preserve"> performance on the written examination you prepared</w:t>
      </w:r>
      <w:r w:rsidR="00DA68E7" w:rsidRPr="004608A4">
        <w:t xml:space="preserve">.  Review your licensing recommendations with the </w:t>
      </w:r>
      <w:r w:rsidR="00090BCF" w:rsidRPr="004608A4">
        <w:t xml:space="preserve">designated </w:t>
      </w:r>
      <w:r w:rsidR="00DA68E7" w:rsidRPr="004608A4">
        <w:t>RTROL Examiner and the RTROL BC.</w:t>
      </w:r>
    </w:p>
    <w:p w14:paraId="46F412DD"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20A3ACC4" w14:textId="68946F2D" w:rsidR="001D46C2" w:rsidRPr="004608A4" w:rsidRDefault="001D46C2" w:rsidP="002C5797">
      <w:pPr>
        <w:widowControl/>
        <w:tabs>
          <w:tab w:val="left" w:pos="-1440"/>
          <w:tab w:val="left" w:pos="274"/>
          <w:tab w:val="left" w:pos="806"/>
          <w:tab w:val="left" w:pos="1440"/>
          <w:tab w:val="left" w:pos="2070"/>
          <w:tab w:val="left" w:pos="2790"/>
          <w:tab w:val="left" w:pos="3240"/>
          <w:tab w:val="left" w:pos="3874"/>
          <w:tab w:val="left" w:pos="4507"/>
          <w:tab w:val="left" w:pos="5040"/>
          <w:tab w:val="left" w:pos="5674"/>
          <w:tab w:val="left" w:pos="6307"/>
          <w:tab w:val="left" w:pos="7474"/>
          <w:tab w:val="left" w:pos="8194"/>
          <w:tab w:val="left" w:pos="8726"/>
        </w:tabs>
        <w:ind w:left="2790" w:hanging="2790"/>
      </w:pPr>
      <w:r w:rsidRPr="004608A4">
        <w:rPr>
          <w:bCs/>
        </w:rPr>
        <w:t>TASKS:</w:t>
      </w:r>
      <w:r w:rsidRPr="004608A4">
        <w:tab/>
      </w:r>
      <w:r w:rsidR="006B0AA3" w:rsidRPr="004608A4">
        <w:tab/>
      </w:r>
      <w:r w:rsidRPr="004608A4">
        <w:tab/>
        <w:t>1.</w:t>
      </w:r>
      <w:r w:rsidRPr="004608A4">
        <w:tab/>
        <w:t>Using ES-401</w:t>
      </w:r>
      <w:r w:rsidR="00F51F77" w:rsidRPr="004608A4">
        <w:t>N</w:t>
      </w:r>
      <w:r w:rsidR="005C53ED" w:rsidRPr="004608A4">
        <w:t xml:space="preserve"> </w:t>
      </w:r>
      <w:r w:rsidRPr="004608A4">
        <w:t>and the reference material provided by the facility licensee, prepare a</w:t>
      </w:r>
      <w:r w:rsidR="002311C8" w:rsidRPr="004608A4">
        <w:t xml:space="preserve"> </w:t>
      </w:r>
      <w:r w:rsidR="005C53ED" w:rsidRPr="004608A4">
        <w:t>complete</w:t>
      </w:r>
      <w:r w:rsidRPr="004608A4">
        <w:t xml:space="preserve"> written examination.  Submit the </w:t>
      </w:r>
      <w:r w:rsidR="005C53ED" w:rsidRPr="004608A4">
        <w:t>examination</w:t>
      </w:r>
      <w:r w:rsidR="007F326F" w:rsidRPr="004608A4">
        <w:t xml:space="preserve"> and all forms</w:t>
      </w:r>
      <w:r w:rsidRPr="004608A4">
        <w:t xml:space="preserve"> required by the ES to the designated </w:t>
      </w:r>
      <w:r w:rsidR="00090BCF" w:rsidRPr="004608A4">
        <w:t>RTROL Examiner</w:t>
      </w:r>
      <w:r w:rsidRPr="004608A4">
        <w:t xml:space="preserve"> for review and approval, then incorporate whatever changes are necessary.</w:t>
      </w:r>
    </w:p>
    <w:p w14:paraId="4227AE26"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18CC98CC" w14:textId="7CF4312C" w:rsidR="001D46C2" w:rsidRPr="004608A4" w:rsidRDefault="00225D53" w:rsidP="002C5797">
      <w:pPr>
        <w:pStyle w:val="Level1"/>
        <w:widowControl/>
        <w:numPr>
          <w:ilvl w:val="0"/>
          <w:numId w:val="49"/>
        </w:numPr>
        <w:tabs>
          <w:tab w:val="left" w:pos="-1440"/>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94"/>
          <w:tab w:val="left" w:pos="8726"/>
        </w:tabs>
        <w:ind w:left="2790" w:hanging="720"/>
      </w:pPr>
      <w:r w:rsidRPr="004608A4">
        <w:t>W</w:t>
      </w:r>
      <w:r w:rsidR="001D46C2" w:rsidRPr="004608A4">
        <w:t xml:space="preserve">ith the assistance of the designated </w:t>
      </w:r>
      <w:r w:rsidRPr="004608A4">
        <w:t xml:space="preserve">RTROL </w:t>
      </w:r>
      <w:r w:rsidR="001D46C2" w:rsidRPr="004608A4">
        <w:t>Examiner, review the proposed examination with the facility licensee.</w:t>
      </w:r>
      <w:r w:rsidR="003F1EA1" w:rsidRPr="004608A4">
        <w:t xml:space="preserve">  </w:t>
      </w:r>
      <w:r w:rsidR="001D46C2" w:rsidRPr="004608A4">
        <w:t>Review the facility licensee</w:t>
      </w:r>
      <w:r w:rsidR="00074FD4" w:rsidRPr="004608A4">
        <w:t>’</w:t>
      </w:r>
      <w:r w:rsidR="001D46C2" w:rsidRPr="004608A4">
        <w:t xml:space="preserve">s comments, incorporate question changes, as </w:t>
      </w:r>
      <w:r w:rsidR="001D46C2" w:rsidRPr="004608A4">
        <w:lastRenderedPageBreak/>
        <w:t xml:space="preserve">appropriate, and submit the final examination and </w:t>
      </w:r>
      <w:r w:rsidR="003F1EA1" w:rsidRPr="004608A4">
        <w:t>forms</w:t>
      </w:r>
      <w:r w:rsidR="001D46C2" w:rsidRPr="004608A4">
        <w:t xml:space="preserve"> to the designated </w:t>
      </w:r>
      <w:r w:rsidR="003F1EA1" w:rsidRPr="004608A4">
        <w:t xml:space="preserve">RTROL </w:t>
      </w:r>
      <w:r w:rsidR="001D46C2" w:rsidRPr="004608A4">
        <w:t>Examiner for review and approval.</w:t>
      </w:r>
    </w:p>
    <w:p w14:paraId="7C0E981B" w14:textId="77777777" w:rsidR="001D46C2" w:rsidRPr="004608A4" w:rsidRDefault="001D46C2" w:rsidP="002C5797">
      <w:pPr>
        <w:widowControl/>
        <w:tabs>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94"/>
          <w:tab w:val="left" w:pos="8726"/>
        </w:tabs>
        <w:ind w:left="2790" w:hanging="720"/>
      </w:pPr>
    </w:p>
    <w:p w14:paraId="56EE4762" w14:textId="3011C786" w:rsidR="001D46C2" w:rsidRPr="004608A4" w:rsidRDefault="001D46C2" w:rsidP="002C5797">
      <w:pPr>
        <w:pStyle w:val="Level1"/>
        <w:widowControl/>
        <w:numPr>
          <w:ilvl w:val="0"/>
          <w:numId w:val="49"/>
        </w:numPr>
        <w:tabs>
          <w:tab w:val="left" w:pos="-1440"/>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94"/>
          <w:tab w:val="left" w:pos="8726"/>
        </w:tabs>
        <w:ind w:left="2790" w:hanging="720"/>
      </w:pPr>
      <w:r w:rsidRPr="004608A4">
        <w:t xml:space="preserve">In coordination with the designated </w:t>
      </w:r>
      <w:r w:rsidR="003F1EA1" w:rsidRPr="004608A4">
        <w:t>RTROL</w:t>
      </w:r>
      <w:r w:rsidRPr="004608A4">
        <w:t xml:space="preserve"> Examiner, administer the written examination in accordance with ES-402</w:t>
      </w:r>
      <w:r w:rsidR="003F1EA1" w:rsidRPr="004608A4">
        <w:t>N</w:t>
      </w:r>
      <w:r w:rsidRPr="004608A4">
        <w:t>.</w:t>
      </w:r>
    </w:p>
    <w:p w14:paraId="0E3552F2" w14:textId="77777777" w:rsidR="001D46C2" w:rsidRPr="004608A4" w:rsidRDefault="001D46C2" w:rsidP="002C5797">
      <w:pPr>
        <w:widowControl/>
        <w:tabs>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94"/>
          <w:tab w:val="left" w:pos="8726"/>
        </w:tabs>
        <w:ind w:left="2790" w:hanging="720"/>
      </w:pPr>
    </w:p>
    <w:p w14:paraId="2EBBC74F" w14:textId="2B719017" w:rsidR="001D46C2" w:rsidRPr="004608A4" w:rsidRDefault="001D46C2" w:rsidP="002C5797">
      <w:pPr>
        <w:pStyle w:val="Level1"/>
        <w:widowControl/>
        <w:numPr>
          <w:ilvl w:val="0"/>
          <w:numId w:val="49"/>
        </w:numPr>
        <w:tabs>
          <w:tab w:val="left" w:pos="-1440"/>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94"/>
          <w:tab w:val="left" w:pos="8726"/>
        </w:tabs>
        <w:ind w:left="2790" w:hanging="720"/>
      </w:pPr>
      <w:r w:rsidRPr="004608A4">
        <w:t>Grade the examinations in accordance with ES-403</w:t>
      </w:r>
      <w:r w:rsidR="00694696" w:rsidRPr="004608A4">
        <w:t>N</w:t>
      </w:r>
      <w:r w:rsidRPr="004608A4">
        <w:t xml:space="preserve">.  Develop and document proposed resolutions for any post-examination comments received from the facility licensee, complete the grading quality checklist, and forward the examination package to the </w:t>
      </w:r>
      <w:r w:rsidR="00694696" w:rsidRPr="004608A4">
        <w:t>RTROL</w:t>
      </w:r>
      <w:r w:rsidRPr="004608A4">
        <w:t xml:space="preserve"> Examiner for review and approval.</w:t>
      </w:r>
    </w:p>
    <w:p w14:paraId="74DA00C8"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6A5CE5C0" w14:textId="7C222420" w:rsidR="00FD46A7" w:rsidRPr="004608A4"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880" w:hanging="2880"/>
        <w:sectPr w:rsidR="00FD46A7" w:rsidRPr="004608A4" w:rsidSect="00B752DD">
          <w:pgSz w:w="12240" w:h="15840" w:code="1"/>
          <w:pgMar w:top="1440" w:right="1440" w:bottom="1440" w:left="1440" w:header="720" w:footer="720" w:gutter="0"/>
          <w:cols w:space="720"/>
          <w:noEndnote/>
          <w:docGrid w:linePitch="326"/>
        </w:sectPr>
      </w:pPr>
      <w:r w:rsidRPr="004608A4">
        <w:rPr>
          <w:bCs/>
        </w:rPr>
        <w:t>DOCUMENTATION</w:t>
      </w:r>
      <w:r w:rsidRPr="004608A4">
        <w:t>:</w:t>
      </w:r>
      <w:r w:rsidRPr="004608A4">
        <w:tab/>
      </w:r>
      <w:r w:rsidR="00694696" w:rsidRPr="004608A4">
        <w:t>RTR</w:t>
      </w:r>
      <w:r w:rsidRPr="004608A4">
        <w:t xml:space="preserve">OL Examiner Signature and Certification Card </w:t>
      </w:r>
      <w:r w:rsidR="00694696" w:rsidRPr="004608A4">
        <w:t xml:space="preserve">Item </w:t>
      </w:r>
      <w:r w:rsidRPr="004608A4">
        <w:t>OJT-</w:t>
      </w:r>
      <w:r w:rsidR="00694696" w:rsidRPr="004608A4">
        <w:t>RTR</w:t>
      </w:r>
      <w:r w:rsidRPr="004608A4">
        <w:t>OLE-</w:t>
      </w:r>
      <w:r w:rsidR="003A039F" w:rsidRPr="004608A4">
        <w:t>3</w:t>
      </w:r>
    </w:p>
    <w:p w14:paraId="3FBE1047" w14:textId="682621E2" w:rsidR="001D46C2" w:rsidRPr="004608A4" w:rsidRDefault="001D46C2" w:rsidP="00757BC7">
      <w:pPr>
        <w:widowControl/>
        <w:tabs>
          <w:tab w:val="center" w:pos="4680"/>
        </w:tabs>
      </w:pPr>
      <w:r w:rsidRPr="004608A4">
        <w:rPr>
          <w:bCs/>
        </w:rPr>
        <w:lastRenderedPageBreak/>
        <w:t xml:space="preserve">Additional Chief Examiner </w:t>
      </w:r>
      <w:r w:rsidR="009130E4" w:rsidRPr="004608A4">
        <w:rPr>
          <w:bCs/>
        </w:rPr>
        <w:t xml:space="preserve">On-the-Job Training </w:t>
      </w:r>
      <w:r w:rsidRPr="004608A4">
        <w:rPr>
          <w:bCs/>
        </w:rPr>
        <w:t>Activities</w:t>
      </w:r>
      <w:r w:rsidR="00BB5212" w:rsidRPr="004608A4">
        <w:rPr>
          <w:bCs/>
        </w:rPr>
        <w:fldChar w:fldCharType="begin"/>
      </w:r>
      <w:r w:rsidRPr="004608A4">
        <w:rPr>
          <w:bCs/>
        </w:rPr>
        <w:instrText>tc \l1 "</w:instrText>
      </w:r>
      <w:bookmarkStart w:id="43" w:name="_Toc295973649"/>
      <w:bookmarkStart w:id="44" w:name="_Toc45637050"/>
      <w:r w:rsidRPr="004608A4">
        <w:rPr>
          <w:bCs/>
        </w:rPr>
        <w:instrText>Additional Chief Examiner O</w:instrText>
      </w:r>
      <w:r w:rsidR="009130E4" w:rsidRPr="004608A4">
        <w:rPr>
          <w:bCs/>
        </w:rPr>
        <w:instrText>n-the-Job Training</w:instrText>
      </w:r>
      <w:r w:rsidRPr="004608A4">
        <w:rPr>
          <w:bCs/>
        </w:rPr>
        <w:instrText xml:space="preserve"> Activities</w:instrText>
      </w:r>
      <w:bookmarkEnd w:id="43"/>
      <w:bookmarkEnd w:id="44"/>
      <w:r w:rsidR="00BB5212" w:rsidRPr="004608A4">
        <w:rPr>
          <w:bCs/>
        </w:rPr>
        <w:fldChar w:fldCharType="end"/>
      </w:r>
    </w:p>
    <w:p w14:paraId="166821A2" w14:textId="77777777" w:rsidR="00E442F1" w:rsidRPr="004608A4" w:rsidRDefault="00E442F1"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BAB0405" w14:textId="33DF0830"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4608A4">
        <w:t>These additional OJT activities require Chief Examiner candidates to oversee examination-related work at reactor facilities.  These activities are designed to allow Chief Examiner candidates to observe and perform key tasks under controlled circumstances.</w:t>
      </w:r>
    </w:p>
    <w:p w14:paraId="2AC5F4C8"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074C62A5"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4608A4">
        <w:t>The following general guidance applies as you complete the Chief Examiner OJT activities:</w:t>
      </w:r>
    </w:p>
    <w:p w14:paraId="1870FA15"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4136BC90" w14:textId="52B365BB" w:rsidR="001D46C2" w:rsidRPr="004608A4" w:rsidRDefault="001D46C2" w:rsidP="0043519A">
      <w:pPr>
        <w:pStyle w:val="Level1"/>
        <w:widowControl/>
        <w:numPr>
          <w:ilvl w:val="0"/>
          <w:numId w:val="6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9"/>
      </w:pPr>
      <w:r w:rsidRPr="004608A4">
        <w:t xml:space="preserve">The activities should generally be completed in the order in which they are presented, unless otherwise directed by the </w:t>
      </w:r>
      <w:r w:rsidR="00F842A4" w:rsidRPr="004608A4">
        <w:t>RTR</w:t>
      </w:r>
      <w:r w:rsidRPr="004608A4">
        <w:t>OL BC.</w:t>
      </w:r>
      <w:r w:rsidR="00F842A4" w:rsidRPr="004608A4">
        <w:t xml:space="preserve">  The</w:t>
      </w:r>
      <w:r w:rsidR="00693F87" w:rsidRPr="004608A4">
        <w:t xml:space="preserve"> Chief Examiner candidate may receive credit for</w:t>
      </w:r>
      <w:r w:rsidR="00F842A4" w:rsidRPr="004608A4">
        <w:t xml:space="preserve"> activities </w:t>
      </w:r>
      <w:r w:rsidR="00693F87" w:rsidRPr="004608A4">
        <w:t xml:space="preserve">that are performed during </w:t>
      </w:r>
      <w:r w:rsidR="00B9773A" w:rsidRPr="004608A4">
        <w:t>initial qualification as an RTROL Examiner</w:t>
      </w:r>
      <w:r w:rsidR="00925941" w:rsidRPr="004608A4">
        <w:t>.</w:t>
      </w:r>
      <w:r w:rsidR="00F842A4" w:rsidRPr="004608A4">
        <w:t xml:space="preserve"> </w:t>
      </w:r>
    </w:p>
    <w:p w14:paraId="6BECBE58"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pPr>
    </w:p>
    <w:p w14:paraId="744F3498" w14:textId="77777777" w:rsidR="001D46C2" w:rsidRPr="004608A4" w:rsidRDefault="001D46C2" w:rsidP="0043519A">
      <w:pPr>
        <w:pStyle w:val="Level1"/>
        <w:widowControl/>
        <w:numPr>
          <w:ilvl w:val="0"/>
          <w:numId w:val="6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9"/>
      </w:pPr>
      <w:r w:rsidRPr="004608A4">
        <w:t>All parts of each activity must be completed.</w:t>
      </w:r>
    </w:p>
    <w:p w14:paraId="1DA1AA86"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pPr>
    </w:p>
    <w:p w14:paraId="5E17A188" w14:textId="3B0AAA40" w:rsidR="001D46C2" w:rsidRPr="004608A4" w:rsidRDefault="001D46C2" w:rsidP="0043519A">
      <w:pPr>
        <w:pStyle w:val="Level1"/>
        <w:widowControl/>
        <w:numPr>
          <w:ilvl w:val="0"/>
          <w:numId w:val="6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9"/>
      </w:pPr>
      <w:r w:rsidRPr="004608A4">
        <w:t xml:space="preserve">The </w:t>
      </w:r>
      <w:r w:rsidR="00F842A4" w:rsidRPr="004608A4">
        <w:t>RTR</w:t>
      </w:r>
      <w:r w:rsidRPr="004608A4">
        <w:t xml:space="preserve">OL BC will act as a resource as you complete each activity.  Discuss any questions you may have about how a task must be done or how the guidance is applied.  The </w:t>
      </w:r>
      <w:r w:rsidR="00F842A4" w:rsidRPr="004608A4">
        <w:t>RTR</w:t>
      </w:r>
      <w:r w:rsidRPr="004608A4">
        <w:t>OL BC may also designate a qualified Chief Examiner to work with you as you complete the various activities.</w:t>
      </w:r>
    </w:p>
    <w:p w14:paraId="4B9CC9DA"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pPr>
    </w:p>
    <w:p w14:paraId="58F89C2A" w14:textId="283184BC" w:rsidR="00FD46A7" w:rsidRPr="004608A4" w:rsidRDefault="001D46C2" w:rsidP="0043519A">
      <w:pPr>
        <w:pStyle w:val="Level1"/>
        <w:widowControl/>
        <w:numPr>
          <w:ilvl w:val="0"/>
          <w:numId w:val="6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9"/>
        <w:sectPr w:rsidR="00FD46A7" w:rsidRPr="004608A4" w:rsidSect="00B752DD">
          <w:headerReference w:type="default" r:id="rId27"/>
          <w:pgSz w:w="12240" w:h="15840" w:code="1"/>
          <w:pgMar w:top="1440" w:right="1440" w:bottom="1440" w:left="1440" w:header="720" w:footer="720" w:gutter="0"/>
          <w:cols w:space="720"/>
          <w:noEndnote/>
          <w:docGrid w:linePitch="326"/>
        </w:sectPr>
      </w:pPr>
      <w:r w:rsidRPr="004608A4">
        <w:t xml:space="preserve">You are responsible for keeping track of what tasks you have completed.  Be sure that you have completed all aspects of an OJT activity before you meet with the </w:t>
      </w:r>
      <w:r w:rsidR="00840DB7" w:rsidRPr="004608A4">
        <w:t>RTR</w:t>
      </w:r>
      <w:r w:rsidRPr="004608A4">
        <w:t>OL BC for evaluation.</w:t>
      </w:r>
    </w:p>
    <w:p w14:paraId="548BEDA5" w14:textId="6A4A9026" w:rsidR="001D46C2" w:rsidRPr="004608A4" w:rsidRDefault="003F7A50" w:rsidP="0002239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jc w:val="center"/>
        <w:outlineLvl w:val="9"/>
      </w:pPr>
      <w:r w:rsidRPr="004608A4">
        <w:lastRenderedPageBreak/>
        <w:t>RTR</w:t>
      </w:r>
      <w:r w:rsidR="001D46C2" w:rsidRPr="004608A4">
        <w:t xml:space="preserve">OL Chief Examiner </w:t>
      </w:r>
      <w:r w:rsidR="00B355F5" w:rsidRPr="004608A4">
        <w:t>On-the-Job Training Activity</w:t>
      </w:r>
    </w:p>
    <w:p w14:paraId="1728AC7C"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0E6DC6D9" w14:textId="491EC4D1" w:rsidR="001D46C2" w:rsidRPr="004608A4"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4608A4">
        <w:rPr>
          <w:bCs/>
        </w:rPr>
        <w:t>TOPICS:</w:t>
      </w:r>
      <w:r w:rsidRPr="004608A4">
        <w:tab/>
      </w:r>
      <w:r w:rsidRPr="004608A4">
        <w:tab/>
        <w:t>(OJT-</w:t>
      </w:r>
      <w:r w:rsidR="003F7A50" w:rsidRPr="004608A4">
        <w:t>RTR</w:t>
      </w:r>
      <w:r w:rsidRPr="004608A4">
        <w:t>OLE-</w:t>
      </w:r>
      <w:r w:rsidR="00975671" w:rsidRPr="004608A4">
        <w:t>4</w:t>
      </w:r>
      <w:r w:rsidRPr="004608A4">
        <w:t>) Participate on Licensing Examination Teams</w:t>
      </w:r>
      <w:r w:rsidR="00BB5212" w:rsidRPr="004608A4">
        <w:fldChar w:fldCharType="begin"/>
      </w:r>
      <w:r w:rsidRPr="004608A4">
        <w:instrText xml:space="preserve">tc \l2 </w:instrText>
      </w:r>
      <w:bookmarkStart w:id="45" w:name="_Toc295973650"/>
      <w:r w:rsidR="00CC49D6" w:rsidRPr="004608A4">
        <w:instrText>“</w:instrText>
      </w:r>
      <w:bookmarkStart w:id="46" w:name="_Toc45637051"/>
      <w:r w:rsidR="00F54611" w:rsidRPr="004608A4">
        <w:instrText>(</w:instrText>
      </w:r>
      <w:r w:rsidRPr="004608A4">
        <w:instrText>OJT-</w:instrText>
      </w:r>
      <w:r w:rsidR="002A5E4B" w:rsidRPr="004608A4">
        <w:instrText>RTR</w:instrText>
      </w:r>
      <w:r w:rsidRPr="004608A4">
        <w:instrText>OLE-</w:instrText>
      </w:r>
      <w:r w:rsidR="002A5E4B" w:rsidRPr="004608A4">
        <w:instrText>4</w:instrText>
      </w:r>
      <w:r w:rsidR="00F54611" w:rsidRPr="004608A4">
        <w:instrText>)</w:instrText>
      </w:r>
      <w:r w:rsidRPr="004608A4">
        <w:instrText xml:space="preserve"> Participate on Licensing Examination Teams</w:instrText>
      </w:r>
      <w:bookmarkEnd w:id="45"/>
      <w:bookmarkEnd w:id="46"/>
      <w:r w:rsidR="00BB5212" w:rsidRPr="004608A4">
        <w:fldChar w:fldCharType="end"/>
      </w:r>
    </w:p>
    <w:p w14:paraId="24723658"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p>
    <w:p w14:paraId="4C9B9AB2" w14:textId="77777777" w:rsidR="001D46C2" w:rsidRPr="004608A4"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4608A4">
        <w:rPr>
          <w:bCs/>
        </w:rPr>
        <w:t>PURPOSE:</w:t>
      </w:r>
      <w:r w:rsidRPr="004608A4">
        <w:tab/>
      </w:r>
      <w:r w:rsidRPr="004608A4">
        <w:tab/>
        <w:t>This OJT Activity is intended to increase the Chief Examiner candidate</w:t>
      </w:r>
      <w:r w:rsidR="00074FD4" w:rsidRPr="004608A4">
        <w:t>’</w:t>
      </w:r>
      <w:r w:rsidRPr="004608A4">
        <w:t>s proficiency in implementing the operator licensing examination procedures.</w:t>
      </w:r>
    </w:p>
    <w:p w14:paraId="088A7882"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433DBE89"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4608A4">
        <w:rPr>
          <w:bCs/>
        </w:rPr>
        <w:t>COMPETENCY</w:t>
      </w:r>
    </w:p>
    <w:p w14:paraId="0D595E20" w14:textId="7A26E01D" w:rsidR="001D46C2" w:rsidRPr="004608A4" w:rsidRDefault="001D46C2" w:rsidP="007E29B1">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4608A4">
        <w:rPr>
          <w:bCs/>
        </w:rPr>
        <w:t>AREA:</w:t>
      </w:r>
      <w:r w:rsidRPr="004608A4">
        <w:tab/>
      </w:r>
      <w:r w:rsidRPr="004608A4">
        <w:tab/>
      </w:r>
      <w:r w:rsidRPr="004608A4">
        <w:tab/>
      </w:r>
      <w:bookmarkStart w:id="47" w:name="_Hlk45625891"/>
      <w:r w:rsidR="007E29B1" w:rsidRPr="004608A4">
        <w:t>TECHNICAL AREA EXPERTISE, INSPECTION, ASSESSMENT AND ENFORCEMENT</w:t>
      </w:r>
      <w:bookmarkEnd w:id="47"/>
    </w:p>
    <w:p w14:paraId="387C9704"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EBA406F"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4608A4">
        <w:rPr>
          <w:bCs/>
        </w:rPr>
        <w:t>LEVEL OF</w:t>
      </w:r>
    </w:p>
    <w:p w14:paraId="6A469CD7"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4608A4">
        <w:rPr>
          <w:bCs/>
        </w:rPr>
        <w:t>EFFORT:</w:t>
      </w:r>
      <w:r w:rsidRPr="004608A4">
        <w:tab/>
      </w:r>
      <w:r w:rsidRPr="004608A4">
        <w:tab/>
        <w:t>300 hours</w:t>
      </w:r>
    </w:p>
    <w:p w14:paraId="31FBDEFD"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26A6658E" w14:textId="1099297D" w:rsidR="001D46C2" w:rsidRPr="004608A4" w:rsidRDefault="001D46C2" w:rsidP="00B80A3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4608A4">
        <w:rPr>
          <w:bCs/>
        </w:rPr>
        <w:t>REFERENCES:</w:t>
      </w:r>
      <w:r w:rsidRPr="004608A4">
        <w:tab/>
      </w:r>
      <w:bookmarkStart w:id="48" w:name="_Hlk45625918"/>
      <w:r w:rsidR="00B80A31" w:rsidRPr="004608A4">
        <w:rPr>
          <w:rStyle w:val="Hypertext"/>
          <w:color w:val="auto"/>
          <w:u w:val="none"/>
        </w:rPr>
        <w:t>NUREG-1478, “Operator Licensing Examiner Standards for Research and Test Reactors”</w:t>
      </w:r>
      <w:bookmarkEnd w:id="48"/>
    </w:p>
    <w:p w14:paraId="5892C3AA"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1692AC0"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4608A4">
        <w:rPr>
          <w:bCs/>
        </w:rPr>
        <w:t>EVALUATION</w:t>
      </w:r>
    </w:p>
    <w:p w14:paraId="0A99C100" w14:textId="1B5B1576" w:rsidR="001D46C2" w:rsidRPr="004608A4"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4608A4">
        <w:rPr>
          <w:bCs/>
        </w:rPr>
        <w:t>CRITERIA:</w:t>
      </w:r>
      <w:r w:rsidRPr="004608A4">
        <w:tab/>
      </w:r>
      <w:r w:rsidRPr="004608A4">
        <w:tab/>
        <w:t xml:space="preserve">Candidates should be engaged in and satisfactorily perform all aspects of the assigned examinations as determined by the </w:t>
      </w:r>
      <w:r w:rsidR="00250F9D" w:rsidRPr="004608A4">
        <w:t>RTR</w:t>
      </w:r>
      <w:r w:rsidRPr="004608A4">
        <w:t>OL BC.  No detailed evaluation criteria have been developed.</w:t>
      </w:r>
    </w:p>
    <w:p w14:paraId="478DC7C9"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253638FF" w14:textId="21A456F0" w:rsidR="001D46C2" w:rsidRPr="004608A4"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4608A4">
        <w:rPr>
          <w:bCs/>
        </w:rPr>
        <w:t>TASKS:</w:t>
      </w:r>
      <w:r w:rsidRPr="004608A4">
        <w:tab/>
      </w:r>
      <w:r w:rsidR="00DF334D" w:rsidRPr="004608A4">
        <w:tab/>
      </w:r>
      <w:r w:rsidRPr="004608A4">
        <w:tab/>
        <w:t xml:space="preserve">Candidates should be engaged in and satisfactorily perform all aspects of the assigned examinations as determined by the </w:t>
      </w:r>
      <w:r w:rsidR="00250F9D" w:rsidRPr="004608A4">
        <w:t>RTR</w:t>
      </w:r>
      <w:r w:rsidRPr="004608A4">
        <w:t>OL BC.  No detailed activities have been developed.</w:t>
      </w:r>
    </w:p>
    <w:p w14:paraId="2C355359"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4CB4677" w14:textId="6214EC36" w:rsidR="00FD46A7" w:rsidRPr="004608A4"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sectPr w:rsidR="00FD46A7" w:rsidRPr="004608A4" w:rsidSect="00B752DD">
          <w:pgSz w:w="12240" w:h="15840" w:code="1"/>
          <w:pgMar w:top="1440" w:right="1440" w:bottom="1440" w:left="1440" w:header="720" w:footer="720" w:gutter="0"/>
          <w:cols w:space="720"/>
          <w:noEndnote/>
          <w:docGrid w:linePitch="326"/>
        </w:sectPr>
      </w:pPr>
      <w:r w:rsidRPr="004608A4">
        <w:rPr>
          <w:bCs/>
        </w:rPr>
        <w:t>DOCUMENTATION</w:t>
      </w:r>
      <w:r w:rsidRPr="004608A4">
        <w:t>:</w:t>
      </w:r>
      <w:r w:rsidRPr="004608A4">
        <w:tab/>
      </w:r>
      <w:r w:rsidR="001B3E6E" w:rsidRPr="004608A4">
        <w:t>RTR</w:t>
      </w:r>
      <w:r w:rsidRPr="004608A4">
        <w:t>OL Chief Examiner Signature and Certification Card OJT-</w:t>
      </w:r>
      <w:r w:rsidR="00975671" w:rsidRPr="004608A4">
        <w:t>RTR</w:t>
      </w:r>
      <w:r w:rsidRPr="004608A4">
        <w:t>OLE-</w:t>
      </w:r>
      <w:r w:rsidR="00975671" w:rsidRPr="004608A4">
        <w:t>4</w:t>
      </w:r>
    </w:p>
    <w:p w14:paraId="555B017F" w14:textId="2444E4C2" w:rsidR="001D46C2" w:rsidRPr="004608A4" w:rsidRDefault="001B3E6E" w:rsidP="00757BC7">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pPr>
      <w:r w:rsidRPr="004608A4">
        <w:lastRenderedPageBreak/>
        <w:t>RTR</w:t>
      </w:r>
      <w:r w:rsidR="001D46C2" w:rsidRPr="004608A4">
        <w:t xml:space="preserve">OL Chief Examiner </w:t>
      </w:r>
      <w:r w:rsidR="00B355F5" w:rsidRPr="004608A4">
        <w:t>On-the-Job Training Activity</w:t>
      </w:r>
    </w:p>
    <w:p w14:paraId="1F553CCE"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240A723F" w14:textId="53D34940"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4608A4">
        <w:rPr>
          <w:bCs/>
        </w:rPr>
        <w:t>TOPIC:</w:t>
      </w:r>
      <w:r w:rsidRPr="004608A4">
        <w:tab/>
      </w:r>
      <w:r w:rsidRPr="004608A4">
        <w:tab/>
      </w:r>
      <w:r w:rsidR="002D73A2" w:rsidRPr="004608A4">
        <w:tab/>
      </w:r>
      <w:r w:rsidRPr="004608A4">
        <w:t>(OJT-</w:t>
      </w:r>
      <w:r w:rsidR="00A11594" w:rsidRPr="004608A4">
        <w:t>RTR</w:t>
      </w:r>
      <w:r w:rsidRPr="004608A4">
        <w:t>OLE-</w:t>
      </w:r>
      <w:r w:rsidR="001B3E6E" w:rsidRPr="004608A4">
        <w:t>5</w:t>
      </w:r>
      <w:r w:rsidRPr="004608A4">
        <w:t>) Lead an Initial Examination Team</w:t>
      </w:r>
      <w:r w:rsidR="00BB5212" w:rsidRPr="004608A4">
        <w:fldChar w:fldCharType="begin"/>
      </w:r>
      <w:r w:rsidRPr="004608A4">
        <w:instrText>tc \l2 "</w:instrText>
      </w:r>
      <w:bookmarkStart w:id="49" w:name="_Toc295973651"/>
      <w:bookmarkStart w:id="50" w:name="_Toc45637052"/>
      <w:r w:rsidRPr="004608A4">
        <w:instrText>(OJT-</w:instrText>
      </w:r>
      <w:r w:rsidR="002A5E4B" w:rsidRPr="004608A4">
        <w:instrText>RTR</w:instrText>
      </w:r>
      <w:r w:rsidRPr="004608A4">
        <w:instrText>OLE-</w:instrText>
      </w:r>
      <w:r w:rsidR="002A5E4B" w:rsidRPr="004608A4">
        <w:instrText>5</w:instrText>
      </w:r>
      <w:r w:rsidRPr="004608A4">
        <w:instrText>) Lead an Initial Examination Team</w:instrText>
      </w:r>
      <w:bookmarkEnd w:id="49"/>
      <w:bookmarkEnd w:id="50"/>
      <w:r w:rsidR="00BB5212" w:rsidRPr="004608A4">
        <w:fldChar w:fldCharType="end"/>
      </w:r>
    </w:p>
    <w:p w14:paraId="3FCD9256"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4C73B09A" w14:textId="63412F0C" w:rsidR="001D46C2" w:rsidRPr="004608A4"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4608A4">
        <w:rPr>
          <w:bCs/>
        </w:rPr>
        <w:t>PURPOSE:</w:t>
      </w:r>
      <w:r w:rsidRPr="004608A4">
        <w:tab/>
      </w:r>
      <w:r w:rsidRPr="004608A4">
        <w:tab/>
        <w:t>The purpose of this activity is to familiarize you with the procedures for coordinating and leading an initial operator licensing examination assignment in accordance with NUREG-1</w:t>
      </w:r>
      <w:r w:rsidR="001B3E6E" w:rsidRPr="004608A4">
        <w:t>478</w:t>
      </w:r>
      <w:r w:rsidRPr="004608A4">
        <w:t>.</w:t>
      </w:r>
    </w:p>
    <w:p w14:paraId="0D4AE91A"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0DDD462B"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4608A4">
        <w:rPr>
          <w:bCs/>
        </w:rPr>
        <w:t>COMPETENCY</w:t>
      </w:r>
    </w:p>
    <w:p w14:paraId="782E4796" w14:textId="4CFA749F" w:rsidR="001D46C2" w:rsidRPr="004608A4" w:rsidRDefault="001D46C2" w:rsidP="001B3E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4608A4">
        <w:rPr>
          <w:bCs/>
        </w:rPr>
        <w:t>AREA:</w:t>
      </w:r>
      <w:r w:rsidRPr="004608A4">
        <w:tab/>
      </w:r>
      <w:r w:rsidRPr="004608A4">
        <w:tab/>
      </w:r>
      <w:r w:rsidRPr="004608A4">
        <w:tab/>
      </w:r>
      <w:r w:rsidR="001B3E6E" w:rsidRPr="004608A4">
        <w:t>TECHNICAL AREA EXPERTISE, INSPECTION, ASSESSMENT AND ENFORCEMENT</w:t>
      </w:r>
    </w:p>
    <w:p w14:paraId="3F58D2CD" w14:textId="77777777" w:rsidR="001B3E6E" w:rsidRPr="004608A4" w:rsidRDefault="001B3E6E" w:rsidP="001B3E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p>
    <w:p w14:paraId="227D3AD5"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4608A4">
        <w:rPr>
          <w:bCs/>
        </w:rPr>
        <w:t>LEVEL OF</w:t>
      </w:r>
    </w:p>
    <w:p w14:paraId="3946C23D"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4608A4">
        <w:rPr>
          <w:bCs/>
        </w:rPr>
        <w:t>EFFORT:</w:t>
      </w:r>
      <w:r w:rsidRPr="004608A4">
        <w:tab/>
      </w:r>
      <w:r w:rsidRPr="004608A4">
        <w:tab/>
        <w:t>200 hours</w:t>
      </w:r>
    </w:p>
    <w:p w14:paraId="6A967539"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291C0E75" w14:textId="53181B25" w:rsidR="001D46C2" w:rsidRPr="004608A4" w:rsidRDefault="001D46C2" w:rsidP="001B3E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4608A4">
        <w:rPr>
          <w:bCs/>
        </w:rPr>
        <w:t>REFERENCES:</w:t>
      </w:r>
      <w:r w:rsidRPr="004608A4">
        <w:tab/>
      </w:r>
      <w:r w:rsidR="001B3E6E" w:rsidRPr="004608A4">
        <w:rPr>
          <w:rStyle w:val="Hypertext"/>
          <w:color w:val="auto"/>
          <w:u w:val="none"/>
        </w:rPr>
        <w:t>NUREG-1478, “Operator Licensing Examiner Standards for Research and Test Reactors”</w:t>
      </w:r>
    </w:p>
    <w:p w14:paraId="346376EC"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66D5FC19"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4608A4">
        <w:rPr>
          <w:bCs/>
        </w:rPr>
        <w:t>EVALUATION</w:t>
      </w:r>
    </w:p>
    <w:p w14:paraId="3A35260C" w14:textId="0BC9386C" w:rsidR="001D46C2" w:rsidRPr="004608A4"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4608A4">
        <w:rPr>
          <w:bCs/>
        </w:rPr>
        <w:t>CRITERIA:</w:t>
      </w:r>
      <w:r w:rsidRPr="004608A4">
        <w:tab/>
      </w:r>
      <w:r w:rsidRPr="004608A4">
        <w:tab/>
        <w:t xml:space="preserve">Complete the activities outlined in this guide and meet with the </w:t>
      </w:r>
      <w:r w:rsidR="00934097" w:rsidRPr="004608A4">
        <w:t>RTR</w:t>
      </w:r>
      <w:r w:rsidRPr="004608A4">
        <w:t>OL BC to discuss any questions you may have.  Upon completion of the tasks in this guide, you should be able to:</w:t>
      </w:r>
    </w:p>
    <w:p w14:paraId="24016178"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6404FA87" w14:textId="77777777" w:rsidR="001D46C2" w:rsidRPr="004608A4" w:rsidRDefault="001D46C2" w:rsidP="005D27CE">
      <w:pPr>
        <w:pStyle w:val="Level4"/>
        <w:widowControl/>
        <w:numPr>
          <w:ilvl w:val="3"/>
          <w:numId w:val="51"/>
        </w:numPr>
        <w:tabs>
          <w:tab w:val="left" w:pos="-1440"/>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22"/>
          <w:tab w:val="left" w:pos="8726"/>
        </w:tabs>
        <w:ind w:left="2790" w:hanging="720"/>
      </w:pPr>
      <w:r w:rsidRPr="004608A4">
        <w:t>Coordinate all the administrative activities involved in preparing for an initial examination assignment.</w:t>
      </w:r>
    </w:p>
    <w:p w14:paraId="2E0C0741" w14:textId="77777777" w:rsidR="001D46C2" w:rsidRPr="004608A4" w:rsidRDefault="001D46C2" w:rsidP="005D27CE">
      <w:pPr>
        <w:widowControl/>
        <w:tabs>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22"/>
          <w:tab w:val="left" w:pos="8726"/>
        </w:tabs>
        <w:ind w:left="2790" w:hanging="720"/>
      </w:pPr>
    </w:p>
    <w:p w14:paraId="1E7F05E8" w14:textId="2F58823A" w:rsidR="001D46C2" w:rsidRPr="004608A4" w:rsidRDefault="001D46C2" w:rsidP="005D27CE">
      <w:pPr>
        <w:pStyle w:val="Level4"/>
        <w:widowControl/>
        <w:numPr>
          <w:ilvl w:val="3"/>
          <w:numId w:val="51"/>
        </w:numPr>
        <w:tabs>
          <w:tab w:val="left" w:pos="-1440"/>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22"/>
          <w:tab w:val="left" w:pos="8726"/>
        </w:tabs>
        <w:ind w:left="2790" w:hanging="720"/>
      </w:pPr>
      <w:r w:rsidRPr="004608A4">
        <w:t>Coordinate all on-site activities with the examination team members</w:t>
      </w:r>
      <w:r w:rsidR="007803EB" w:rsidRPr="004608A4">
        <w:t xml:space="preserve"> </w:t>
      </w:r>
      <w:r w:rsidRPr="004608A4">
        <w:t>and the facility contact.</w:t>
      </w:r>
    </w:p>
    <w:p w14:paraId="0A125F17" w14:textId="77777777" w:rsidR="001D46C2" w:rsidRPr="004608A4" w:rsidRDefault="001D46C2" w:rsidP="005D27CE">
      <w:pPr>
        <w:widowControl/>
        <w:tabs>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22"/>
          <w:tab w:val="left" w:pos="8726"/>
        </w:tabs>
        <w:ind w:left="2790" w:hanging="720"/>
      </w:pPr>
    </w:p>
    <w:p w14:paraId="7DD6A59B" w14:textId="77777777" w:rsidR="001D46C2" w:rsidRPr="004608A4" w:rsidRDefault="001D46C2" w:rsidP="005D27CE">
      <w:pPr>
        <w:pStyle w:val="Level4"/>
        <w:widowControl/>
        <w:numPr>
          <w:ilvl w:val="3"/>
          <w:numId w:val="51"/>
        </w:numPr>
        <w:tabs>
          <w:tab w:val="left" w:pos="-1440"/>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22"/>
          <w:tab w:val="left" w:pos="8726"/>
        </w:tabs>
        <w:ind w:left="2790" w:hanging="720"/>
      </w:pPr>
      <w:r w:rsidRPr="004608A4">
        <w:t>Coordinate all the administrative activities associated with documenting and issuing the examination results.</w:t>
      </w:r>
    </w:p>
    <w:p w14:paraId="2E9C2A9D"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81B93E4" w14:textId="47ADC635" w:rsidR="001D46C2" w:rsidRPr="004608A4" w:rsidRDefault="001D46C2" w:rsidP="007803EB">
      <w:pPr>
        <w:widowControl/>
        <w:tabs>
          <w:tab w:val="left" w:pos="-1440"/>
          <w:tab w:val="left" w:pos="274"/>
          <w:tab w:val="left" w:pos="806"/>
          <w:tab w:val="left" w:pos="1440"/>
          <w:tab w:val="left" w:pos="2070"/>
          <w:tab w:val="left" w:pos="2790"/>
          <w:tab w:val="left" w:pos="3240"/>
          <w:tab w:val="left" w:pos="3874"/>
          <w:tab w:val="left" w:pos="4507"/>
          <w:tab w:val="left" w:pos="5040"/>
          <w:tab w:val="left" w:pos="5674"/>
          <w:tab w:val="left" w:pos="6307"/>
          <w:tab w:val="left" w:pos="7474"/>
          <w:tab w:val="left" w:pos="8122"/>
          <w:tab w:val="left" w:pos="8726"/>
        </w:tabs>
        <w:ind w:left="2790" w:hanging="2790"/>
      </w:pPr>
      <w:r w:rsidRPr="004608A4">
        <w:rPr>
          <w:bCs/>
        </w:rPr>
        <w:t>TASKS:</w:t>
      </w:r>
      <w:r w:rsidRPr="004608A4">
        <w:tab/>
      </w:r>
      <w:r w:rsidRPr="004608A4">
        <w:tab/>
      </w:r>
      <w:r w:rsidR="006B0AA3" w:rsidRPr="004608A4">
        <w:tab/>
      </w:r>
      <w:r w:rsidRPr="004608A4">
        <w:t>1.</w:t>
      </w:r>
      <w:r w:rsidRPr="004608A4">
        <w:tab/>
      </w:r>
      <w:r w:rsidR="007803EB" w:rsidRPr="004608A4">
        <w:t>Under the direction of a certified Chief Examiner and i</w:t>
      </w:r>
      <w:r w:rsidRPr="004608A4">
        <w:t>n accordance with ES-</w:t>
      </w:r>
      <w:r w:rsidR="007803EB" w:rsidRPr="004608A4">
        <w:t>201N</w:t>
      </w:r>
      <w:r w:rsidRPr="004608A4">
        <w:t xml:space="preserve">, coordinate all administrative activities associated with preparing for an initial examination assignment.  These activities should </w:t>
      </w:r>
      <w:proofErr w:type="gramStart"/>
      <w:r w:rsidRPr="004608A4">
        <w:t>include</w:t>
      </w:r>
      <w:r w:rsidR="00005D33" w:rsidRPr="004608A4">
        <w:t>:</w:t>
      </w:r>
      <w:proofErr w:type="gramEnd"/>
      <w:r w:rsidRPr="004608A4">
        <w:t xml:space="preserve"> completing the</w:t>
      </w:r>
      <w:r w:rsidR="00BC7571" w:rsidRPr="004608A4">
        <w:t xml:space="preserve"> initial </w:t>
      </w:r>
      <w:r w:rsidR="002F44A2" w:rsidRPr="004608A4">
        <w:t xml:space="preserve">communication (e.g. </w:t>
      </w:r>
      <w:r w:rsidRPr="004608A4">
        <w:t xml:space="preserve"> phone call</w:t>
      </w:r>
      <w:r w:rsidR="002F44A2" w:rsidRPr="004608A4">
        <w:t xml:space="preserve"> or e-mail)</w:t>
      </w:r>
      <w:r w:rsidR="00005D33" w:rsidRPr="004608A4">
        <w:t>;</w:t>
      </w:r>
      <w:r w:rsidRPr="004608A4">
        <w:t xml:space="preserve"> preparing the examination confirmation letter to the facility licensee</w:t>
      </w:r>
      <w:r w:rsidR="00005D33" w:rsidRPr="004608A4">
        <w:t>;</w:t>
      </w:r>
      <w:r w:rsidRPr="004608A4">
        <w:t xml:space="preserve"> coordinating review and approval of the examinations and tests</w:t>
      </w:r>
      <w:r w:rsidR="00005D33" w:rsidRPr="004608A4">
        <w:t>;</w:t>
      </w:r>
      <w:r w:rsidRPr="004608A4">
        <w:t xml:space="preserve"> reviewing the license applications</w:t>
      </w:r>
      <w:r w:rsidR="00005D33" w:rsidRPr="004608A4">
        <w:t>;</w:t>
      </w:r>
      <w:r w:rsidRPr="004608A4">
        <w:t xml:space="preserve"> resolving any </w:t>
      </w:r>
      <w:r w:rsidR="00005D33" w:rsidRPr="004608A4">
        <w:t xml:space="preserve">deferral, excusal, or </w:t>
      </w:r>
      <w:r w:rsidRPr="004608A4">
        <w:t>waiver requests</w:t>
      </w:r>
      <w:r w:rsidR="00005D33" w:rsidRPr="004608A4">
        <w:t>;</w:t>
      </w:r>
      <w:r w:rsidRPr="004608A4">
        <w:t xml:space="preserve"> preparing the assignment sheet</w:t>
      </w:r>
      <w:r w:rsidR="00740006" w:rsidRPr="004608A4">
        <w:t xml:space="preserve"> with the Operator Licensing Assistant</w:t>
      </w:r>
      <w:r w:rsidR="00005D33" w:rsidRPr="004608A4">
        <w:t>;</w:t>
      </w:r>
      <w:r w:rsidRPr="004608A4">
        <w:t xml:space="preserve"> </w:t>
      </w:r>
      <w:r w:rsidR="004177DA" w:rsidRPr="004608A4">
        <w:t xml:space="preserve">reviewing </w:t>
      </w:r>
      <w:r w:rsidRPr="004608A4">
        <w:t>the operating test administration schedule</w:t>
      </w:r>
      <w:r w:rsidR="00005D33" w:rsidRPr="004608A4">
        <w:t>;</w:t>
      </w:r>
      <w:r w:rsidRPr="004608A4">
        <w:t xml:space="preserve"> </w:t>
      </w:r>
      <w:proofErr w:type="gramStart"/>
      <w:r w:rsidRPr="004608A4">
        <w:t>and</w:t>
      </w:r>
      <w:r w:rsidR="00005D33" w:rsidRPr="004608A4">
        <w:t>,</w:t>
      </w:r>
      <w:proofErr w:type="gramEnd"/>
      <w:r w:rsidRPr="004608A4">
        <w:t xml:space="preserve"> coordinating the travel arrangements.</w:t>
      </w:r>
    </w:p>
    <w:p w14:paraId="150556EA"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7E924966" w14:textId="77777777" w:rsidR="00D440BF" w:rsidRPr="004608A4" w:rsidRDefault="00D440BF" w:rsidP="00D440BF">
      <w:pPr>
        <w:pStyle w:val="Level4"/>
        <w:widowControl/>
        <w:numPr>
          <w:ilvl w:val="0"/>
          <w:numId w:val="0"/>
        </w:numPr>
        <w:tabs>
          <w:tab w:val="left" w:pos="-1440"/>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22"/>
          <w:tab w:val="left" w:pos="8726"/>
        </w:tabs>
        <w:ind w:left="2790" w:hanging="1350"/>
      </w:pPr>
      <w:r w:rsidRPr="004608A4">
        <w:tab/>
        <w:t>2.</w:t>
      </w:r>
      <w:r w:rsidRPr="004608A4">
        <w:tab/>
      </w:r>
      <w:r w:rsidR="00DE4592" w:rsidRPr="004608A4">
        <w:t>Under the direction of a certified Chief Examiner and i</w:t>
      </w:r>
      <w:r w:rsidR="001D46C2" w:rsidRPr="004608A4">
        <w:t>n accordance with ES-302</w:t>
      </w:r>
      <w:r w:rsidR="00DE4592" w:rsidRPr="004608A4">
        <w:t>N</w:t>
      </w:r>
      <w:r w:rsidR="001D46C2" w:rsidRPr="004608A4">
        <w:t xml:space="preserve"> and </w:t>
      </w:r>
      <w:r w:rsidR="0058077E" w:rsidRPr="004608A4">
        <w:t>ES-</w:t>
      </w:r>
      <w:r w:rsidR="001D46C2" w:rsidRPr="004608A4">
        <w:t>402</w:t>
      </w:r>
      <w:r w:rsidR="00DE4592" w:rsidRPr="004608A4">
        <w:t>N</w:t>
      </w:r>
      <w:r w:rsidR="001D46C2" w:rsidRPr="004608A4">
        <w:t>, oversee all on-site activities associated with the administration of the written examinations and operating tests.  This should include coordinating all interactions between the examination team members</w:t>
      </w:r>
      <w:r w:rsidR="00DE4592" w:rsidRPr="004608A4">
        <w:t xml:space="preserve"> </w:t>
      </w:r>
      <w:r w:rsidR="001D46C2" w:rsidRPr="004608A4">
        <w:t>and the facility contact, such as</w:t>
      </w:r>
      <w:r w:rsidR="00FB0BBA" w:rsidRPr="004608A4">
        <w:t xml:space="preserve">: </w:t>
      </w:r>
      <w:r w:rsidR="00D32083" w:rsidRPr="004608A4">
        <w:t>arranging to</w:t>
      </w:r>
      <w:r w:rsidR="001D46C2" w:rsidRPr="004608A4">
        <w:t xml:space="preserve"> review the examination</w:t>
      </w:r>
      <w:r w:rsidR="00FB0BBA" w:rsidRPr="004608A4">
        <w:t>;</w:t>
      </w:r>
      <w:r w:rsidR="001D46C2" w:rsidRPr="004608A4">
        <w:t xml:space="preserve"> scheduling the entrance and exit meetings</w:t>
      </w:r>
      <w:r w:rsidR="00FB0BBA" w:rsidRPr="004608A4">
        <w:t>;</w:t>
      </w:r>
      <w:r w:rsidR="001D46C2" w:rsidRPr="004608A4">
        <w:t xml:space="preserve"> ensuring that examination security is </w:t>
      </w:r>
      <w:r w:rsidR="001D46C2" w:rsidRPr="004608A4">
        <w:lastRenderedPageBreak/>
        <w:t>maintained</w:t>
      </w:r>
      <w:r w:rsidR="00FB0BBA" w:rsidRPr="004608A4">
        <w:t>;</w:t>
      </w:r>
      <w:r w:rsidR="001D46C2" w:rsidRPr="004608A4">
        <w:t xml:space="preserve"> implementing the operating test schedule</w:t>
      </w:r>
      <w:r w:rsidR="00FB0BBA" w:rsidRPr="004608A4">
        <w:t>;</w:t>
      </w:r>
      <w:r w:rsidR="001D46C2" w:rsidRPr="004608A4">
        <w:t xml:space="preserve"> ensuring that the written examination is properly administered</w:t>
      </w:r>
      <w:r w:rsidR="00FB0BBA" w:rsidRPr="004608A4">
        <w:t>;</w:t>
      </w:r>
      <w:r w:rsidR="001D46C2" w:rsidRPr="004608A4">
        <w:t xml:space="preserve"> and</w:t>
      </w:r>
      <w:r w:rsidR="00FB0BBA" w:rsidRPr="004608A4">
        <w:t>,</w:t>
      </w:r>
      <w:r w:rsidR="001D46C2" w:rsidRPr="004608A4">
        <w:t xml:space="preserve"> keeping the </w:t>
      </w:r>
      <w:r w:rsidR="00FB0BBA" w:rsidRPr="004608A4">
        <w:t>RTR</w:t>
      </w:r>
      <w:r w:rsidR="001D46C2" w:rsidRPr="004608A4">
        <w:t>OL BC informed of any problems.</w:t>
      </w:r>
    </w:p>
    <w:p w14:paraId="7DC5B960" w14:textId="77777777" w:rsidR="00D440BF" w:rsidRPr="004608A4" w:rsidRDefault="00D440BF" w:rsidP="00D440BF">
      <w:pPr>
        <w:pStyle w:val="Level4"/>
        <w:widowControl/>
        <w:numPr>
          <w:ilvl w:val="0"/>
          <w:numId w:val="0"/>
        </w:numPr>
        <w:tabs>
          <w:tab w:val="left" w:pos="-1440"/>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22"/>
          <w:tab w:val="left" w:pos="8726"/>
        </w:tabs>
        <w:ind w:left="2790" w:hanging="1350"/>
      </w:pPr>
    </w:p>
    <w:p w14:paraId="1EE9F918" w14:textId="25AA7173" w:rsidR="001D46C2" w:rsidRPr="004608A4" w:rsidRDefault="00D440BF" w:rsidP="00D440BF">
      <w:pPr>
        <w:pStyle w:val="Level4"/>
        <w:widowControl/>
        <w:numPr>
          <w:ilvl w:val="0"/>
          <w:numId w:val="0"/>
        </w:numPr>
        <w:tabs>
          <w:tab w:val="left" w:pos="-1440"/>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22"/>
          <w:tab w:val="left" w:pos="8726"/>
        </w:tabs>
        <w:ind w:left="2790" w:hanging="1350"/>
      </w:pPr>
      <w:r w:rsidRPr="004608A4">
        <w:tab/>
        <w:t>3.</w:t>
      </w:r>
      <w:r w:rsidRPr="004608A4">
        <w:tab/>
      </w:r>
      <w:r w:rsidR="0058077E" w:rsidRPr="004608A4">
        <w:t>Under the direction of a certified Chief Examiner and in</w:t>
      </w:r>
      <w:r w:rsidR="001D46C2" w:rsidRPr="004608A4">
        <w:t xml:space="preserve"> accordance with ES-303</w:t>
      </w:r>
      <w:r w:rsidR="0058077E" w:rsidRPr="004608A4">
        <w:t>N</w:t>
      </w:r>
      <w:r w:rsidR="001D46C2" w:rsidRPr="004608A4">
        <w:t xml:space="preserve">, </w:t>
      </w:r>
      <w:r w:rsidR="0058077E" w:rsidRPr="004608A4">
        <w:t>ES-</w:t>
      </w:r>
      <w:r w:rsidR="001D46C2" w:rsidRPr="004608A4">
        <w:t>403</w:t>
      </w:r>
      <w:r w:rsidR="0058077E" w:rsidRPr="004608A4">
        <w:t>N</w:t>
      </w:r>
      <w:r w:rsidR="001D46C2" w:rsidRPr="004608A4">
        <w:t xml:space="preserve">, and </w:t>
      </w:r>
      <w:r w:rsidR="0058077E" w:rsidRPr="004608A4">
        <w:t>ES-</w:t>
      </w:r>
      <w:r w:rsidR="001D46C2" w:rsidRPr="004608A4">
        <w:t>501</w:t>
      </w:r>
      <w:r w:rsidR="0058077E" w:rsidRPr="004608A4">
        <w:t>N</w:t>
      </w:r>
      <w:r w:rsidR="001D46C2" w:rsidRPr="004608A4">
        <w:t xml:space="preserve">, coordinate all the administrative activities associated with documenting and issuing the examination results.  This should </w:t>
      </w:r>
      <w:proofErr w:type="gramStart"/>
      <w:r w:rsidR="001D46C2" w:rsidRPr="004608A4">
        <w:t>include</w:t>
      </w:r>
      <w:r w:rsidR="0058077E" w:rsidRPr="004608A4">
        <w:t>:</w:t>
      </w:r>
      <w:proofErr w:type="gramEnd"/>
      <w:r w:rsidR="001D46C2" w:rsidRPr="004608A4">
        <w:t xml:space="preserve"> resolving the facility comments</w:t>
      </w:r>
      <w:r w:rsidR="0058077E" w:rsidRPr="004608A4">
        <w:t>;</w:t>
      </w:r>
      <w:r w:rsidR="001D46C2" w:rsidRPr="004608A4">
        <w:t xml:space="preserve"> grading and reviewing the written exams and operating tests</w:t>
      </w:r>
      <w:r w:rsidR="0058077E" w:rsidRPr="004608A4">
        <w:t xml:space="preserve">; </w:t>
      </w:r>
      <w:r w:rsidR="001D46C2" w:rsidRPr="004608A4">
        <w:t>preparing the license, denial, and notification letters</w:t>
      </w:r>
      <w:r w:rsidR="0058077E" w:rsidRPr="004608A4">
        <w:t>;</w:t>
      </w:r>
      <w:r w:rsidR="001D46C2" w:rsidRPr="004608A4">
        <w:t xml:space="preserve"> preparing the examination report</w:t>
      </w:r>
      <w:r w:rsidR="0058077E" w:rsidRPr="004608A4">
        <w:t>;</w:t>
      </w:r>
      <w:r w:rsidR="001D46C2" w:rsidRPr="004608A4">
        <w:t xml:space="preserve"> and</w:t>
      </w:r>
      <w:r w:rsidR="0058077E" w:rsidRPr="004608A4">
        <w:t>,</w:t>
      </w:r>
      <w:r w:rsidR="001D46C2" w:rsidRPr="004608A4">
        <w:t xml:space="preserve"> ensuring that the required examination files are generated.</w:t>
      </w:r>
    </w:p>
    <w:p w14:paraId="1105D13B"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27389129" w14:textId="61451AA3" w:rsidR="001D46C2" w:rsidRPr="004608A4"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pPr>
      <w:r w:rsidRPr="004608A4">
        <w:rPr>
          <w:bCs/>
        </w:rPr>
        <w:t>DOCUMENTATION</w:t>
      </w:r>
      <w:r w:rsidRPr="004608A4">
        <w:t>:</w:t>
      </w:r>
      <w:r w:rsidRPr="004608A4">
        <w:tab/>
      </w:r>
      <w:r w:rsidR="0058077E" w:rsidRPr="004608A4">
        <w:t>RTR</w:t>
      </w:r>
      <w:r w:rsidRPr="004608A4">
        <w:t>OL Chief Examiner Signature and Certification Card OJT-</w:t>
      </w:r>
      <w:r w:rsidR="0058077E" w:rsidRPr="004608A4">
        <w:t>RTR</w:t>
      </w:r>
      <w:r w:rsidRPr="004608A4">
        <w:t>OLE-</w:t>
      </w:r>
      <w:r w:rsidR="00DA553C" w:rsidRPr="004608A4">
        <w:t>5</w:t>
      </w:r>
    </w:p>
    <w:p w14:paraId="4025ABBC" w14:textId="77777777" w:rsidR="001D46C2" w:rsidRPr="004608A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sectPr w:rsidR="001D46C2" w:rsidRPr="004608A4" w:rsidSect="00B752DD">
          <w:pgSz w:w="12240" w:h="15840" w:code="1"/>
          <w:pgMar w:top="1440" w:right="1440" w:bottom="1440" w:left="1440" w:header="720" w:footer="720" w:gutter="0"/>
          <w:cols w:space="720"/>
          <w:noEndnote/>
          <w:docGrid w:linePitch="326"/>
        </w:sectPr>
      </w:pPr>
    </w:p>
    <w:p w14:paraId="003A1CF9" w14:textId="3957661C" w:rsidR="001D46C2" w:rsidRPr="004608A4" w:rsidRDefault="00BB72CE" w:rsidP="00757BC7">
      <w:pPr>
        <w:widowControl/>
      </w:pPr>
      <w:r w:rsidRPr="004608A4">
        <w:rPr>
          <w:bCs/>
        </w:rPr>
        <w:lastRenderedPageBreak/>
        <w:t>RTR</w:t>
      </w:r>
      <w:r w:rsidR="001D46C2" w:rsidRPr="004608A4">
        <w:rPr>
          <w:bCs/>
        </w:rPr>
        <w:t>OL Examiner Signature and Certification Card</w:t>
      </w:r>
      <w:r w:rsidR="00BB5212" w:rsidRPr="004608A4">
        <w:rPr>
          <w:bCs/>
        </w:rPr>
        <w:fldChar w:fldCharType="begin"/>
      </w:r>
      <w:r w:rsidR="001D46C2" w:rsidRPr="004608A4">
        <w:rPr>
          <w:bCs/>
        </w:rPr>
        <w:instrText>tc \l1 "</w:instrText>
      </w:r>
      <w:bookmarkStart w:id="51" w:name="_Toc295973652"/>
      <w:bookmarkStart w:id="52" w:name="_Toc45637053"/>
      <w:r w:rsidR="00086D49" w:rsidRPr="004608A4">
        <w:rPr>
          <w:bCs/>
        </w:rPr>
        <w:instrText>RTR</w:instrText>
      </w:r>
      <w:r w:rsidR="001D46C2" w:rsidRPr="004608A4">
        <w:rPr>
          <w:bCs/>
        </w:rPr>
        <w:instrText>OL Examiner Signature and Certification Card</w:instrText>
      </w:r>
      <w:bookmarkEnd w:id="51"/>
      <w:bookmarkEnd w:id="52"/>
      <w:r w:rsidR="00BB5212" w:rsidRPr="004608A4">
        <w:rPr>
          <w:bCs/>
        </w:rPr>
        <w:fldChar w:fldCharType="end"/>
      </w:r>
    </w:p>
    <w:tbl>
      <w:tblPr>
        <w:tblW w:w="9359" w:type="dxa"/>
        <w:jc w:val="center"/>
        <w:tblLayout w:type="fixed"/>
        <w:tblCellMar>
          <w:left w:w="120" w:type="dxa"/>
          <w:right w:w="120" w:type="dxa"/>
        </w:tblCellMar>
        <w:tblLook w:val="0000" w:firstRow="0" w:lastRow="0" w:firstColumn="0" w:lastColumn="0" w:noHBand="0" w:noVBand="0"/>
      </w:tblPr>
      <w:tblGrid>
        <w:gridCol w:w="5577"/>
        <w:gridCol w:w="1978"/>
        <w:gridCol w:w="1804"/>
      </w:tblGrid>
      <w:tr w:rsidR="004608A4" w:rsidRPr="004608A4" w14:paraId="30426EC3" w14:textId="77777777" w:rsidTr="00DF09B5">
        <w:trPr>
          <w:trHeight w:val="432"/>
          <w:jc w:val="center"/>
        </w:trPr>
        <w:tc>
          <w:tcPr>
            <w:tcW w:w="5577" w:type="dxa"/>
            <w:tcBorders>
              <w:top w:val="single" w:sz="7" w:space="0" w:color="000000"/>
              <w:left w:val="single" w:sz="7" w:space="0" w:color="000000"/>
              <w:bottom w:val="single" w:sz="7" w:space="0" w:color="000000"/>
              <w:right w:val="single" w:sz="7" w:space="0" w:color="000000"/>
            </w:tcBorders>
            <w:vAlign w:val="center"/>
          </w:tcPr>
          <w:p w14:paraId="2D4F3D4A" w14:textId="7544A10E" w:rsidR="00BB72CE" w:rsidRPr="004608A4" w:rsidRDefault="00BB72CE" w:rsidP="001B4D63">
            <w:pPr>
              <w:widowControl/>
              <w:spacing w:after="58"/>
              <w:rPr>
                <w:i/>
              </w:rPr>
            </w:pPr>
            <w:bookmarkStart w:id="53" w:name="_Hlk45634280"/>
            <w:r w:rsidRPr="004608A4">
              <w:rPr>
                <w:i/>
              </w:rPr>
              <w:t>RTROL Examiner Candidate</w:t>
            </w:r>
            <w:r w:rsidR="001D46C2" w:rsidRPr="004608A4">
              <w:rPr>
                <w:i/>
              </w:rPr>
              <w:t xml:space="preserve"> Name:</w:t>
            </w:r>
            <w:r w:rsidR="00594764" w:rsidRPr="004608A4">
              <w:rPr>
                <w:i/>
              </w:rPr>
              <w:br/>
            </w:r>
          </w:p>
          <w:p w14:paraId="61087646" w14:textId="1FDCE03E" w:rsidR="001D46C2" w:rsidRPr="004608A4" w:rsidRDefault="001D46C2" w:rsidP="001B4D63">
            <w:pPr>
              <w:widowControl/>
              <w:spacing w:after="58"/>
              <w:rPr>
                <w:i/>
                <w:iCs/>
              </w:rPr>
            </w:pPr>
            <w:r w:rsidRPr="004608A4">
              <w:rPr>
                <w:i/>
                <w:iCs/>
              </w:rPr>
              <w:t>_______________________________</w:t>
            </w:r>
          </w:p>
        </w:tc>
        <w:tc>
          <w:tcPr>
            <w:tcW w:w="1978" w:type="dxa"/>
            <w:tcBorders>
              <w:top w:val="single" w:sz="7" w:space="0" w:color="000000"/>
              <w:left w:val="single" w:sz="7" w:space="0" w:color="000000"/>
              <w:bottom w:val="single" w:sz="7" w:space="0" w:color="000000"/>
              <w:right w:val="single" w:sz="7" w:space="0" w:color="000000"/>
            </w:tcBorders>
            <w:vAlign w:val="center"/>
          </w:tcPr>
          <w:p w14:paraId="1CAE3592" w14:textId="77777777" w:rsidR="001D46C2" w:rsidRPr="004608A4" w:rsidRDefault="001D46C2" w:rsidP="001B4D63">
            <w:pPr>
              <w:widowControl/>
              <w:jc w:val="center"/>
              <w:rPr>
                <w:i/>
              </w:rPr>
            </w:pPr>
            <w:r w:rsidRPr="004608A4">
              <w:rPr>
                <w:i/>
              </w:rPr>
              <w:t>Employee Initials/</w:t>
            </w:r>
          </w:p>
          <w:p w14:paraId="6249E938" w14:textId="77777777" w:rsidR="001D46C2" w:rsidRPr="004608A4" w:rsidRDefault="001D46C2" w:rsidP="001B4D63">
            <w:pPr>
              <w:widowControl/>
              <w:spacing w:after="58"/>
              <w:jc w:val="center"/>
              <w:rPr>
                <w:iCs/>
                <w:u w:val="single"/>
              </w:rPr>
            </w:pPr>
            <w:r w:rsidRPr="004608A4">
              <w:rPr>
                <w:i/>
              </w:rPr>
              <w:t>Completion Date</w:t>
            </w:r>
          </w:p>
        </w:tc>
        <w:tc>
          <w:tcPr>
            <w:tcW w:w="1804" w:type="dxa"/>
            <w:tcBorders>
              <w:top w:val="single" w:sz="7" w:space="0" w:color="000000"/>
              <w:left w:val="single" w:sz="7" w:space="0" w:color="000000"/>
              <w:bottom w:val="single" w:sz="7" w:space="0" w:color="000000"/>
              <w:right w:val="single" w:sz="7" w:space="0" w:color="000000"/>
            </w:tcBorders>
            <w:vAlign w:val="center"/>
          </w:tcPr>
          <w:p w14:paraId="4884F89D" w14:textId="5D55E404" w:rsidR="001D46C2" w:rsidRPr="004608A4" w:rsidRDefault="00BB72CE" w:rsidP="001B4D63">
            <w:pPr>
              <w:widowControl/>
              <w:spacing w:after="58"/>
              <w:jc w:val="center"/>
              <w:rPr>
                <w:i/>
              </w:rPr>
            </w:pPr>
            <w:r w:rsidRPr="004608A4">
              <w:rPr>
                <w:i/>
              </w:rPr>
              <w:t>RTR</w:t>
            </w:r>
            <w:r w:rsidR="001D46C2" w:rsidRPr="004608A4">
              <w:rPr>
                <w:i/>
              </w:rPr>
              <w:t>OL Branch Chief</w:t>
            </w:r>
            <w:r w:rsidR="00074FD4" w:rsidRPr="004608A4">
              <w:rPr>
                <w:i/>
              </w:rPr>
              <w:t>’</w:t>
            </w:r>
            <w:r w:rsidR="001D46C2" w:rsidRPr="004608A4">
              <w:rPr>
                <w:i/>
              </w:rPr>
              <w:t>s Signature/Date</w:t>
            </w:r>
          </w:p>
        </w:tc>
      </w:tr>
      <w:bookmarkEnd w:id="53"/>
      <w:tr w:rsidR="004608A4" w:rsidRPr="004608A4" w14:paraId="3540FD83" w14:textId="77777777" w:rsidTr="009C09FF">
        <w:trPr>
          <w:trHeight w:val="432"/>
          <w:jc w:val="center"/>
        </w:trPr>
        <w:tc>
          <w:tcPr>
            <w:tcW w:w="9359" w:type="dxa"/>
            <w:gridSpan w:val="3"/>
            <w:tcBorders>
              <w:top w:val="single" w:sz="7" w:space="0" w:color="000000"/>
              <w:left w:val="single" w:sz="7" w:space="0" w:color="000000"/>
              <w:bottom w:val="single" w:sz="7" w:space="0" w:color="000000"/>
              <w:right w:val="single" w:sz="7" w:space="0" w:color="000000"/>
            </w:tcBorders>
            <w:shd w:val="clear" w:color="auto" w:fill="D9D9D9" w:themeFill="background1" w:themeFillShade="D9"/>
            <w:vAlign w:val="center"/>
          </w:tcPr>
          <w:p w14:paraId="7F9FEC81" w14:textId="77777777" w:rsidR="009D4E37" w:rsidRPr="004608A4" w:rsidRDefault="001D46C2" w:rsidP="009C09FF">
            <w:pPr>
              <w:widowControl/>
              <w:spacing w:after="58"/>
              <w:rPr>
                <w:iCs/>
              </w:rPr>
            </w:pPr>
            <w:r w:rsidRPr="004608A4">
              <w:rPr>
                <w:bCs/>
                <w:iCs/>
              </w:rPr>
              <w:t>A.  Training Courses</w:t>
            </w:r>
          </w:p>
        </w:tc>
      </w:tr>
      <w:tr w:rsidR="004608A4" w:rsidRPr="004608A4" w14:paraId="2C4EFF54" w14:textId="77777777" w:rsidTr="00DF09B5">
        <w:trPr>
          <w:trHeight w:val="432"/>
          <w:jc w:val="center"/>
        </w:trPr>
        <w:tc>
          <w:tcPr>
            <w:tcW w:w="5577" w:type="dxa"/>
            <w:tcBorders>
              <w:top w:val="single" w:sz="7" w:space="0" w:color="000000"/>
              <w:left w:val="single" w:sz="7" w:space="0" w:color="000000"/>
              <w:bottom w:val="single" w:sz="7" w:space="0" w:color="000000"/>
              <w:right w:val="single" w:sz="7" w:space="0" w:color="000000"/>
            </w:tcBorders>
          </w:tcPr>
          <w:p w14:paraId="0FAEE8BB" w14:textId="67E9A2F2" w:rsidR="001D46C2" w:rsidRPr="004608A4" w:rsidRDefault="001D46C2" w:rsidP="00757BC7">
            <w:pPr>
              <w:widowControl/>
            </w:pPr>
            <w:r w:rsidRPr="004608A4">
              <w:t>Re</w:t>
            </w:r>
            <w:r w:rsidR="009B517B" w:rsidRPr="004608A4">
              <w:t>search and Test Reactor</w:t>
            </w:r>
            <w:r w:rsidRPr="004608A4">
              <w:t xml:space="preserve"> Series:</w:t>
            </w:r>
          </w:p>
          <w:p w14:paraId="40D93B84" w14:textId="3E23C33E" w:rsidR="00C22D3C" w:rsidRPr="004608A4" w:rsidRDefault="00C22D3C" w:rsidP="009F6D4B">
            <w:pPr>
              <w:pStyle w:val="Level1"/>
              <w:widowControl/>
              <w:numPr>
                <w:ilvl w:val="0"/>
                <w:numId w:val="60"/>
              </w:numPr>
              <w:tabs>
                <w:tab w:val="left" w:pos="-1440"/>
              </w:tabs>
              <w:ind w:left="720"/>
            </w:pPr>
            <w:r w:rsidRPr="004608A4">
              <w:t>Introduction (R-106)</w:t>
            </w:r>
          </w:p>
          <w:p w14:paraId="68CD1057" w14:textId="31C6FBF9" w:rsidR="00C22D3C" w:rsidRPr="004608A4" w:rsidRDefault="00C22D3C" w:rsidP="009F6D4B">
            <w:pPr>
              <w:pStyle w:val="Level1"/>
              <w:widowControl/>
              <w:numPr>
                <w:ilvl w:val="0"/>
                <w:numId w:val="60"/>
              </w:numPr>
              <w:tabs>
                <w:tab w:val="left" w:pos="-1440"/>
              </w:tabs>
              <w:ind w:left="720"/>
            </w:pPr>
            <w:r w:rsidRPr="004608A4">
              <w:t>Regulatory Oversight (R-206)</w:t>
            </w:r>
          </w:p>
          <w:p w14:paraId="1DF8CE32" w14:textId="60F17AB6" w:rsidR="00C22D3C" w:rsidRPr="004608A4" w:rsidRDefault="00C22D3C" w:rsidP="009F6D4B">
            <w:pPr>
              <w:pStyle w:val="Level1"/>
              <w:widowControl/>
              <w:numPr>
                <w:ilvl w:val="0"/>
                <w:numId w:val="60"/>
              </w:numPr>
              <w:tabs>
                <w:tab w:val="left" w:pos="-1440"/>
              </w:tabs>
              <w:ind w:left="720"/>
            </w:pPr>
            <w:r w:rsidRPr="004608A4">
              <w:t>Nuclear Theory (R-306)</w:t>
            </w:r>
          </w:p>
          <w:p w14:paraId="0D6540FF" w14:textId="3E999C1E" w:rsidR="0006669F" w:rsidRPr="004608A4" w:rsidRDefault="00C22D3C" w:rsidP="009F6D4B">
            <w:pPr>
              <w:pStyle w:val="Level1"/>
              <w:widowControl/>
              <w:numPr>
                <w:ilvl w:val="0"/>
                <w:numId w:val="60"/>
              </w:numPr>
              <w:tabs>
                <w:tab w:val="left" w:pos="-1440"/>
              </w:tabs>
              <w:ind w:left="720"/>
            </w:pPr>
            <w:r w:rsidRPr="004608A4">
              <w:t>Operation (R-406)</w:t>
            </w:r>
          </w:p>
        </w:tc>
        <w:tc>
          <w:tcPr>
            <w:tcW w:w="1978" w:type="dxa"/>
            <w:tcBorders>
              <w:top w:val="single" w:sz="7" w:space="0" w:color="000000"/>
              <w:left w:val="single" w:sz="7" w:space="0" w:color="000000"/>
              <w:bottom w:val="single" w:sz="7" w:space="0" w:color="000000"/>
              <w:right w:val="single" w:sz="7" w:space="0" w:color="000000"/>
            </w:tcBorders>
          </w:tcPr>
          <w:p w14:paraId="007B2B51" w14:textId="77777777" w:rsidR="001D46C2" w:rsidRPr="004608A4" w:rsidRDefault="001D46C2" w:rsidP="00757BC7">
            <w:pPr>
              <w:widowControl/>
            </w:pPr>
          </w:p>
          <w:p w14:paraId="6A2A39B8" w14:textId="58978E79" w:rsidR="00E9381F" w:rsidRPr="004608A4" w:rsidRDefault="00E9381F" w:rsidP="00E9381F">
            <w:pPr>
              <w:widowControl/>
            </w:pPr>
            <w:r w:rsidRPr="004608A4">
              <w:t>__________</w:t>
            </w:r>
            <w:r w:rsidR="00540457" w:rsidRPr="004608A4">
              <w:t>__</w:t>
            </w:r>
            <w:r w:rsidRPr="004608A4">
              <w:t>__</w:t>
            </w:r>
          </w:p>
          <w:p w14:paraId="0A83E0EF" w14:textId="778262BD" w:rsidR="00E9381F" w:rsidRPr="004608A4" w:rsidRDefault="00E9381F" w:rsidP="00E9381F">
            <w:pPr>
              <w:widowControl/>
            </w:pPr>
            <w:r w:rsidRPr="004608A4">
              <w:t>_________</w:t>
            </w:r>
            <w:r w:rsidR="002F00FC" w:rsidRPr="004608A4">
              <w:t>__</w:t>
            </w:r>
            <w:r w:rsidR="00540457" w:rsidRPr="004608A4">
              <w:t>__</w:t>
            </w:r>
            <w:r w:rsidR="002F00FC" w:rsidRPr="004608A4">
              <w:t>_</w:t>
            </w:r>
          </w:p>
          <w:p w14:paraId="6F299966" w14:textId="4F9FFCD8" w:rsidR="00E9381F" w:rsidRPr="004608A4" w:rsidRDefault="00E9381F" w:rsidP="00E9381F">
            <w:pPr>
              <w:widowControl/>
            </w:pPr>
            <w:r w:rsidRPr="004608A4">
              <w:t>___________</w:t>
            </w:r>
            <w:r w:rsidR="00540457" w:rsidRPr="004608A4">
              <w:t>__</w:t>
            </w:r>
            <w:r w:rsidRPr="004608A4">
              <w:t>_</w:t>
            </w:r>
          </w:p>
          <w:p w14:paraId="64A1EA9C" w14:textId="57453372" w:rsidR="00412BE0" w:rsidRPr="004608A4" w:rsidRDefault="00E9381F" w:rsidP="00971D7D">
            <w:pPr>
              <w:widowControl/>
              <w:spacing w:after="58"/>
            </w:pPr>
            <w:r w:rsidRPr="004608A4">
              <w:t>___________</w:t>
            </w:r>
            <w:r w:rsidR="00540457" w:rsidRPr="004608A4">
              <w:t>__</w:t>
            </w:r>
            <w:r w:rsidRPr="004608A4">
              <w:t>_</w:t>
            </w:r>
          </w:p>
        </w:tc>
        <w:tc>
          <w:tcPr>
            <w:tcW w:w="1804" w:type="dxa"/>
            <w:tcBorders>
              <w:top w:val="single" w:sz="7" w:space="0" w:color="000000"/>
              <w:left w:val="single" w:sz="7" w:space="0" w:color="000000"/>
              <w:bottom w:val="single" w:sz="7" w:space="0" w:color="000000"/>
              <w:right w:val="single" w:sz="7" w:space="0" w:color="000000"/>
            </w:tcBorders>
          </w:tcPr>
          <w:p w14:paraId="32B23E9C" w14:textId="77777777" w:rsidR="001D46C2" w:rsidRPr="004608A4" w:rsidRDefault="001D46C2" w:rsidP="00757BC7">
            <w:pPr>
              <w:widowControl/>
            </w:pPr>
          </w:p>
          <w:p w14:paraId="7EE35BAA" w14:textId="0AF9056F" w:rsidR="001D46C2" w:rsidRPr="004608A4" w:rsidRDefault="001D46C2" w:rsidP="00757BC7">
            <w:pPr>
              <w:widowControl/>
            </w:pPr>
            <w:r w:rsidRPr="004608A4">
              <w:t>____________</w:t>
            </w:r>
          </w:p>
          <w:p w14:paraId="734087E9" w14:textId="6C794DBF" w:rsidR="001D46C2" w:rsidRPr="004608A4" w:rsidRDefault="001D46C2" w:rsidP="00757BC7">
            <w:pPr>
              <w:widowControl/>
            </w:pPr>
            <w:r w:rsidRPr="004608A4">
              <w:t>_________</w:t>
            </w:r>
            <w:r w:rsidR="002F00FC" w:rsidRPr="004608A4">
              <w:t>___</w:t>
            </w:r>
          </w:p>
          <w:p w14:paraId="0DAAD8EE" w14:textId="3A27424E" w:rsidR="001D46C2" w:rsidRPr="004608A4" w:rsidRDefault="001D46C2" w:rsidP="00757BC7">
            <w:pPr>
              <w:widowControl/>
            </w:pPr>
            <w:r w:rsidRPr="004608A4">
              <w:t>____________</w:t>
            </w:r>
          </w:p>
          <w:p w14:paraId="6E704E8B" w14:textId="77777777" w:rsidR="0006669F" w:rsidRPr="004608A4" w:rsidRDefault="001D46C2" w:rsidP="00757BC7">
            <w:pPr>
              <w:widowControl/>
              <w:spacing w:after="58"/>
            </w:pPr>
            <w:r w:rsidRPr="004608A4">
              <w:t>____________</w:t>
            </w:r>
          </w:p>
          <w:p w14:paraId="6E50C97F" w14:textId="58667A57" w:rsidR="00852392" w:rsidRPr="004608A4" w:rsidRDefault="00852392" w:rsidP="00757BC7">
            <w:pPr>
              <w:widowControl/>
              <w:spacing w:after="58"/>
            </w:pPr>
          </w:p>
        </w:tc>
      </w:tr>
      <w:tr w:rsidR="004608A4" w:rsidRPr="004608A4" w14:paraId="4D8D7748" w14:textId="77777777" w:rsidTr="00DF09B5">
        <w:trPr>
          <w:trHeight w:val="432"/>
          <w:jc w:val="center"/>
        </w:trPr>
        <w:tc>
          <w:tcPr>
            <w:tcW w:w="5577" w:type="dxa"/>
            <w:tcBorders>
              <w:top w:val="single" w:sz="7" w:space="0" w:color="000000"/>
              <w:left w:val="single" w:sz="7" w:space="0" w:color="000000"/>
              <w:bottom w:val="single" w:sz="7" w:space="0" w:color="000000"/>
              <w:right w:val="single" w:sz="7" w:space="0" w:color="000000"/>
            </w:tcBorders>
          </w:tcPr>
          <w:p w14:paraId="125326D4" w14:textId="77777777" w:rsidR="001D46C2" w:rsidRPr="004608A4" w:rsidRDefault="001D46C2" w:rsidP="00757BC7">
            <w:pPr>
              <w:widowControl/>
            </w:pPr>
            <w:bookmarkStart w:id="54" w:name="_Hlk45634078"/>
            <w:r w:rsidRPr="004608A4">
              <w:t>Examination Techniques Course (G-107)</w:t>
            </w:r>
          </w:p>
          <w:p w14:paraId="1B054944" w14:textId="77777777" w:rsidR="001D46C2" w:rsidRPr="004608A4" w:rsidRDefault="001D46C2" w:rsidP="0043519A">
            <w:pPr>
              <w:pStyle w:val="Level1"/>
              <w:widowControl/>
              <w:numPr>
                <w:ilvl w:val="0"/>
                <w:numId w:val="60"/>
              </w:numPr>
              <w:tabs>
                <w:tab w:val="left" w:pos="-1440"/>
              </w:tabs>
              <w:ind w:left="720"/>
              <w:outlineLvl w:val="9"/>
            </w:pPr>
            <w:r w:rsidRPr="004608A4">
              <w:t>Written</w:t>
            </w:r>
          </w:p>
          <w:p w14:paraId="34D87CA9" w14:textId="4600D468" w:rsidR="001D46C2" w:rsidRPr="004608A4" w:rsidRDefault="001D46C2" w:rsidP="0043519A">
            <w:pPr>
              <w:pStyle w:val="Level1"/>
              <w:widowControl/>
              <w:numPr>
                <w:ilvl w:val="0"/>
                <w:numId w:val="60"/>
              </w:numPr>
              <w:tabs>
                <w:tab w:val="left" w:pos="-1440"/>
              </w:tabs>
              <w:spacing w:after="58"/>
              <w:ind w:left="720"/>
              <w:outlineLvl w:val="9"/>
            </w:pPr>
            <w:r w:rsidRPr="004608A4">
              <w:t>Operating</w:t>
            </w:r>
            <w:r w:rsidR="00052552" w:rsidRPr="004608A4">
              <w:t xml:space="preserve"> </w:t>
            </w:r>
            <w:r w:rsidR="00052552" w:rsidRPr="004608A4">
              <w:rPr>
                <w:i/>
                <w:iCs/>
              </w:rPr>
              <w:t>(Optional)</w:t>
            </w:r>
          </w:p>
        </w:tc>
        <w:tc>
          <w:tcPr>
            <w:tcW w:w="1978" w:type="dxa"/>
            <w:tcBorders>
              <w:top w:val="single" w:sz="7" w:space="0" w:color="000000"/>
              <w:left w:val="single" w:sz="7" w:space="0" w:color="000000"/>
              <w:bottom w:val="single" w:sz="7" w:space="0" w:color="000000"/>
              <w:right w:val="single" w:sz="7" w:space="0" w:color="000000"/>
            </w:tcBorders>
          </w:tcPr>
          <w:p w14:paraId="340A9CF8" w14:textId="77777777" w:rsidR="00DC24D1" w:rsidRPr="004608A4" w:rsidRDefault="00DC24D1" w:rsidP="00757BC7">
            <w:pPr>
              <w:widowControl/>
            </w:pPr>
          </w:p>
          <w:p w14:paraId="703339C1" w14:textId="09704B6F" w:rsidR="0045263A" w:rsidRPr="004608A4" w:rsidRDefault="0045263A" w:rsidP="00757BC7">
            <w:pPr>
              <w:widowControl/>
            </w:pPr>
            <w:r w:rsidRPr="004608A4">
              <w:t>______________</w:t>
            </w:r>
          </w:p>
          <w:p w14:paraId="783BA38F" w14:textId="25E30583" w:rsidR="0045263A" w:rsidRPr="004608A4" w:rsidRDefault="0045263A" w:rsidP="00757BC7">
            <w:pPr>
              <w:widowControl/>
            </w:pPr>
            <w:r w:rsidRPr="004608A4">
              <w:t>______________</w:t>
            </w:r>
          </w:p>
          <w:p w14:paraId="32FEC7C2" w14:textId="427B7020" w:rsidR="001D46C2" w:rsidRPr="004608A4" w:rsidRDefault="001D46C2" w:rsidP="00757BC7">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7BECD0E9" w14:textId="77777777" w:rsidR="00DC24D1" w:rsidRPr="004608A4" w:rsidRDefault="00DC24D1" w:rsidP="00757BC7">
            <w:pPr>
              <w:widowControl/>
            </w:pPr>
          </w:p>
          <w:p w14:paraId="73423810" w14:textId="1634A00D" w:rsidR="00CA2319" w:rsidRPr="004608A4" w:rsidRDefault="00CA2319" w:rsidP="00757BC7">
            <w:pPr>
              <w:widowControl/>
            </w:pPr>
            <w:r w:rsidRPr="004608A4">
              <w:t>____________</w:t>
            </w:r>
          </w:p>
          <w:p w14:paraId="4E6DAECE" w14:textId="7081E9A7" w:rsidR="00CA2319" w:rsidRPr="004608A4" w:rsidRDefault="00CA2319" w:rsidP="00757BC7">
            <w:pPr>
              <w:widowControl/>
            </w:pPr>
            <w:r w:rsidRPr="004608A4">
              <w:t>____________</w:t>
            </w:r>
          </w:p>
          <w:p w14:paraId="5220C0B3" w14:textId="6A5447DF" w:rsidR="00696463" w:rsidRPr="004608A4" w:rsidRDefault="00696463" w:rsidP="00757BC7">
            <w:pPr>
              <w:widowControl/>
              <w:spacing w:after="58"/>
            </w:pPr>
          </w:p>
        </w:tc>
      </w:tr>
      <w:bookmarkEnd w:id="54"/>
      <w:tr w:rsidR="004608A4" w:rsidRPr="004608A4" w14:paraId="7137CA4E" w14:textId="77777777" w:rsidTr="00DF09B5">
        <w:trPr>
          <w:trHeight w:val="432"/>
          <w:jc w:val="center"/>
        </w:trPr>
        <w:tc>
          <w:tcPr>
            <w:tcW w:w="5577" w:type="dxa"/>
            <w:tcBorders>
              <w:top w:val="single" w:sz="7" w:space="0" w:color="000000"/>
              <w:left w:val="single" w:sz="7" w:space="0" w:color="000000"/>
              <w:bottom w:val="single" w:sz="7" w:space="0" w:color="000000"/>
              <w:right w:val="single" w:sz="7" w:space="0" w:color="000000"/>
            </w:tcBorders>
          </w:tcPr>
          <w:p w14:paraId="46131F84" w14:textId="77777777" w:rsidR="00052552" w:rsidRPr="004608A4" w:rsidRDefault="00052552" w:rsidP="00052552">
            <w:r w:rsidRPr="004608A4">
              <w:t xml:space="preserve">Principles of Nuclear Engineering (E-310) </w:t>
            </w:r>
            <w:r w:rsidRPr="004608A4">
              <w:rPr>
                <w:i/>
                <w:iCs/>
              </w:rPr>
              <w:t>(Optional)</w:t>
            </w:r>
          </w:p>
        </w:tc>
        <w:tc>
          <w:tcPr>
            <w:tcW w:w="1978" w:type="dxa"/>
            <w:tcBorders>
              <w:top w:val="single" w:sz="7" w:space="0" w:color="000000"/>
              <w:left w:val="single" w:sz="7" w:space="0" w:color="000000"/>
              <w:bottom w:val="single" w:sz="7" w:space="0" w:color="000000"/>
              <w:right w:val="single" w:sz="7" w:space="0" w:color="000000"/>
            </w:tcBorders>
          </w:tcPr>
          <w:p w14:paraId="66ACF187" w14:textId="77777777" w:rsidR="00052552" w:rsidRPr="004608A4" w:rsidRDefault="00052552" w:rsidP="00052552">
            <w:pPr>
              <w:widowControl/>
            </w:pPr>
          </w:p>
          <w:p w14:paraId="13BABB70" w14:textId="77777777" w:rsidR="00052552" w:rsidRPr="004608A4" w:rsidRDefault="00052552" w:rsidP="00052552">
            <w:pPr>
              <w:widowControl/>
            </w:pPr>
          </w:p>
        </w:tc>
        <w:tc>
          <w:tcPr>
            <w:tcW w:w="1804" w:type="dxa"/>
            <w:tcBorders>
              <w:top w:val="single" w:sz="7" w:space="0" w:color="000000"/>
              <w:left w:val="single" w:sz="7" w:space="0" w:color="000000"/>
              <w:bottom w:val="single" w:sz="7" w:space="0" w:color="000000"/>
              <w:right w:val="single" w:sz="7" w:space="0" w:color="000000"/>
            </w:tcBorders>
          </w:tcPr>
          <w:p w14:paraId="7DB560AB" w14:textId="77777777" w:rsidR="00052552" w:rsidRPr="004608A4" w:rsidRDefault="00052552" w:rsidP="00052552">
            <w:pPr>
              <w:widowControl/>
            </w:pPr>
          </w:p>
          <w:p w14:paraId="324A8E09" w14:textId="77777777" w:rsidR="00052552" w:rsidRPr="004608A4" w:rsidRDefault="00052552" w:rsidP="00052552">
            <w:pPr>
              <w:widowControl/>
            </w:pPr>
          </w:p>
        </w:tc>
      </w:tr>
      <w:tr w:rsidR="004608A4" w:rsidRPr="004608A4" w14:paraId="4BAC723B" w14:textId="77777777" w:rsidTr="009C09FF">
        <w:trPr>
          <w:trHeight w:val="432"/>
          <w:jc w:val="center"/>
        </w:trPr>
        <w:tc>
          <w:tcPr>
            <w:tcW w:w="9359" w:type="dxa"/>
            <w:gridSpan w:val="3"/>
            <w:tcBorders>
              <w:top w:val="single" w:sz="7" w:space="0" w:color="000000"/>
              <w:left w:val="single" w:sz="7" w:space="0" w:color="000000"/>
              <w:bottom w:val="single" w:sz="7" w:space="0" w:color="000000"/>
              <w:right w:val="single" w:sz="7" w:space="0" w:color="000000"/>
            </w:tcBorders>
            <w:shd w:val="clear" w:color="auto" w:fill="D9D9D9" w:themeFill="background1" w:themeFillShade="D9"/>
            <w:vAlign w:val="center"/>
          </w:tcPr>
          <w:p w14:paraId="4467581F" w14:textId="65E54EA0" w:rsidR="005E562E" w:rsidRPr="004608A4" w:rsidRDefault="005E562E" w:rsidP="009C09FF">
            <w:pPr>
              <w:widowControl/>
              <w:spacing w:after="58"/>
              <w:rPr>
                <w:i/>
                <w:iCs/>
              </w:rPr>
            </w:pPr>
            <w:r w:rsidRPr="004608A4">
              <w:rPr>
                <w:bCs/>
                <w:iCs/>
              </w:rPr>
              <w:t>B.  Individual Study Activities</w:t>
            </w:r>
          </w:p>
        </w:tc>
      </w:tr>
      <w:tr w:rsidR="004608A4" w:rsidRPr="004608A4" w14:paraId="732E207A" w14:textId="77777777" w:rsidTr="00DF09B5">
        <w:trPr>
          <w:trHeight w:val="432"/>
          <w:jc w:val="center"/>
        </w:trPr>
        <w:tc>
          <w:tcPr>
            <w:tcW w:w="5577" w:type="dxa"/>
            <w:tcBorders>
              <w:top w:val="single" w:sz="7" w:space="0" w:color="000000"/>
              <w:left w:val="single" w:sz="7" w:space="0" w:color="000000"/>
              <w:bottom w:val="single" w:sz="7" w:space="0" w:color="000000"/>
              <w:right w:val="single" w:sz="7" w:space="0" w:color="000000"/>
            </w:tcBorders>
          </w:tcPr>
          <w:p w14:paraId="72B15F64" w14:textId="35C73135" w:rsidR="001D46C2" w:rsidRPr="004608A4" w:rsidRDefault="001D46C2" w:rsidP="00757BC7">
            <w:pPr>
              <w:widowControl/>
              <w:spacing w:after="58"/>
            </w:pPr>
            <w:r w:rsidRPr="004608A4">
              <w:t>ISA-</w:t>
            </w:r>
            <w:r w:rsidR="007275C2" w:rsidRPr="004608A4">
              <w:t>RTR</w:t>
            </w:r>
            <w:r w:rsidRPr="004608A4">
              <w:t>OLE-1 - Navigating the NRC</w:t>
            </w:r>
            <w:r w:rsidR="00074FD4" w:rsidRPr="004608A4">
              <w:t>’</w:t>
            </w:r>
            <w:r w:rsidRPr="004608A4">
              <w:t>s O</w:t>
            </w:r>
            <w:r w:rsidR="006E7BD6" w:rsidRPr="004608A4">
              <w:t xml:space="preserve">perator </w:t>
            </w:r>
            <w:r w:rsidRPr="004608A4">
              <w:t>L</w:t>
            </w:r>
            <w:r w:rsidR="006E7BD6" w:rsidRPr="004608A4">
              <w:t>icensing</w:t>
            </w:r>
            <w:r w:rsidRPr="004608A4">
              <w:t xml:space="preserve"> Web Pages</w:t>
            </w:r>
          </w:p>
        </w:tc>
        <w:tc>
          <w:tcPr>
            <w:tcW w:w="1978" w:type="dxa"/>
            <w:tcBorders>
              <w:top w:val="single" w:sz="7" w:space="0" w:color="000000"/>
              <w:left w:val="single" w:sz="7" w:space="0" w:color="000000"/>
              <w:bottom w:val="single" w:sz="7" w:space="0" w:color="000000"/>
              <w:right w:val="single" w:sz="7" w:space="0" w:color="000000"/>
            </w:tcBorders>
          </w:tcPr>
          <w:p w14:paraId="19A581EE" w14:textId="77777777" w:rsidR="001D46C2" w:rsidRPr="004608A4" w:rsidRDefault="001D46C2" w:rsidP="00757BC7"/>
          <w:p w14:paraId="7D765203" w14:textId="77777777" w:rsidR="001D46C2" w:rsidRPr="004608A4" w:rsidRDefault="001D46C2" w:rsidP="00757BC7">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3F353307" w14:textId="77777777" w:rsidR="001D46C2" w:rsidRPr="004608A4" w:rsidRDefault="001D46C2" w:rsidP="00757BC7"/>
          <w:p w14:paraId="76F369C8" w14:textId="77777777" w:rsidR="001D46C2" w:rsidRPr="004608A4" w:rsidRDefault="001D46C2" w:rsidP="00757BC7">
            <w:pPr>
              <w:widowControl/>
              <w:spacing w:after="58"/>
            </w:pPr>
          </w:p>
        </w:tc>
      </w:tr>
      <w:tr w:rsidR="004608A4" w:rsidRPr="004608A4" w14:paraId="3FE53F64" w14:textId="77777777" w:rsidTr="00DF09B5">
        <w:trPr>
          <w:trHeight w:val="432"/>
          <w:jc w:val="center"/>
        </w:trPr>
        <w:tc>
          <w:tcPr>
            <w:tcW w:w="5577" w:type="dxa"/>
            <w:tcBorders>
              <w:top w:val="single" w:sz="7" w:space="0" w:color="000000"/>
              <w:left w:val="single" w:sz="7" w:space="0" w:color="000000"/>
              <w:bottom w:val="single" w:sz="7" w:space="0" w:color="000000"/>
              <w:right w:val="single" w:sz="7" w:space="0" w:color="000000"/>
            </w:tcBorders>
          </w:tcPr>
          <w:p w14:paraId="59BA5BA5" w14:textId="4218E59C" w:rsidR="001D46C2" w:rsidRPr="004608A4" w:rsidRDefault="001D46C2" w:rsidP="008B4BFB">
            <w:pPr>
              <w:widowControl/>
            </w:pPr>
            <w:r w:rsidRPr="004608A4">
              <w:t>ISA-</w:t>
            </w:r>
            <w:r w:rsidR="007275C2" w:rsidRPr="004608A4">
              <w:t>RTR</w:t>
            </w:r>
            <w:r w:rsidRPr="004608A4">
              <w:t xml:space="preserve">OLE-2 - History and Organization of the </w:t>
            </w:r>
            <w:r w:rsidR="006E7BD6" w:rsidRPr="004608A4">
              <w:t>Operator Licensing</w:t>
            </w:r>
            <w:r w:rsidRPr="004608A4">
              <w:t xml:space="preserve"> Program</w:t>
            </w:r>
          </w:p>
        </w:tc>
        <w:tc>
          <w:tcPr>
            <w:tcW w:w="1978" w:type="dxa"/>
            <w:tcBorders>
              <w:top w:val="single" w:sz="7" w:space="0" w:color="000000"/>
              <w:left w:val="single" w:sz="7" w:space="0" w:color="000000"/>
              <w:bottom w:val="single" w:sz="7" w:space="0" w:color="000000"/>
              <w:right w:val="single" w:sz="7" w:space="0" w:color="000000"/>
            </w:tcBorders>
          </w:tcPr>
          <w:p w14:paraId="5D5AAFAB" w14:textId="77777777" w:rsidR="001D46C2" w:rsidRPr="004608A4" w:rsidRDefault="001D46C2" w:rsidP="00757BC7"/>
          <w:p w14:paraId="7B120E15" w14:textId="77777777" w:rsidR="001D46C2" w:rsidRPr="004608A4" w:rsidRDefault="001D46C2" w:rsidP="00757BC7">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7EB32918" w14:textId="77777777" w:rsidR="001D46C2" w:rsidRPr="004608A4" w:rsidRDefault="001D46C2" w:rsidP="00757BC7"/>
          <w:p w14:paraId="3A3C8C75" w14:textId="77777777" w:rsidR="001D46C2" w:rsidRPr="004608A4" w:rsidRDefault="001D46C2" w:rsidP="00757BC7">
            <w:pPr>
              <w:widowControl/>
              <w:spacing w:after="58"/>
            </w:pPr>
          </w:p>
        </w:tc>
      </w:tr>
      <w:tr w:rsidR="004608A4" w:rsidRPr="004608A4" w14:paraId="34D6E78D" w14:textId="77777777" w:rsidTr="00DF09B5">
        <w:trPr>
          <w:trHeight w:val="432"/>
          <w:jc w:val="center"/>
        </w:trPr>
        <w:tc>
          <w:tcPr>
            <w:tcW w:w="5577" w:type="dxa"/>
            <w:tcBorders>
              <w:top w:val="single" w:sz="7" w:space="0" w:color="000000"/>
              <w:left w:val="single" w:sz="7" w:space="0" w:color="000000"/>
              <w:bottom w:val="single" w:sz="7" w:space="0" w:color="000000"/>
              <w:right w:val="single" w:sz="7" w:space="0" w:color="000000"/>
            </w:tcBorders>
          </w:tcPr>
          <w:p w14:paraId="035B4271" w14:textId="7C2AE3F5" w:rsidR="001D46C2" w:rsidRPr="004608A4" w:rsidRDefault="001D46C2" w:rsidP="00757BC7">
            <w:pPr>
              <w:widowControl/>
              <w:spacing w:after="58"/>
            </w:pPr>
            <w:r w:rsidRPr="004608A4">
              <w:t>ISA-</w:t>
            </w:r>
            <w:r w:rsidR="005710ED" w:rsidRPr="004608A4">
              <w:t>RTR</w:t>
            </w:r>
            <w:r w:rsidRPr="004608A4">
              <w:t>OLE-3 - License Eligibility Requirements and Guidelines</w:t>
            </w:r>
          </w:p>
        </w:tc>
        <w:tc>
          <w:tcPr>
            <w:tcW w:w="1978" w:type="dxa"/>
            <w:tcBorders>
              <w:top w:val="single" w:sz="7" w:space="0" w:color="000000"/>
              <w:left w:val="single" w:sz="7" w:space="0" w:color="000000"/>
              <w:bottom w:val="single" w:sz="7" w:space="0" w:color="000000"/>
              <w:right w:val="single" w:sz="7" w:space="0" w:color="000000"/>
            </w:tcBorders>
          </w:tcPr>
          <w:p w14:paraId="5F109628" w14:textId="77777777" w:rsidR="001D46C2" w:rsidRPr="004608A4" w:rsidRDefault="001D46C2" w:rsidP="00757BC7"/>
          <w:p w14:paraId="1A5D63B6" w14:textId="77777777" w:rsidR="001D46C2" w:rsidRPr="004608A4" w:rsidRDefault="001D46C2" w:rsidP="00757BC7">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0BC6F52B" w14:textId="77777777" w:rsidR="001D46C2" w:rsidRPr="004608A4" w:rsidRDefault="001D46C2" w:rsidP="00757BC7"/>
          <w:p w14:paraId="6AB82100" w14:textId="77777777" w:rsidR="001D46C2" w:rsidRPr="004608A4" w:rsidRDefault="001D46C2" w:rsidP="00757BC7">
            <w:pPr>
              <w:widowControl/>
              <w:spacing w:after="58"/>
            </w:pPr>
          </w:p>
        </w:tc>
      </w:tr>
      <w:tr w:rsidR="004608A4" w:rsidRPr="004608A4" w14:paraId="3C501819" w14:textId="77777777" w:rsidTr="00DF09B5">
        <w:trPr>
          <w:trHeight w:val="432"/>
          <w:jc w:val="center"/>
        </w:trPr>
        <w:tc>
          <w:tcPr>
            <w:tcW w:w="5577" w:type="dxa"/>
            <w:tcBorders>
              <w:top w:val="single" w:sz="7" w:space="0" w:color="000000"/>
              <w:left w:val="single" w:sz="7" w:space="0" w:color="000000"/>
              <w:bottom w:val="single" w:sz="7" w:space="0" w:color="000000"/>
              <w:right w:val="single" w:sz="7" w:space="0" w:color="000000"/>
            </w:tcBorders>
          </w:tcPr>
          <w:p w14:paraId="7BDF344C" w14:textId="130726AF" w:rsidR="001D46C2" w:rsidRPr="004608A4" w:rsidRDefault="001D46C2" w:rsidP="00757BC7">
            <w:pPr>
              <w:widowControl/>
              <w:spacing w:after="58"/>
            </w:pPr>
            <w:r w:rsidRPr="004608A4">
              <w:t>ISA-</w:t>
            </w:r>
            <w:r w:rsidR="005710ED" w:rsidRPr="004608A4">
              <w:t>RTR</w:t>
            </w:r>
            <w:r w:rsidRPr="004608A4">
              <w:t xml:space="preserve">OLE-4 </w:t>
            </w:r>
            <w:r w:rsidR="00DB084F" w:rsidRPr="004608A4">
              <w:t>-</w:t>
            </w:r>
            <w:r w:rsidRPr="004608A4">
              <w:t xml:space="preserve"> </w:t>
            </w:r>
            <w:r w:rsidR="00DB084F" w:rsidRPr="004608A4">
              <w:t>Technical Specification</w:t>
            </w:r>
            <w:r w:rsidR="007D7563" w:rsidRPr="004608A4">
              <w:t>s</w:t>
            </w:r>
          </w:p>
        </w:tc>
        <w:tc>
          <w:tcPr>
            <w:tcW w:w="1978" w:type="dxa"/>
            <w:tcBorders>
              <w:top w:val="single" w:sz="7" w:space="0" w:color="000000"/>
              <w:left w:val="single" w:sz="7" w:space="0" w:color="000000"/>
              <w:bottom w:val="single" w:sz="7" w:space="0" w:color="000000"/>
              <w:right w:val="single" w:sz="7" w:space="0" w:color="000000"/>
            </w:tcBorders>
          </w:tcPr>
          <w:p w14:paraId="3CE64304" w14:textId="77777777" w:rsidR="001D46C2" w:rsidRPr="004608A4" w:rsidRDefault="001D46C2" w:rsidP="00757BC7"/>
          <w:p w14:paraId="68A5D095" w14:textId="77777777" w:rsidR="001D46C2" w:rsidRPr="004608A4" w:rsidRDefault="001D46C2" w:rsidP="00757BC7">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3C3FE60E" w14:textId="77777777" w:rsidR="001D46C2" w:rsidRPr="004608A4" w:rsidRDefault="001D46C2" w:rsidP="00757BC7"/>
          <w:p w14:paraId="7A697F93" w14:textId="77777777" w:rsidR="001D46C2" w:rsidRPr="004608A4" w:rsidRDefault="001D46C2" w:rsidP="00757BC7">
            <w:pPr>
              <w:widowControl/>
              <w:spacing w:after="58"/>
            </w:pPr>
          </w:p>
        </w:tc>
      </w:tr>
      <w:tr w:rsidR="004608A4" w:rsidRPr="004608A4" w14:paraId="498209E0" w14:textId="77777777" w:rsidTr="00DF09B5">
        <w:trPr>
          <w:trHeight w:val="432"/>
          <w:jc w:val="center"/>
        </w:trPr>
        <w:tc>
          <w:tcPr>
            <w:tcW w:w="5577" w:type="dxa"/>
            <w:tcBorders>
              <w:top w:val="single" w:sz="7" w:space="0" w:color="000000"/>
              <w:left w:val="single" w:sz="7" w:space="0" w:color="000000"/>
              <w:bottom w:val="single" w:sz="7" w:space="0" w:color="000000"/>
              <w:right w:val="single" w:sz="7" w:space="0" w:color="000000"/>
            </w:tcBorders>
          </w:tcPr>
          <w:p w14:paraId="31FE6498" w14:textId="153450A9" w:rsidR="00DB084F" w:rsidRPr="004608A4" w:rsidRDefault="00DB084F" w:rsidP="00757BC7">
            <w:pPr>
              <w:widowControl/>
              <w:spacing w:after="58"/>
            </w:pPr>
            <w:r w:rsidRPr="004608A4">
              <w:t xml:space="preserve">ISA-RTROLE-5 </w:t>
            </w:r>
            <w:r w:rsidR="00083BF9" w:rsidRPr="004608A4">
              <w:t>-</w:t>
            </w:r>
            <w:r w:rsidRPr="004608A4">
              <w:t xml:space="preserve"> </w:t>
            </w:r>
            <w:r w:rsidR="00083BF9" w:rsidRPr="004608A4">
              <w:t>Operator Licensing Process: Pre</w:t>
            </w:r>
            <w:r w:rsidR="007D7563" w:rsidRPr="004608A4">
              <w:noBreakHyphen/>
            </w:r>
            <w:r w:rsidR="00083BF9" w:rsidRPr="004608A4">
              <w:t>Examination and Application Activities</w:t>
            </w:r>
          </w:p>
        </w:tc>
        <w:tc>
          <w:tcPr>
            <w:tcW w:w="1978" w:type="dxa"/>
            <w:tcBorders>
              <w:top w:val="single" w:sz="7" w:space="0" w:color="000000"/>
              <w:left w:val="single" w:sz="7" w:space="0" w:color="000000"/>
              <w:bottom w:val="single" w:sz="7" w:space="0" w:color="000000"/>
              <w:right w:val="single" w:sz="7" w:space="0" w:color="000000"/>
            </w:tcBorders>
          </w:tcPr>
          <w:p w14:paraId="0765E268" w14:textId="77777777" w:rsidR="00DB084F" w:rsidRPr="004608A4" w:rsidRDefault="00DB084F" w:rsidP="00757BC7"/>
        </w:tc>
        <w:tc>
          <w:tcPr>
            <w:tcW w:w="1804" w:type="dxa"/>
            <w:tcBorders>
              <w:top w:val="single" w:sz="7" w:space="0" w:color="000000"/>
              <w:left w:val="single" w:sz="7" w:space="0" w:color="000000"/>
              <w:bottom w:val="single" w:sz="7" w:space="0" w:color="000000"/>
              <w:right w:val="single" w:sz="7" w:space="0" w:color="000000"/>
            </w:tcBorders>
          </w:tcPr>
          <w:p w14:paraId="6AAB5252" w14:textId="77777777" w:rsidR="00DB084F" w:rsidRPr="004608A4" w:rsidRDefault="00DB084F" w:rsidP="00757BC7"/>
        </w:tc>
      </w:tr>
      <w:tr w:rsidR="004608A4" w:rsidRPr="004608A4" w14:paraId="145921D6" w14:textId="77777777" w:rsidTr="00DF09B5">
        <w:trPr>
          <w:trHeight w:val="432"/>
          <w:jc w:val="center"/>
        </w:trPr>
        <w:tc>
          <w:tcPr>
            <w:tcW w:w="5577" w:type="dxa"/>
            <w:tcBorders>
              <w:top w:val="single" w:sz="7" w:space="0" w:color="000000"/>
              <w:left w:val="single" w:sz="7" w:space="0" w:color="000000"/>
              <w:bottom w:val="single" w:sz="7" w:space="0" w:color="000000"/>
              <w:right w:val="single" w:sz="7" w:space="0" w:color="000000"/>
            </w:tcBorders>
          </w:tcPr>
          <w:p w14:paraId="07DDE2BC" w14:textId="4FBDFCFB" w:rsidR="00813D8C" w:rsidRPr="004608A4" w:rsidRDefault="00813D8C" w:rsidP="00757BC7">
            <w:pPr>
              <w:widowControl/>
              <w:spacing w:after="58"/>
            </w:pPr>
            <w:r w:rsidRPr="004608A4">
              <w:t xml:space="preserve">ISA-RTROLE-6 </w:t>
            </w:r>
            <w:r w:rsidR="00CE15CD" w:rsidRPr="004608A4">
              <w:t>-</w:t>
            </w:r>
            <w:r w:rsidRPr="004608A4">
              <w:t xml:space="preserve"> Operator Licensing Process: Operating Tests </w:t>
            </w:r>
          </w:p>
        </w:tc>
        <w:tc>
          <w:tcPr>
            <w:tcW w:w="1978" w:type="dxa"/>
            <w:tcBorders>
              <w:top w:val="single" w:sz="7" w:space="0" w:color="000000"/>
              <w:left w:val="single" w:sz="7" w:space="0" w:color="000000"/>
              <w:bottom w:val="single" w:sz="7" w:space="0" w:color="000000"/>
              <w:right w:val="single" w:sz="7" w:space="0" w:color="000000"/>
            </w:tcBorders>
          </w:tcPr>
          <w:p w14:paraId="664FF294" w14:textId="77777777" w:rsidR="00813D8C" w:rsidRPr="004608A4" w:rsidRDefault="00813D8C" w:rsidP="00757BC7"/>
        </w:tc>
        <w:tc>
          <w:tcPr>
            <w:tcW w:w="1804" w:type="dxa"/>
            <w:tcBorders>
              <w:top w:val="single" w:sz="7" w:space="0" w:color="000000"/>
              <w:left w:val="single" w:sz="7" w:space="0" w:color="000000"/>
              <w:bottom w:val="single" w:sz="7" w:space="0" w:color="000000"/>
              <w:right w:val="single" w:sz="7" w:space="0" w:color="000000"/>
            </w:tcBorders>
          </w:tcPr>
          <w:p w14:paraId="2419FF05" w14:textId="77777777" w:rsidR="00813D8C" w:rsidRPr="004608A4" w:rsidRDefault="00813D8C" w:rsidP="00757BC7"/>
        </w:tc>
      </w:tr>
      <w:tr w:rsidR="004608A4" w:rsidRPr="004608A4" w14:paraId="1147E96B" w14:textId="77777777" w:rsidTr="00DF09B5">
        <w:trPr>
          <w:trHeight w:val="432"/>
          <w:jc w:val="center"/>
        </w:trPr>
        <w:tc>
          <w:tcPr>
            <w:tcW w:w="5577" w:type="dxa"/>
            <w:tcBorders>
              <w:top w:val="single" w:sz="7" w:space="0" w:color="000000"/>
              <w:left w:val="single" w:sz="7" w:space="0" w:color="000000"/>
              <w:bottom w:val="single" w:sz="7" w:space="0" w:color="000000"/>
              <w:right w:val="single" w:sz="7" w:space="0" w:color="000000"/>
            </w:tcBorders>
          </w:tcPr>
          <w:p w14:paraId="734D6F31" w14:textId="5DF04717" w:rsidR="00813D8C" w:rsidRPr="004608A4" w:rsidRDefault="00813D8C" w:rsidP="00757BC7">
            <w:pPr>
              <w:widowControl/>
              <w:spacing w:after="58"/>
            </w:pPr>
            <w:r w:rsidRPr="004608A4">
              <w:t xml:space="preserve">ISA-RTROLE-7 </w:t>
            </w:r>
            <w:r w:rsidR="00CE15CD" w:rsidRPr="004608A4">
              <w:t>-</w:t>
            </w:r>
            <w:r w:rsidRPr="004608A4">
              <w:t xml:space="preserve"> Operator Licensing Process: Written Examinations</w:t>
            </w:r>
          </w:p>
        </w:tc>
        <w:tc>
          <w:tcPr>
            <w:tcW w:w="1978" w:type="dxa"/>
            <w:tcBorders>
              <w:top w:val="single" w:sz="7" w:space="0" w:color="000000"/>
              <w:left w:val="single" w:sz="7" w:space="0" w:color="000000"/>
              <w:bottom w:val="single" w:sz="7" w:space="0" w:color="000000"/>
              <w:right w:val="single" w:sz="7" w:space="0" w:color="000000"/>
            </w:tcBorders>
          </w:tcPr>
          <w:p w14:paraId="7CAFA47C" w14:textId="77777777" w:rsidR="00813D8C" w:rsidRPr="004608A4" w:rsidRDefault="00813D8C" w:rsidP="00757BC7"/>
        </w:tc>
        <w:tc>
          <w:tcPr>
            <w:tcW w:w="1804" w:type="dxa"/>
            <w:tcBorders>
              <w:top w:val="single" w:sz="7" w:space="0" w:color="000000"/>
              <w:left w:val="single" w:sz="7" w:space="0" w:color="000000"/>
              <w:bottom w:val="single" w:sz="7" w:space="0" w:color="000000"/>
              <w:right w:val="single" w:sz="7" w:space="0" w:color="000000"/>
            </w:tcBorders>
          </w:tcPr>
          <w:p w14:paraId="7946195C" w14:textId="77777777" w:rsidR="00813D8C" w:rsidRPr="004608A4" w:rsidRDefault="00813D8C" w:rsidP="00757BC7"/>
        </w:tc>
      </w:tr>
      <w:tr w:rsidR="004608A4" w:rsidRPr="004608A4" w14:paraId="4C99BEA8" w14:textId="77777777" w:rsidTr="00DF09B5">
        <w:trPr>
          <w:trHeight w:val="432"/>
          <w:jc w:val="center"/>
        </w:trPr>
        <w:tc>
          <w:tcPr>
            <w:tcW w:w="5577" w:type="dxa"/>
            <w:tcBorders>
              <w:top w:val="single" w:sz="7" w:space="0" w:color="000000"/>
              <w:left w:val="single" w:sz="7" w:space="0" w:color="000000"/>
              <w:bottom w:val="single" w:sz="7" w:space="0" w:color="000000"/>
              <w:right w:val="single" w:sz="7" w:space="0" w:color="000000"/>
            </w:tcBorders>
          </w:tcPr>
          <w:p w14:paraId="64C46C85" w14:textId="3DF8F8EB" w:rsidR="003D56AB" w:rsidRPr="004608A4" w:rsidRDefault="003D56AB" w:rsidP="003D56AB">
            <w:pPr>
              <w:widowControl/>
              <w:spacing w:after="58"/>
            </w:pPr>
            <w:r w:rsidRPr="004608A4">
              <w:t xml:space="preserve">ISA-RTROLE-8 </w:t>
            </w:r>
            <w:r w:rsidR="00CE15CD" w:rsidRPr="004608A4">
              <w:t>-</w:t>
            </w:r>
            <w:r w:rsidRPr="004608A4">
              <w:t xml:space="preserve"> Operator Licensing Process: Post Examination Peer Review</w:t>
            </w:r>
          </w:p>
        </w:tc>
        <w:tc>
          <w:tcPr>
            <w:tcW w:w="1978" w:type="dxa"/>
            <w:tcBorders>
              <w:top w:val="single" w:sz="7" w:space="0" w:color="000000"/>
              <w:left w:val="single" w:sz="7" w:space="0" w:color="000000"/>
              <w:bottom w:val="single" w:sz="7" w:space="0" w:color="000000"/>
              <w:right w:val="single" w:sz="7" w:space="0" w:color="000000"/>
            </w:tcBorders>
          </w:tcPr>
          <w:p w14:paraId="5E840ABF" w14:textId="77777777" w:rsidR="00813D8C" w:rsidRPr="004608A4" w:rsidRDefault="00813D8C" w:rsidP="00757BC7"/>
        </w:tc>
        <w:tc>
          <w:tcPr>
            <w:tcW w:w="1804" w:type="dxa"/>
            <w:tcBorders>
              <w:top w:val="single" w:sz="7" w:space="0" w:color="000000"/>
              <w:left w:val="single" w:sz="7" w:space="0" w:color="000000"/>
              <w:bottom w:val="single" w:sz="7" w:space="0" w:color="000000"/>
              <w:right w:val="single" w:sz="7" w:space="0" w:color="000000"/>
            </w:tcBorders>
          </w:tcPr>
          <w:p w14:paraId="0A9D38D3" w14:textId="77777777" w:rsidR="00813D8C" w:rsidRPr="004608A4" w:rsidRDefault="00813D8C" w:rsidP="00757BC7"/>
        </w:tc>
      </w:tr>
      <w:tr w:rsidR="004608A4" w:rsidRPr="004608A4" w14:paraId="2B5385A6" w14:textId="77777777" w:rsidTr="00DF09B5">
        <w:trPr>
          <w:trHeight w:val="432"/>
          <w:jc w:val="center"/>
        </w:trPr>
        <w:tc>
          <w:tcPr>
            <w:tcW w:w="5577" w:type="dxa"/>
            <w:tcBorders>
              <w:top w:val="single" w:sz="7" w:space="0" w:color="000000"/>
              <w:left w:val="single" w:sz="7" w:space="0" w:color="000000"/>
              <w:bottom w:val="single" w:sz="7" w:space="0" w:color="000000"/>
              <w:right w:val="single" w:sz="7" w:space="0" w:color="000000"/>
            </w:tcBorders>
          </w:tcPr>
          <w:p w14:paraId="61603541" w14:textId="18C9210D" w:rsidR="003D56AB" w:rsidRPr="004608A4" w:rsidRDefault="003D56AB" w:rsidP="00757BC7">
            <w:pPr>
              <w:widowControl/>
              <w:spacing w:after="58"/>
            </w:pPr>
            <w:r w:rsidRPr="004608A4">
              <w:t xml:space="preserve">ISA-RTROLE-9 </w:t>
            </w:r>
            <w:r w:rsidR="00CE15CD" w:rsidRPr="004608A4">
              <w:t>-</w:t>
            </w:r>
            <w:r w:rsidRPr="004608A4">
              <w:t xml:space="preserve"> Operator L</w:t>
            </w:r>
            <w:r w:rsidR="00AB795A" w:rsidRPr="004608A4">
              <w:t>icensing Process: Reviews and Hearings</w:t>
            </w:r>
          </w:p>
        </w:tc>
        <w:tc>
          <w:tcPr>
            <w:tcW w:w="1978" w:type="dxa"/>
            <w:tcBorders>
              <w:top w:val="single" w:sz="7" w:space="0" w:color="000000"/>
              <w:left w:val="single" w:sz="7" w:space="0" w:color="000000"/>
              <w:bottom w:val="single" w:sz="7" w:space="0" w:color="000000"/>
              <w:right w:val="single" w:sz="7" w:space="0" w:color="000000"/>
            </w:tcBorders>
          </w:tcPr>
          <w:p w14:paraId="42E7E7BD" w14:textId="77777777" w:rsidR="003D56AB" w:rsidRPr="004608A4" w:rsidRDefault="003D56AB" w:rsidP="00757BC7"/>
        </w:tc>
        <w:tc>
          <w:tcPr>
            <w:tcW w:w="1804" w:type="dxa"/>
            <w:tcBorders>
              <w:top w:val="single" w:sz="7" w:space="0" w:color="000000"/>
              <w:left w:val="single" w:sz="7" w:space="0" w:color="000000"/>
              <w:bottom w:val="single" w:sz="7" w:space="0" w:color="000000"/>
              <w:right w:val="single" w:sz="7" w:space="0" w:color="000000"/>
            </w:tcBorders>
          </w:tcPr>
          <w:p w14:paraId="55B2116E" w14:textId="77777777" w:rsidR="003D56AB" w:rsidRPr="004608A4" w:rsidRDefault="003D56AB" w:rsidP="00757BC7"/>
        </w:tc>
      </w:tr>
      <w:tr w:rsidR="004608A4" w:rsidRPr="004608A4" w14:paraId="57AE1586" w14:textId="77777777" w:rsidTr="00DF09B5">
        <w:trPr>
          <w:trHeight w:val="432"/>
          <w:jc w:val="center"/>
        </w:trPr>
        <w:tc>
          <w:tcPr>
            <w:tcW w:w="5577" w:type="dxa"/>
            <w:tcBorders>
              <w:top w:val="single" w:sz="7" w:space="0" w:color="000000"/>
              <w:left w:val="single" w:sz="7" w:space="0" w:color="000000"/>
              <w:bottom w:val="single" w:sz="7" w:space="0" w:color="000000"/>
              <w:right w:val="single" w:sz="7" w:space="0" w:color="000000"/>
            </w:tcBorders>
          </w:tcPr>
          <w:p w14:paraId="78980EC8" w14:textId="1C0DFD33" w:rsidR="00CE15CD" w:rsidRPr="004608A4" w:rsidRDefault="00CE15CD" w:rsidP="00757BC7">
            <w:pPr>
              <w:widowControl/>
              <w:spacing w:after="58"/>
            </w:pPr>
            <w:r w:rsidRPr="004608A4">
              <w:t>ISA-RTROLE-10 - Operator Licensing Process: Requalification, Requalification Examination, Failures, Reviews, Hearings, and Other License Conditions</w:t>
            </w:r>
          </w:p>
        </w:tc>
        <w:tc>
          <w:tcPr>
            <w:tcW w:w="1978" w:type="dxa"/>
            <w:tcBorders>
              <w:top w:val="single" w:sz="7" w:space="0" w:color="000000"/>
              <w:left w:val="single" w:sz="7" w:space="0" w:color="000000"/>
              <w:bottom w:val="single" w:sz="7" w:space="0" w:color="000000"/>
              <w:right w:val="single" w:sz="7" w:space="0" w:color="000000"/>
            </w:tcBorders>
          </w:tcPr>
          <w:p w14:paraId="7C7BFB99" w14:textId="77777777" w:rsidR="00CE15CD" w:rsidRPr="004608A4" w:rsidRDefault="00CE15CD" w:rsidP="00757BC7"/>
        </w:tc>
        <w:tc>
          <w:tcPr>
            <w:tcW w:w="1804" w:type="dxa"/>
            <w:tcBorders>
              <w:top w:val="single" w:sz="7" w:space="0" w:color="000000"/>
              <w:left w:val="single" w:sz="7" w:space="0" w:color="000000"/>
              <w:bottom w:val="single" w:sz="7" w:space="0" w:color="000000"/>
              <w:right w:val="single" w:sz="7" w:space="0" w:color="000000"/>
            </w:tcBorders>
          </w:tcPr>
          <w:p w14:paraId="3B7020FB" w14:textId="77777777" w:rsidR="00CE15CD" w:rsidRPr="004608A4" w:rsidRDefault="00CE15CD" w:rsidP="00757BC7"/>
        </w:tc>
      </w:tr>
      <w:tr w:rsidR="008A5C89" w:rsidRPr="004608A4" w14:paraId="6918862C" w14:textId="77777777" w:rsidTr="00DF09B5">
        <w:trPr>
          <w:trHeight w:val="432"/>
          <w:jc w:val="center"/>
        </w:trPr>
        <w:tc>
          <w:tcPr>
            <w:tcW w:w="5577" w:type="dxa"/>
            <w:tcBorders>
              <w:top w:val="single" w:sz="7" w:space="0" w:color="000000"/>
              <w:left w:val="single" w:sz="7" w:space="0" w:color="000000"/>
              <w:bottom w:val="single" w:sz="7" w:space="0" w:color="000000"/>
              <w:right w:val="single" w:sz="7" w:space="0" w:color="000000"/>
            </w:tcBorders>
          </w:tcPr>
          <w:p w14:paraId="2B7C6E2A" w14:textId="11E94B43" w:rsidR="008A5C89" w:rsidRPr="004608A4" w:rsidRDefault="008A5C89" w:rsidP="00757BC7">
            <w:pPr>
              <w:widowControl/>
              <w:spacing w:after="58"/>
            </w:pPr>
            <w:r w:rsidRPr="004608A4">
              <w:t xml:space="preserve">ISA-RTROLE-11 </w:t>
            </w:r>
            <w:r w:rsidR="003801CC" w:rsidRPr="004608A4">
              <w:t>–</w:t>
            </w:r>
            <w:r w:rsidRPr="004608A4">
              <w:t xml:space="preserve"> </w:t>
            </w:r>
            <w:r w:rsidR="00EE3587" w:rsidRPr="004608A4">
              <w:t xml:space="preserve">Operator Licensing Process: </w:t>
            </w:r>
            <w:r w:rsidR="003801CC" w:rsidRPr="004608A4">
              <w:t>SRO</w:t>
            </w:r>
            <w:r w:rsidR="00EE3587" w:rsidRPr="004608A4">
              <w:t> </w:t>
            </w:r>
            <w:r w:rsidR="003801CC" w:rsidRPr="004608A4">
              <w:t>Limited to Fuel Handling</w:t>
            </w:r>
          </w:p>
        </w:tc>
        <w:tc>
          <w:tcPr>
            <w:tcW w:w="1978" w:type="dxa"/>
            <w:tcBorders>
              <w:top w:val="single" w:sz="7" w:space="0" w:color="000000"/>
              <w:left w:val="single" w:sz="7" w:space="0" w:color="000000"/>
              <w:bottom w:val="single" w:sz="7" w:space="0" w:color="000000"/>
              <w:right w:val="single" w:sz="7" w:space="0" w:color="000000"/>
            </w:tcBorders>
          </w:tcPr>
          <w:p w14:paraId="5F9B1B52" w14:textId="77777777" w:rsidR="008A5C89" w:rsidRPr="004608A4" w:rsidRDefault="008A5C89" w:rsidP="00757BC7"/>
        </w:tc>
        <w:tc>
          <w:tcPr>
            <w:tcW w:w="1804" w:type="dxa"/>
            <w:tcBorders>
              <w:top w:val="single" w:sz="7" w:space="0" w:color="000000"/>
              <w:left w:val="single" w:sz="7" w:space="0" w:color="000000"/>
              <w:bottom w:val="single" w:sz="7" w:space="0" w:color="000000"/>
              <w:right w:val="single" w:sz="7" w:space="0" w:color="000000"/>
            </w:tcBorders>
          </w:tcPr>
          <w:p w14:paraId="5C73FF5D" w14:textId="77777777" w:rsidR="008A5C89" w:rsidRPr="004608A4" w:rsidRDefault="008A5C89" w:rsidP="00757BC7"/>
        </w:tc>
      </w:tr>
    </w:tbl>
    <w:p w14:paraId="67B94DEC" w14:textId="77777777" w:rsidR="0002239C" w:rsidRPr="004608A4" w:rsidRDefault="0002239C">
      <w:pPr>
        <w:sectPr w:rsidR="0002239C" w:rsidRPr="004608A4" w:rsidSect="00B752DD">
          <w:pgSz w:w="12240" w:h="15840" w:code="1"/>
          <w:pgMar w:top="1440" w:right="1440" w:bottom="1440" w:left="1440" w:header="720" w:footer="720" w:gutter="0"/>
          <w:cols w:space="720"/>
          <w:noEndnote/>
          <w:docGrid w:linePitch="326"/>
        </w:sectPr>
      </w:pPr>
    </w:p>
    <w:p w14:paraId="4AEF4494" w14:textId="77777777" w:rsidR="0002239C" w:rsidRPr="004608A4" w:rsidRDefault="0002239C"/>
    <w:tbl>
      <w:tblPr>
        <w:tblW w:w="9359" w:type="dxa"/>
        <w:jc w:val="center"/>
        <w:tblLayout w:type="fixed"/>
        <w:tblCellMar>
          <w:left w:w="120" w:type="dxa"/>
          <w:right w:w="120" w:type="dxa"/>
        </w:tblCellMar>
        <w:tblLook w:val="0000" w:firstRow="0" w:lastRow="0" w:firstColumn="0" w:lastColumn="0" w:noHBand="0" w:noVBand="0"/>
      </w:tblPr>
      <w:tblGrid>
        <w:gridCol w:w="5577"/>
        <w:gridCol w:w="1978"/>
        <w:gridCol w:w="1804"/>
      </w:tblGrid>
      <w:tr w:rsidR="004608A4" w:rsidRPr="004608A4" w14:paraId="41219496" w14:textId="77777777" w:rsidTr="009C09FF">
        <w:trPr>
          <w:trHeight w:val="432"/>
          <w:jc w:val="center"/>
        </w:trPr>
        <w:tc>
          <w:tcPr>
            <w:tcW w:w="9359" w:type="dxa"/>
            <w:gridSpan w:val="3"/>
            <w:tcBorders>
              <w:top w:val="single" w:sz="7" w:space="0" w:color="000000"/>
              <w:left w:val="single" w:sz="7" w:space="0" w:color="000000"/>
              <w:bottom w:val="single" w:sz="7" w:space="0" w:color="000000"/>
              <w:right w:val="single" w:sz="7" w:space="0" w:color="000000"/>
            </w:tcBorders>
            <w:shd w:val="clear" w:color="auto" w:fill="D9D9D9" w:themeFill="background1" w:themeFillShade="D9"/>
            <w:vAlign w:val="center"/>
          </w:tcPr>
          <w:p w14:paraId="592D7D02" w14:textId="1B321802" w:rsidR="009C09FF" w:rsidRPr="004608A4" w:rsidRDefault="009C09FF" w:rsidP="009C09FF">
            <w:pPr>
              <w:widowControl/>
              <w:spacing w:after="58"/>
            </w:pPr>
            <w:r w:rsidRPr="004608A4">
              <w:rPr>
                <w:bCs/>
                <w:iCs/>
              </w:rPr>
              <w:t>C.  On-the-Job Training Activities</w:t>
            </w:r>
          </w:p>
        </w:tc>
      </w:tr>
      <w:tr w:rsidR="004608A4" w:rsidRPr="004608A4" w14:paraId="790F0BAF" w14:textId="77777777" w:rsidTr="003135B7">
        <w:trPr>
          <w:trHeight w:val="432"/>
          <w:jc w:val="center"/>
        </w:trPr>
        <w:tc>
          <w:tcPr>
            <w:tcW w:w="5577" w:type="dxa"/>
            <w:tcBorders>
              <w:top w:val="single" w:sz="7" w:space="0" w:color="000000"/>
              <w:left w:val="single" w:sz="7" w:space="0" w:color="000000"/>
              <w:bottom w:val="single" w:sz="7" w:space="0" w:color="000000"/>
              <w:right w:val="single" w:sz="7" w:space="0" w:color="000000"/>
            </w:tcBorders>
          </w:tcPr>
          <w:p w14:paraId="354E5384" w14:textId="009527ED" w:rsidR="000E051A" w:rsidRPr="004608A4" w:rsidRDefault="00CC4D16" w:rsidP="000E051A">
            <w:pPr>
              <w:widowControl/>
            </w:pPr>
            <w:r w:rsidRPr="004608A4">
              <w:t xml:space="preserve">OJT-RTROLE-1 </w:t>
            </w:r>
            <w:r w:rsidR="000E051A" w:rsidRPr="004608A4">
              <w:t>-</w:t>
            </w:r>
            <w:r w:rsidRPr="004608A4">
              <w:t xml:space="preserve"> </w:t>
            </w:r>
          </w:p>
          <w:p w14:paraId="04390C98" w14:textId="77777777" w:rsidR="00CC4D16" w:rsidRPr="004608A4" w:rsidRDefault="000E051A" w:rsidP="000E051A">
            <w:pPr>
              <w:widowControl/>
            </w:pPr>
            <w:r w:rsidRPr="004608A4">
              <w:t xml:space="preserve">a. </w:t>
            </w:r>
            <w:r w:rsidR="00CC4D16" w:rsidRPr="004608A4">
              <w:t>Observe Initial Licensing Examination</w:t>
            </w:r>
          </w:p>
          <w:p w14:paraId="79E45846" w14:textId="34803931" w:rsidR="000E051A" w:rsidRPr="004608A4" w:rsidRDefault="000E051A" w:rsidP="000E051A">
            <w:pPr>
              <w:widowControl/>
            </w:pPr>
            <w:r w:rsidRPr="004608A4">
              <w:t>b. Observe Initial Licensing Examination</w:t>
            </w:r>
          </w:p>
        </w:tc>
        <w:tc>
          <w:tcPr>
            <w:tcW w:w="1978" w:type="dxa"/>
            <w:tcBorders>
              <w:top w:val="single" w:sz="7" w:space="0" w:color="000000"/>
              <w:left w:val="single" w:sz="7" w:space="0" w:color="000000"/>
              <w:bottom w:val="single" w:sz="7" w:space="0" w:color="000000"/>
              <w:right w:val="single" w:sz="7" w:space="0" w:color="000000"/>
            </w:tcBorders>
          </w:tcPr>
          <w:p w14:paraId="481B72A2" w14:textId="77777777" w:rsidR="00CC4D16" w:rsidRPr="004608A4" w:rsidRDefault="00CC4D16" w:rsidP="003135B7">
            <w:pPr>
              <w:widowControl/>
            </w:pPr>
          </w:p>
          <w:p w14:paraId="60099EC5" w14:textId="77777777" w:rsidR="00CC4D16" w:rsidRPr="004608A4" w:rsidRDefault="00CC4D16" w:rsidP="003135B7">
            <w:pPr>
              <w:widowControl/>
            </w:pPr>
            <w:r w:rsidRPr="004608A4">
              <w:t>______________</w:t>
            </w:r>
          </w:p>
          <w:p w14:paraId="6C1CD750" w14:textId="77777777" w:rsidR="00CC4D16" w:rsidRPr="004608A4" w:rsidRDefault="00CC4D16" w:rsidP="003135B7">
            <w:pPr>
              <w:widowControl/>
            </w:pPr>
            <w:r w:rsidRPr="004608A4">
              <w:t>______________</w:t>
            </w:r>
          </w:p>
          <w:p w14:paraId="297CF98C" w14:textId="77777777" w:rsidR="00CC4D16" w:rsidRPr="004608A4" w:rsidRDefault="00CC4D16" w:rsidP="003135B7">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3A7E2F79" w14:textId="77777777" w:rsidR="00CC4D16" w:rsidRPr="004608A4" w:rsidRDefault="00CC4D16" w:rsidP="003135B7">
            <w:pPr>
              <w:widowControl/>
            </w:pPr>
          </w:p>
          <w:p w14:paraId="15F016F7" w14:textId="77777777" w:rsidR="00CC4D16" w:rsidRPr="004608A4" w:rsidRDefault="00CC4D16" w:rsidP="003135B7">
            <w:pPr>
              <w:widowControl/>
            </w:pPr>
            <w:r w:rsidRPr="004608A4">
              <w:t>____________</w:t>
            </w:r>
          </w:p>
          <w:p w14:paraId="36ADCBB0" w14:textId="77777777" w:rsidR="00CC4D16" w:rsidRPr="004608A4" w:rsidRDefault="00CC4D16" w:rsidP="003135B7">
            <w:pPr>
              <w:widowControl/>
            </w:pPr>
            <w:r w:rsidRPr="004608A4">
              <w:t>____________</w:t>
            </w:r>
          </w:p>
          <w:p w14:paraId="446BDD21" w14:textId="77777777" w:rsidR="00CC4D16" w:rsidRPr="004608A4" w:rsidRDefault="00CC4D16" w:rsidP="003135B7">
            <w:pPr>
              <w:widowControl/>
              <w:spacing w:after="58"/>
            </w:pPr>
          </w:p>
        </w:tc>
      </w:tr>
      <w:tr w:rsidR="004608A4" w:rsidRPr="004608A4" w14:paraId="7298685C"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6FDFB2B9" w14:textId="44238E3F" w:rsidR="001D46C2" w:rsidRPr="004608A4" w:rsidRDefault="001D46C2" w:rsidP="00757BC7">
            <w:pPr>
              <w:widowControl/>
              <w:spacing w:after="58"/>
            </w:pPr>
            <w:r w:rsidRPr="004608A4">
              <w:t>OJT-</w:t>
            </w:r>
            <w:r w:rsidR="000E051A" w:rsidRPr="004608A4">
              <w:t>RTR</w:t>
            </w:r>
            <w:r w:rsidRPr="004608A4">
              <w:t xml:space="preserve">OLE-2 </w:t>
            </w:r>
            <w:r w:rsidR="000E051A" w:rsidRPr="004608A4">
              <w:t>-</w:t>
            </w:r>
            <w:r w:rsidRPr="004608A4">
              <w:t xml:space="preserve"> </w:t>
            </w:r>
            <w:r w:rsidR="000E051A" w:rsidRPr="004608A4">
              <w:t>Prepare, Administer, and Grade an Operating Test</w:t>
            </w:r>
          </w:p>
        </w:tc>
        <w:tc>
          <w:tcPr>
            <w:tcW w:w="1978" w:type="dxa"/>
            <w:tcBorders>
              <w:top w:val="single" w:sz="7" w:space="0" w:color="000000"/>
              <w:left w:val="single" w:sz="7" w:space="0" w:color="000000"/>
              <w:bottom w:val="single" w:sz="7" w:space="0" w:color="000000"/>
              <w:right w:val="single" w:sz="7" w:space="0" w:color="000000"/>
            </w:tcBorders>
          </w:tcPr>
          <w:p w14:paraId="73D84E80" w14:textId="77777777" w:rsidR="001D46C2" w:rsidRPr="004608A4" w:rsidRDefault="001D46C2" w:rsidP="00757BC7"/>
          <w:p w14:paraId="4C4888E6" w14:textId="77777777" w:rsidR="001D46C2" w:rsidRPr="004608A4" w:rsidRDefault="001D46C2" w:rsidP="00757BC7">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15B8B7E6" w14:textId="77777777" w:rsidR="001D46C2" w:rsidRPr="004608A4" w:rsidRDefault="001D46C2" w:rsidP="00757BC7"/>
          <w:p w14:paraId="6A73ABF3" w14:textId="77777777" w:rsidR="001D46C2" w:rsidRPr="004608A4" w:rsidRDefault="001D46C2" w:rsidP="00757BC7">
            <w:pPr>
              <w:widowControl/>
              <w:spacing w:after="58"/>
            </w:pPr>
          </w:p>
        </w:tc>
      </w:tr>
      <w:tr w:rsidR="004608A4" w:rsidRPr="004608A4" w14:paraId="498857B3"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014A79C7" w14:textId="74FB6FEA" w:rsidR="001D46C2" w:rsidRPr="004608A4" w:rsidRDefault="001D46C2" w:rsidP="00757BC7">
            <w:pPr>
              <w:widowControl/>
              <w:spacing w:after="58"/>
            </w:pPr>
            <w:r w:rsidRPr="004608A4">
              <w:t>OJT-</w:t>
            </w:r>
            <w:r w:rsidR="000E051A" w:rsidRPr="004608A4">
              <w:t>RTR</w:t>
            </w:r>
            <w:r w:rsidRPr="004608A4">
              <w:t>OLE-3 -</w:t>
            </w:r>
            <w:r w:rsidR="000E051A" w:rsidRPr="004608A4">
              <w:t xml:space="preserve"> </w:t>
            </w:r>
            <w:r w:rsidRPr="004608A4">
              <w:t xml:space="preserve">Prepare, Administer, &amp; Grade a </w:t>
            </w:r>
            <w:r w:rsidR="000E051A" w:rsidRPr="004608A4">
              <w:t>Written</w:t>
            </w:r>
            <w:r w:rsidRPr="004608A4">
              <w:t xml:space="preserve"> Test</w:t>
            </w:r>
          </w:p>
        </w:tc>
        <w:tc>
          <w:tcPr>
            <w:tcW w:w="1978" w:type="dxa"/>
            <w:tcBorders>
              <w:top w:val="single" w:sz="7" w:space="0" w:color="000000"/>
              <w:left w:val="single" w:sz="7" w:space="0" w:color="000000"/>
              <w:bottom w:val="single" w:sz="7" w:space="0" w:color="000000"/>
              <w:right w:val="single" w:sz="7" w:space="0" w:color="000000"/>
            </w:tcBorders>
          </w:tcPr>
          <w:p w14:paraId="212E8962" w14:textId="77777777" w:rsidR="001D46C2" w:rsidRPr="004608A4" w:rsidRDefault="001D46C2" w:rsidP="00757BC7"/>
          <w:p w14:paraId="11593006" w14:textId="77777777" w:rsidR="001D46C2" w:rsidRPr="004608A4" w:rsidRDefault="001D46C2" w:rsidP="00757BC7">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259416BB" w14:textId="77777777" w:rsidR="001D46C2" w:rsidRPr="004608A4" w:rsidRDefault="001D46C2" w:rsidP="00757BC7"/>
          <w:p w14:paraId="3D38DD23" w14:textId="77777777" w:rsidR="001D46C2" w:rsidRPr="004608A4" w:rsidRDefault="001D46C2" w:rsidP="00757BC7">
            <w:pPr>
              <w:widowControl/>
              <w:spacing w:after="58"/>
            </w:pPr>
          </w:p>
        </w:tc>
      </w:tr>
    </w:tbl>
    <w:p w14:paraId="2BB426CF" w14:textId="5DD34AB3" w:rsidR="0002239C" w:rsidRPr="004608A4" w:rsidRDefault="00A01E58" w:rsidP="00A01E58">
      <w:pPr>
        <w:tabs>
          <w:tab w:val="left" w:pos="920"/>
        </w:tabs>
      </w:pPr>
      <w:r w:rsidRPr="004608A4">
        <w:tab/>
      </w:r>
    </w:p>
    <w:p w14:paraId="4CC27FBE" w14:textId="72D17251" w:rsidR="00A01E58" w:rsidRPr="004608A4" w:rsidRDefault="00A01E58" w:rsidP="00A01E58">
      <w:pPr>
        <w:widowControl/>
      </w:pPr>
      <w:r w:rsidRPr="004608A4">
        <w:t xml:space="preserve">Record completion in TMS by sending a request to </w:t>
      </w:r>
      <w:hyperlink r:id="rId28" w:history="1">
        <w:r w:rsidR="00137C79" w:rsidRPr="004608A4">
          <w:rPr>
            <w:rStyle w:val="Hyperlink"/>
            <w:color w:val="auto"/>
          </w:rPr>
          <w:t>TrainingSupport.Resource@nrc.gov</w:t>
        </w:r>
      </w:hyperlink>
      <w:r w:rsidR="00137C79" w:rsidRPr="004608A4">
        <w:t xml:space="preserve">. </w:t>
      </w:r>
    </w:p>
    <w:p w14:paraId="0DE5AA25" w14:textId="3EBCFD3F" w:rsidR="00A01E58" w:rsidRPr="004608A4" w:rsidRDefault="00A01E58" w:rsidP="00A01E58">
      <w:pPr>
        <w:tabs>
          <w:tab w:val="left" w:pos="920"/>
        </w:tabs>
      </w:pPr>
    </w:p>
    <w:p w14:paraId="734C2F61" w14:textId="77777777" w:rsidR="00A01E58" w:rsidRPr="004608A4" w:rsidRDefault="00A01E58" w:rsidP="00A01E58">
      <w:pPr>
        <w:tabs>
          <w:tab w:val="left" w:pos="920"/>
        </w:tabs>
      </w:pPr>
    </w:p>
    <w:p w14:paraId="653AD992" w14:textId="77777777" w:rsidR="001D46C2" w:rsidRPr="004608A4" w:rsidRDefault="006B1DB2" w:rsidP="00757BC7">
      <w:pPr>
        <w:widowControl/>
        <w:sectPr w:rsidR="001D46C2" w:rsidRPr="004608A4" w:rsidSect="00B752DD">
          <w:pgSz w:w="12240" w:h="15840" w:code="1"/>
          <w:pgMar w:top="1440" w:right="1440" w:bottom="1440" w:left="1440" w:header="720" w:footer="720" w:gutter="0"/>
          <w:cols w:space="720"/>
          <w:noEndnote/>
          <w:docGrid w:linePitch="326"/>
        </w:sectPr>
      </w:pPr>
      <w:r w:rsidRPr="004608A4">
        <w:rPr>
          <w:noProof/>
        </w:rPr>
        <mc:AlternateContent>
          <mc:Choice Requires="wps">
            <w:drawing>
              <wp:anchor distT="0" distB="0" distL="114300" distR="114300" simplePos="0" relativeHeight="251657216" behindDoc="0" locked="0" layoutInCell="1" allowOverlap="1" wp14:anchorId="75681C05" wp14:editId="3607D6F7">
                <wp:simplePos x="0" y="0"/>
                <wp:positionH relativeFrom="column">
                  <wp:posOffset>89535</wp:posOffset>
                </wp:positionH>
                <wp:positionV relativeFrom="paragraph">
                  <wp:posOffset>263525</wp:posOffset>
                </wp:positionV>
                <wp:extent cx="5600700" cy="3886200"/>
                <wp:effectExtent l="13335" t="12700" r="72390" b="7302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3886200"/>
                        </a:xfrm>
                        <a:prstGeom prst="rect">
                          <a:avLst/>
                        </a:prstGeom>
                        <a:solidFill>
                          <a:srgbClr val="FFFFFF"/>
                        </a:solidFill>
                        <a:ln w="9525">
                          <a:solidFill>
                            <a:srgbClr val="000000"/>
                          </a:solidFill>
                          <a:miter lim="800000"/>
                          <a:headEnd/>
                          <a:tailEnd/>
                        </a:ln>
                        <a:effectLst>
                          <a:outerShdw dist="107763" dir="2700000" algn="ctr" rotWithShape="0">
                            <a:srgbClr val="000000"/>
                          </a:outerShdw>
                        </a:effectLst>
                      </wps:spPr>
                      <wps:txbx>
                        <w:txbxContent>
                          <w:p w14:paraId="04144550" w14:textId="77777777" w:rsidR="003135B7" w:rsidRDefault="003135B7" w:rsidP="001D46C2">
                            <w:pPr>
                              <w:spacing w:before="120"/>
                              <w:jc w:val="center"/>
                            </w:pPr>
                            <w:r>
                              <w:rPr>
                                <w:b/>
                                <w:bCs/>
                                <w:sz w:val="32"/>
                                <w:szCs w:val="32"/>
                              </w:rPr>
                              <w:t>OL Examiner Certification</w:t>
                            </w:r>
                          </w:p>
                          <w:p w14:paraId="18B3BDA5" w14:textId="77777777" w:rsidR="003135B7" w:rsidRDefault="003135B7" w:rsidP="001D46C2"/>
                          <w:p w14:paraId="427F2388" w14:textId="77777777" w:rsidR="003135B7" w:rsidRDefault="003135B7" w:rsidP="001D46C2"/>
                          <w:p w14:paraId="2282E1EA" w14:textId="77777777" w:rsidR="003135B7" w:rsidRDefault="003135B7" w:rsidP="001D46C2"/>
                          <w:p w14:paraId="122188C1" w14:textId="77777777" w:rsidR="003135B7" w:rsidRDefault="003135B7" w:rsidP="001D46C2">
                            <w:pPr>
                              <w:jc w:val="center"/>
                            </w:pPr>
                            <w:r>
                              <w:t>______________________________</w:t>
                            </w:r>
                          </w:p>
                          <w:p w14:paraId="2B88172D" w14:textId="77777777" w:rsidR="003135B7" w:rsidRDefault="003135B7" w:rsidP="001D46C2">
                            <w:pPr>
                              <w:jc w:val="center"/>
                            </w:pPr>
                          </w:p>
                          <w:p w14:paraId="271C06B1" w14:textId="372E03EB" w:rsidR="003135B7" w:rsidRDefault="003135B7" w:rsidP="001D46C2">
                            <w:pPr>
                              <w:jc w:val="center"/>
                            </w:pPr>
                            <w:r>
                              <w:t>Has successfully completed all of the requirements to become an</w:t>
                            </w:r>
                          </w:p>
                          <w:p w14:paraId="793983B9" w14:textId="77777777" w:rsidR="003135B7" w:rsidRDefault="003135B7" w:rsidP="001D46C2"/>
                          <w:p w14:paraId="24C9EEAF" w14:textId="77777777" w:rsidR="003135B7" w:rsidRDefault="003135B7" w:rsidP="001D46C2">
                            <w:pPr>
                              <w:jc w:val="center"/>
                              <w:rPr>
                                <w:b/>
                                <w:bCs/>
                                <w:sz w:val="40"/>
                                <w:szCs w:val="40"/>
                              </w:rPr>
                            </w:pPr>
                            <w:r>
                              <w:rPr>
                                <w:b/>
                                <w:bCs/>
                                <w:sz w:val="40"/>
                                <w:szCs w:val="40"/>
                              </w:rPr>
                              <w:t xml:space="preserve">Research and Test Reactors </w:t>
                            </w:r>
                          </w:p>
                          <w:p w14:paraId="2E7F3EBA" w14:textId="21E9E383" w:rsidR="003135B7" w:rsidRDefault="003135B7" w:rsidP="001D46C2">
                            <w:pPr>
                              <w:jc w:val="center"/>
                              <w:rPr>
                                <w:sz w:val="32"/>
                                <w:szCs w:val="32"/>
                              </w:rPr>
                            </w:pPr>
                            <w:r>
                              <w:rPr>
                                <w:b/>
                                <w:bCs/>
                                <w:sz w:val="40"/>
                                <w:szCs w:val="40"/>
                              </w:rPr>
                              <w:t>Operator Licensing Examiner</w:t>
                            </w:r>
                          </w:p>
                          <w:p w14:paraId="62963C69" w14:textId="77777777" w:rsidR="003135B7" w:rsidRDefault="003135B7" w:rsidP="001D46C2">
                            <w:pPr>
                              <w:rPr>
                                <w:sz w:val="32"/>
                                <w:szCs w:val="32"/>
                              </w:rPr>
                            </w:pPr>
                          </w:p>
                          <w:p w14:paraId="4BF34FB0" w14:textId="77777777" w:rsidR="003135B7" w:rsidRDefault="003135B7" w:rsidP="001D46C2">
                            <w:pPr>
                              <w:rPr>
                                <w:sz w:val="32"/>
                                <w:szCs w:val="32"/>
                              </w:rPr>
                            </w:pPr>
                          </w:p>
                          <w:p w14:paraId="5044F88A" w14:textId="77777777" w:rsidR="003135B7" w:rsidRDefault="003135B7" w:rsidP="001D46C2">
                            <w:pPr>
                              <w:rPr>
                                <w:sz w:val="32"/>
                                <w:szCs w:val="32"/>
                              </w:rPr>
                            </w:pPr>
                          </w:p>
                          <w:p w14:paraId="00FFABAA" w14:textId="49C69695" w:rsidR="003135B7" w:rsidRPr="00E27D96" w:rsidRDefault="003135B7" w:rsidP="001D46C2">
                            <w:r>
                              <w:t>RTR</w:t>
                            </w:r>
                            <w:r w:rsidRPr="00E27D96">
                              <w:t xml:space="preserve">OL </w:t>
                            </w:r>
                            <w:r>
                              <w:t>BC</w:t>
                            </w:r>
                            <w:r w:rsidRPr="00E27D96">
                              <w:t xml:space="preserve"> Signature:______________</w:t>
                            </w:r>
                            <w:r>
                              <w:t>_____</w:t>
                            </w:r>
                            <w:r w:rsidRPr="00E27D96">
                              <w:t>______                 Date:____________</w:t>
                            </w:r>
                          </w:p>
                          <w:p w14:paraId="2EA9818F" w14:textId="77777777" w:rsidR="003135B7" w:rsidRDefault="003135B7" w:rsidP="001D46C2"/>
                          <w:p w14:paraId="504FDF6A" w14:textId="37DC23BD" w:rsidR="003135B7" w:rsidRDefault="003135B7" w:rsidP="001D46C2">
                            <w:r>
                              <w:t xml:space="preserve">Division </w:t>
                            </w:r>
                            <w:r w:rsidRPr="00E27D96">
                              <w:t>Director Signature:_____________________                 Date:____________</w:t>
                            </w:r>
                          </w:p>
                          <w:p w14:paraId="18E1CEB6" w14:textId="77777777" w:rsidR="003135B7" w:rsidRDefault="003135B7" w:rsidP="001D46C2">
                            <w:r>
                              <w:rPr>
                                <w:sz w:val="32"/>
                                <w:szCs w:val="3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681C05" id="_x0000_t202" coordsize="21600,21600" o:spt="202" path="m,l,21600r21600,l21600,xe">
                <v:stroke joinstyle="miter"/>
                <v:path gradientshapeok="t" o:connecttype="rect"/>
              </v:shapetype>
              <v:shape id="Text Box 4" o:spid="_x0000_s1026" type="#_x0000_t202" style="position:absolute;margin-left:7.05pt;margin-top:20.75pt;width:441pt;height:30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">
                <v:shadow on="t" color="black" offset="6pt,6pt"/>
                <v:textbox>
                  <w:txbxContent>
                    <w:p w14:paraId="04144550" w14:textId="77777777" w:rsidR="003135B7" w:rsidRDefault="003135B7" w:rsidP="001D46C2">
                      <w:pPr>
                        <w:spacing w:before="120"/>
                        <w:jc w:val="center"/>
                      </w:pPr>
                      <w:r>
                        <w:rPr>
                          <w:b/>
                          <w:bCs/>
                          <w:sz w:val="32"/>
                          <w:szCs w:val="32"/>
                        </w:rPr>
                        <w:t>OL Examiner Certification</w:t>
                      </w:r>
                    </w:p>
                    <w:p w14:paraId="18B3BDA5" w14:textId="77777777" w:rsidR="003135B7" w:rsidRDefault="003135B7" w:rsidP="001D46C2"/>
                    <w:p w14:paraId="427F2388" w14:textId="77777777" w:rsidR="003135B7" w:rsidRDefault="003135B7" w:rsidP="001D46C2"/>
                    <w:p w14:paraId="2282E1EA" w14:textId="77777777" w:rsidR="003135B7" w:rsidRDefault="003135B7" w:rsidP="001D46C2"/>
                    <w:p w14:paraId="122188C1" w14:textId="77777777" w:rsidR="003135B7" w:rsidRDefault="003135B7" w:rsidP="001D46C2">
                      <w:pPr>
                        <w:jc w:val="center"/>
                      </w:pPr>
                      <w:r>
                        <w:t>______________________________</w:t>
                      </w:r>
                    </w:p>
                    <w:p w14:paraId="2B88172D" w14:textId="77777777" w:rsidR="003135B7" w:rsidRDefault="003135B7" w:rsidP="001D46C2">
                      <w:pPr>
                        <w:jc w:val="center"/>
                      </w:pPr>
                    </w:p>
                    <w:p w14:paraId="271C06B1" w14:textId="372E03EB" w:rsidR="003135B7" w:rsidRDefault="003135B7" w:rsidP="001D46C2">
                      <w:pPr>
                        <w:jc w:val="center"/>
                      </w:pPr>
                      <w:r>
                        <w:t>Has successfully completed all of the requirements to become an</w:t>
                      </w:r>
                    </w:p>
                    <w:p w14:paraId="793983B9" w14:textId="77777777" w:rsidR="003135B7" w:rsidRDefault="003135B7" w:rsidP="001D46C2"/>
                    <w:p w14:paraId="24C9EEAF" w14:textId="77777777" w:rsidR="003135B7" w:rsidRDefault="003135B7" w:rsidP="001D46C2">
                      <w:pPr>
                        <w:jc w:val="center"/>
                        <w:rPr>
                          <w:b/>
                          <w:bCs/>
                          <w:sz w:val="40"/>
                          <w:szCs w:val="40"/>
                        </w:rPr>
                      </w:pPr>
                      <w:r>
                        <w:rPr>
                          <w:b/>
                          <w:bCs/>
                          <w:sz w:val="40"/>
                          <w:szCs w:val="40"/>
                        </w:rPr>
                        <w:t xml:space="preserve">Research and Test Reactors </w:t>
                      </w:r>
                    </w:p>
                    <w:p w14:paraId="2E7F3EBA" w14:textId="21E9E383" w:rsidR="003135B7" w:rsidRDefault="003135B7" w:rsidP="001D46C2">
                      <w:pPr>
                        <w:jc w:val="center"/>
                        <w:rPr>
                          <w:sz w:val="32"/>
                          <w:szCs w:val="32"/>
                        </w:rPr>
                      </w:pPr>
                      <w:r>
                        <w:rPr>
                          <w:b/>
                          <w:bCs/>
                          <w:sz w:val="40"/>
                          <w:szCs w:val="40"/>
                        </w:rPr>
                        <w:t>Operator Licensing Examiner</w:t>
                      </w:r>
                    </w:p>
                    <w:p w14:paraId="62963C69" w14:textId="77777777" w:rsidR="003135B7" w:rsidRDefault="003135B7" w:rsidP="001D46C2">
                      <w:pPr>
                        <w:rPr>
                          <w:sz w:val="32"/>
                          <w:szCs w:val="32"/>
                        </w:rPr>
                      </w:pPr>
                    </w:p>
                    <w:p w14:paraId="4BF34FB0" w14:textId="77777777" w:rsidR="003135B7" w:rsidRDefault="003135B7" w:rsidP="001D46C2">
                      <w:pPr>
                        <w:rPr>
                          <w:sz w:val="32"/>
                          <w:szCs w:val="32"/>
                        </w:rPr>
                      </w:pPr>
                    </w:p>
                    <w:p w14:paraId="5044F88A" w14:textId="77777777" w:rsidR="003135B7" w:rsidRDefault="003135B7" w:rsidP="001D46C2">
                      <w:pPr>
                        <w:rPr>
                          <w:sz w:val="32"/>
                          <w:szCs w:val="32"/>
                        </w:rPr>
                      </w:pPr>
                    </w:p>
                    <w:p w14:paraId="00FFABAA" w14:textId="49C69695" w:rsidR="003135B7" w:rsidRPr="00E27D96" w:rsidRDefault="003135B7" w:rsidP="001D46C2">
                      <w:r>
                        <w:t>RTR</w:t>
                      </w:r>
                      <w:r w:rsidRPr="00E27D96">
                        <w:t xml:space="preserve">OL </w:t>
                      </w:r>
                      <w:r>
                        <w:t>BC</w:t>
                      </w:r>
                      <w:r w:rsidRPr="00E27D96">
                        <w:t xml:space="preserve"> Signature:______________</w:t>
                      </w:r>
                      <w:r>
                        <w:t>_____</w:t>
                      </w:r>
                      <w:r w:rsidRPr="00E27D96">
                        <w:t>______                 Date:____________</w:t>
                      </w:r>
                    </w:p>
                    <w:p w14:paraId="2EA9818F" w14:textId="77777777" w:rsidR="003135B7" w:rsidRDefault="003135B7" w:rsidP="001D46C2"/>
                    <w:p w14:paraId="504FDF6A" w14:textId="37DC23BD" w:rsidR="003135B7" w:rsidRDefault="003135B7" w:rsidP="001D46C2">
                      <w:r>
                        <w:t xml:space="preserve">Division </w:t>
                      </w:r>
                      <w:r w:rsidRPr="00E27D96">
                        <w:t>Director Signature:_____________________                 Date:____________</w:t>
                      </w:r>
                    </w:p>
                    <w:p w14:paraId="18E1CEB6" w14:textId="77777777" w:rsidR="003135B7" w:rsidRDefault="003135B7" w:rsidP="001D46C2">
                      <w:r>
                        <w:rPr>
                          <w:sz w:val="32"/>
                          <w:szCs w:val="32"/>
                        </w:rPr>
                        <w:t xml:space="preserve">                             </w:t>
                      </w:r>
                    </w:p>
                  </w:txbxContent>
                </v:textbox>
              </v:shape>
            </w:pict>
          </mc:Fallback>
        </mc:AlternateContent>
      </w:r>
    </w:p>
    <w:p w14:paraId="1DB9AC0E" w14:textId="584ABFF1" w:rsidR="001D46C2" w:rsidRPr="004608A4" w:rsidRDefault="004A185D" w:rsidP="00757BC7">
      <w:pPr>
        <w:widowControl/>
        <w:tabs>
          <w:tab w:val="center" w:pos="4680"/>
        </w:tabs>
      </w:pPr>
      <w:r w:rsidRPr="004608A4">
        <w:lastRenderedPageBreak/>
        <w:t>RTR</w:t>
      </w:r>
      <w:r w:rsidR="001D46C2" w:rsidRPr="004608A4">
        <w:t>OL Chie</w:t>
      </w:r>
      <w:r w:rsidR="001D46C2" w:rsidRPr="004608A4">
        <w:rPr>
          <w:bCs/>
        </w:rPr>
        <w:t>f Examiner Signature and Certification Card</w:t>
      </w:r>
      <w:r w:rsidR="00BB5212" w:rsidRPr="004608A4">
        <w:rPr>
          <w:bCs/>
        </w:rPr>
        <w:fldChar w:fldCharType="begin"/>
      </w:r>
      <w:r w:rsidR="001D46C2" w:rsidRPr="004608A4">
        <w:rPr>
          <w:bCs/>
        </w:rPr>
        <w:instrText>tc \l1 "</w:instrText>
      </w:r>
      <w:bookmarkStart w:id="55" w:name="_Toc295973653"/>
      <w:bookmarkStart w:id="56" w:name="_Toc45637054"/>
      <w:r w:rsidR="00086D49" w:rsidRPr="004608A4">
        <w:rPr>
          <w:bCs/>
        </w:rPr>
        <w:instrText>RTR</w:instrText>
      </w:r>
      <w:r w:rsidR="001D46C2" w:rsidRPr="004608A4">
        <w:rPr>
          <w:bCs/>
        </w:rPr>
        <w:instrText>OL Chief Examiner Signature and Certification Card</w:instrText>
      </w:r>
      <w:bookmarkEnd w:id="55"/>
      <w:bookmarkEnd w:id="56"/>
      <w:r w:rsidR="00BB5212" w:rsidRPr="004608A4">
        <w:rPr>
          <w:bCs/>
        </w:rPr>
        <w:fldChar w:fldCharType="end"/>
      </w:r>
    </w:p>
    <w:tbl>
      <w:tblPr>
        <w:tblW w:w="9358" w:type="dxa"/>
        <w:jc w:val="center"/>
        <w:tblLayout w:type="fixed"/>
        <w:tblCellMar>
          <w:left w:w="120" w:type="dxa"/>
          <w:right w:w="120" w:type="dxa"/>
        </w:tblCellMar>
        <w:tblLook w:val="0000" w:firstRow="0" w:lastRow="0" w:firstColumn="0" w:lastColumn="0" w:noHBand="0" w:noVBand="0"/>
      </w:tblPr>
      <w:tblGrid>
        <w:gridCol w:w="5577"/>
        <w:gridCol w:w="1978"/>
        <w:gridCol w:w="1803"/>
      </w:tblGrid>
      <w:tr w:rsidR="004608A4" w:rsidRPr="004608A4" w14:paraId="649E7D2B" w14:textId="77777777" w:rsidTr="00594764">
        <w:trPr>
          <w:jc w:val="center"/>
        </w:trPr>
        <w:tc>
          <w:tcPr>
            <w:tcW w:w="5577" w:type="dxa"/>
            <w:tcBorders>
              <w:top w:val="single" w:sz="7" w:space="0" w:color="000000"/>
              <w:left w:val="single" w:sz="7" w:space="0" w:color="000000"/>
              <w:bottom w:val="single" w:sz="7" w:space="0" w:color="000000"/>
              <w:right w:val="single" w:sz="7" w:space="0" w:color="000000"/>
            </w:tcBorders>
            <w:vAlign w:val="center"/>
          </w:tcPr>
          <w:p w14:paraId="6D282C77" w14:textId="6816E549" w:rsidR="00630DC8" w:rsidRPr="004608A4" w:rsidRDefault="00630DC8" w:rsidP="00594764">
            <w:pPr>
              <w:widowControl/>
              <w:rPr>
                <w:i/>
                <w:iCs/>
              </w:rPr>
            </w:pPr>
            <w:r w:rsidRPr="004608A4">
              <w:rPr>
                <w:i/>
                <w:iCs/>
              </w:rPr>
              <w:t>RTROL</w:t>
            </w:r>
            <w:r w:rsidR="0031449C" w:rsidRPr="004608A4">
              <w:rPr>
                <w:i/>
                <w:iCs/>
              </w:rPr>
              <w:t xml:space="preserve"> Chief</w:t>
            </w:r>
            <w:r w:rsidRPr="004608A4">
              <w:rPr>
                <w:i/>
                <w:iCs/>
              </w:rPr>
              <w:t xml:space="preserve"> Examiner Candidate Name:</w:t>
            </w:r>
            <w:r w:rsidR="00594764" w:rsidRPr="004608A4">
              <w:rPr>
                <w:i/>
                <w:iCs/>
              </w:rPr>
              <w:br/>
            </w:r>
          </w:p>
          <w:p w14:paraId="393ECB84" w14:textId="77777777" w:rsidR="00630DC8" w:rsidRPr="004608A4" w:rsidRDefault="00630DC8" w:rsidP="00594764">
            <w:pPr>
              <w:widowControl/>
              <w:rPr>
                <w:i/>
                <w:iCs/>
              </w:rPr>
            </w:pPr>
            <w:r w:rsidRPr="004608A4">
              <w:rPr>
                <w:i/>
                <w:iCs/>
              </w:rPr>
              <w:t>_______________________________</w:t>
            </w:r>
          </w:p>
        </w:tc>
        <w:tc>
          <w:tcPr>
            <w:tcW w:w="1978" w:type="dxa"/>
            <w:tcBorders>
              <w:top w:val="single" w:sz="7" w:space="0" w:color="000000"/>
              <w:left w:val="single" w:sz="7" w:space="0" w:color="000000"/>
              <w:bottom w:val="single" w:sz="7" w:space="0" w:color="000000"/>
              <w:right w:val="single" w:sz="7" w:space="0" w:color="000000"/>
            </w:tcBorders>
            <w:vAlign w:val="center"/>
          </w:tcPr>
          <w:p w14:paraId="39124B37" w14:textId="77777777" w:rsidR="00630DC8" w:rsidRPr="004608A4" w:rsidRDefault="00630DC8" w:rsidP="00594764">
            <w:pPr>
              <w:widowControl/>
              <w:jc w:val="center"/>
              <w:rPr>
                <w:i/>
              </w:rPr>
            </w:pPr>
            <w:r w:rsidRPr="004608A4">
              <w:rPr>
                <w:i/>
              </w:rPr>
              <w:t>Employee Initials/</w:t>
            </w:r>
          </w:p>
          <w:p w14:paraId="0DDC42AB" w14:textId="77777777" w:rsidR="00630DC8" w:rsidRPr="004608A4" w:rsidRDefault="00630DC8" w:rsidP="00594764">
            <w:pPr>
              <w:widowControl/>
              <w:jc w:val="center"/>
              <w:rPr>
                <w:i/>
              </w:rPr>
            </w:pPr>
            <w:r w:rsidRPr="004608A4">
              <w:rPr>
                <w:i/>
              </w:rPr>
              <w:t>Completion Date</w:t>
            </w:r>
          </w:p>
        </w:tc>
        <w:tc>
          <w:tcPr>
            <w:tcW w:w="1803" w:type="dxa"/>
            <w:tcBorders>
              <w:top w:val="single" w:sz="7" w:space="0" w:color="000000"/>
              <w:left w:val="single" w:sz="7" w:space="0" w:color="000000"/>
              <w:bottom w:val="single" w:sz="7" w:space="0" w:color="000000"/>
              <w:right w:val="single" w:sz="7" w:space="0" w:color="000000"/>
            </w:tcBorders>
            <w:vAlign w:val="center"/>
          </w:tcPr>
          <w:p w14:paraId="55F64AC0" w14:textId="77777777" w:rsidR="00630DC8" w:rsidRPr="004608A4" w:rsidRDefault="00630DC8" w:rsidP="00594764">
            <w:pPr>
              <w:widowControl/>
              <w:spacing w:after="58"/>
              <w:jc w:val="center"/>
              <w:rPr>
                <w:i/>
              </w:rPr>
            </w:pPr>
            <w:r w:rsidRPr="004608A4">
              <w:rPr>
                <w:i/>
              </w:rPr>
              <w:t>RTROL Branch Chief’s Signature/Date</w:t>
            </w:r>
          </w:p>
        </w:tc>
      </w:tr>
      <w:tr w:rsidR="004608A4" w:rsidRPr="004608A4" w14:paraId="223BDE61" w14:textId="77777777" w:rsidTr="00D133CA">
        <w:trPr>
          <w:trHeight w:val="432"/>
          <w:jc w:val="center"/>
        </w:trPr>
        <w:tc>
          <w:tcPr>
            <w:tcW w:w="9358" w:type="dxa"/>
            <w:gridSpan w:val="3"/>
            <w:tcBorders>
              <w:top w:val="single" w:sz="7" w:space="0" w:color="000000"/>
              <w:left w:val="single" w:sz="7" w:space="0" w:color="000000"/>
              <w:bottom w:val="single" w:sz="7" w:space="0" w:color="000000"/>
              <w:right w:val="single" w:sz="7" w:space="0" w:color="000000"/>
            </w:tcBorders>
            <w:shd w:val="clear" w:color="auto" w:fill="D9D9D9" w:themeFill="background1" w:themeFillShade="D9"/>
            <w:vAlign w:val="center"/>
          </w:tcPr>
          <w:p w14:paraId="107CE3CD" w14:textId="31043829" w:rsidR="00630DC8" w:rsidRPr="004608A4" w:rsidRDefault="00630DC8" w:rsidP="00D133CA">
            <w:pPr>
              <w:widowControl/>
            </w:pPr>
            <w:r w:rsidRPr="004608A4">
              <w:rPr>
                <w:bCs/>
                <w:iCs/>
              </w:rPr>
              <w:t xml:space="preserve">D.  Additional Chief Examiner </w:t>
            </w:r>
            <w:r w:rsidR="00A3704A" w:rsidRPr="004608A4">
              <w:rPr>
                <w:bCs/>
                <w:iCs/>
              </w:rPr>
              <w:t>On-the-Job Training</w:t>
            </w:r>
            <w:r w:rsidRPr="004608A4">
              <w:rPr>
                <w:bCs/>
                <w:iCs/>
              </w:rPr>
              <w:t xml:space="preserve"> Activities</w:t>
            </w:r>
          </w:p>
        </w:tc>
      </w:tr>
      <w:tr w:rsidR="004608A4" w:rsidRPr="004608A4" w14:paraId="6464984B" w14:textId="77777777" w:rsidTr="00630DC8">
        <w:trPr>
          <w:jc w:val="center"/>
        </w:trPr>
        <w:tc>
          <w:tcPr>
            <w:tcW w:w="5577" w:type="dxa"/>
            <w:tcBorders>
              <w:top w:val="single" w:sz="7" w:space="0" w:color="000000"/>
              <w:left w:val="single" w:sz="7" w:space="0" w:color="000000"/>
              <w:bottom w:val="single" w:sz="7" w:space="0" w:color="000000"/>
              <w:right w:val="single" w:sz="7" w:space="0" w:color="000000"/>
            </w:tcBorders>
          </w:tcPr>
          <w:p w14:paraId="6DCEFDD6" w14:textId="5C3F1AF8" w:rsidR="001D46C2" w:rsidRPr="004608A4" w:rsidRDefault="00DA60CD" w:rsidP="00DA60CD">
            <w:pPr>
              <w:widowControl/>
              <w:tabs>
                <w:tab w:val="left" w:pos="-1440"/>
              </w:tabs>
              <w:spacing w:after="58"/>
            </w:pPr>
            <w:r w:rsidRPr="004608A4">
              <w:t>OJT-RTROLE-4 - Participate on Licensing Examination Teams</w:t>
            </w:r>
          </w:p>
        </w:tc>
        <w:tc>
          <w:tcPr>
            <w:tcW w:w="1978" w:type="dxa"/>
            <w:tcBorders>
              <w:top w:val="single" w:sz="7" w:space="0" w:color="000000"/>
              <w:left w:val="single" w:sz="7" w:space="0" w:color="000000"/>
              <w:bottom w:val="single" w:sz="7" w:space="0" w:color="000000"/>
              <w:right w:val="single" w:sz="7" w:space="0" w:color="000000"/>
            </w:tcBorders>
          </w:tcPr>
          <w:p w14:paraId="38ECE956" w14:textId="77777777" w:rsidR="001D46C2" w:rsidRPr="004608A4" w:rsidRDefault="001D46C2" w:rsidP="00811DED"/>
          <w:p w14:paraId="73C065FA" w14:textId="77777777" w:rsidR="001D46C2" w:rsidRPr="004608A4" w:rsidRDefault="001D46C2" w:rsidP="00811DED">
            <w:pPr>
              <w:widowControl/>
            </w:pPr>
          </w:p>
        </w:tc>
        <w:tc>
          <w:tcPr>
            <w:tcW w:w="1803" w:type="dxa"/>
            <w:tcBorders>
              <w:top w:val="single" w:sz="7" w:space="0" w:color="000000"/>
              <w:left w:val="single" w:sz="7" w:space="0" w:color="000000"/>
              <w:bottom w:val="single" w:sz="7" w:space="0" w:color="000000"/>
              <w:right w:val="single" w:sz="7" w:space="0" w:color="000000"/>
            </w:tcBorders>
          </w:tcPr>
          <w:p w14:paraId="37150A94" w14:textId="77777777" w:rsidR="001D46C2" w:rsidRPr="004608A4" w:rsidRDefault="001D46C2" w:rsidP="00811DED"/>
          <w:p w14:paraId="3D4392D4" w14:textId="77777777" w:rsidR="001D46C2" w:rsidRPr="004608A4" w:rsidRDefault="001D46C2" w:rsidP="00811DED">
            <w:pPr>
              <w:widowControl/>
            </w:pPr>
          </w:p>
        </w:tc>
      </w:tr>
      <w:tr w:rsidR="001D46C2" w:rsidRPr="004608A4" w14:paraId="511D248D" w14:textId="77777777" w:rsidTr="00630DC8">
        <w:trPr>
          <w:jc w:val="center"/>
        </w:trPr>
        <w:tc>
          <w:tcPr>
            <w:tcW w:w="5577" w:type="dxa"/>
            <w:tcBorders>
              <w:top w:val="single" w:sz="7" w:space="0" w:color="000000"/>
              <w:left w:val="single" w:sz="7" w:space="0" w:color="000000"/>
              <w:bottom w:val="single" w:sz="7" w:space="0" w:color="000000"/>
              <w:right w:val="single" w:sz="7" w:space="0" w:color="000000"/>
            </w:tcBorders>
          </w:tcPr>
          <w:p w14:paraId="7E633471" w14:textId="42BBD23C" w:rsidR="001D46C2" w:rsidRPr="004608A4" w:rsidRDefault="001D46C2" w:rsidP="00757BC7">
            <w:pPr>
              <w:widowControl/>
              <w:spacing w:after="58"/>
            </w:pPr>
            <w:r w:rsidRPr="004608A4">
              <w:t>OJT-</w:t>
            </w:r>
            <w:r w:rsidR="00DA60CD" w:rsidRPr="004608A4">
              <w:t>RTR</w:t>
            </w:r>
            <w:r w:rsidRPr="004608A4">
              <w:t>OLE-</w:t>
            </w:r>
            <w:r w:rsidR="00DA60CD" w:rsidRPr="004608A4">
              <w:t>5</w:t>
            </w:r>
            <w:r w:rsidRPr="004608A4">
              <w:t xml:space="preserve"> - Lead an Initial Examination Team</w:t>
            </w:r>
          </w:p>
        </w:tc>
        <w:tc>
          <w:tcPr>
            <w:tcW w:w="1978" w:type="dxa"/>
            <w:tcBorders>
              <w:top w:val="single" w:sz="7" w:space="0" w:color="000000"/>
              <w:left w:val="single" w:sz="7" w:space="0" w:color="000000"/>
              <w:bottom w:val="single" w:sz="7" w:space="0" w:color="000000"/>
              <w:right w:val="single" w:sz="7" w:space="0" w:color="000000"/>
            </w:tcBorders>
          </w:tcPr>
          <w:p w14:paraId="3EDFBF79" w14:textId="77777777" w:rsidR="001D46C2" w:rsidRPr="004608A4" w:rsidRDefault="001D46C2" w:rsidP="00811DED"/>
          <w:p w14:paraId="28C15881" w14:textId="77777777" w:rsidR="001D46C2" w:rsidRPr="004608A4" w:rsidRDefault="001D46C2" w:rsidP="00811DED">
            <w:pPr>
              <w:widowControl/>
            </w:pPr>
          </w:p>
        </w:tc>
        <w:tc>
          <w:tcPr>
            <w:tcW w:w="1803" w:type="dxa"/>
            <w:tcBorders>
              <w:top w:val="single" w:sz="7" w:space="0" w:color="000000"/>
              <w:left w:val="single" w:sz="7" w:space="0" w:color="000000"/>
              <w:bottom w:val="single" w:sz="7" w:space="0" w:color="000000"/>
              <w:right w:val="single" w:sz="7" w:space="0" w:color="000000"/>
            </w:tcBorders>
          </w:tcPr>
          <w:p w14:paraId="1C6D14A6" w14:textId="77777777" w:rsidR="001D46C2" w:rsidRPr="004608A4" w:rsidRDefault="001D46C2" w:rsidP="00811DED"/>
          <w:p w14:paraId="1FBDD83B" w14:textId="77777777" w:rsidR="001D46C2" w:rsidRPr="004608A4" w:rsidRDefault="001D46C2" w:rsidP="00811DED">
            <w:pPr>
              <w:widowControl/>
            </w:pPr>
          </w:p>
        </w:tc>
      </w:tr>
    </w:tbl>
    <w:p w14:paraId="66101C3F" w14:textId="208F8E83" w:rsidR="001D46C2" w:rsidRPr="004608A4" w:rsidRDefault="001D46C2" w:rsidP="00757BC7">
      <w:pPr>
        <w:widowControl/>
      </w:pPr>
    </w:p>
    <w:p w14:paraId="1833A1F8" w14:textId="77777777" w:rsidR="003A3EE4" w:rsidRPr="004608A4" w:rsidRDefault="003A3EE4" w:rsidP="003A3EE4">
      <w:pPr>
        <w:widowControl/>
      </w:pPr>
    </w:p>
    <w:p w14:paraId="0FD95E78" w14:textId="21EA81C0" w:rsidR="003A3EE4" w:rsidRPr="004608A4" w:rsidRDefault="003A3EE4" w:rsidP="003A3EE4">
      <w:pPr>
        <w:widowControl/>
      </w:pPr>
      <w:r w:rsidRPr="004608A4">
        <w:t xml:space="preserve">Record completion in TMS by sending a request to </w:t>
      </w:r>
      <w:hyperlink r:id="rId29" w:history="1">
        <w:r w:rsidR="00137C79" w:rsidRPr="004608A4">
          <w:rPr>
            <w:rStyle w:val="Hyperlink"/>
            <w:color w:val="auto"/>
          </w:rPr>
          <w:t>TrainingSupport.Resource@nrc.gov</w:t>
        </w:r>
      </w:hyperlink>
      <w:r w:rsidR="00137C79" w:rsidRPr="004608A4">
        <w:t xml:space="preserve">. </w:t>
      </w:r>
    </w:p>
    <w:p w14:paraId="3E5B00B9" w14:textId="44378E7A" w:rsidR="003A3EE4" w:rsidRPr="004608A4" w:rsidRDefault="003A3EE4" w:rsidP="00757BC7">
      <w:pPr>
        <w:widowControl/>
      </w:pPr>
    </w:p>
    <w:p w14:paraId="2261ACEC" w14:textId="77777777" w:rsidR="003A3EE4" w:rsidRPr="004608A4" w:rsidRDefault="003A3EE4" w:rsidP="00757BC7">
      <w:pPr>
        <w:widowControl/>
      </w:pPr>
    </w:p>
    <w:p w14:paraId="131893BA" w14:textId="4A8B25AC" w:rsidR="001D46C2" w:rsidRPr="004608A4" w:rsidRDefault="00DA60CD" w:rsidP="00757BC7">
      <w:pPr>
        <w:widowControl/>
        <w:sectPr w:rsidR="001D46C2" w:rsidRPr="004608A4" w:rsidSect="00B752DD">
          <w:pgSz w:w="12240" w:h="15840" w:code="1"/>
          <w:pgMar w:top="1440" w:right="1440" w:bottom="1440" w:left="1440" w:header="720" w:footer="720" w:gutter="0"/>
          <w:cols w:space="720"/>
          <w:noEndnote/>
          <w:docGrid w:linePitch="326"/>
        </w:sectPr>
      </w:pPr>
      <w:r w:rsidRPr="004608A4">
        <w:rPr>
          <w:noProof/>
        </w:rPr>
        <mc:AlternateContent>
          <mc:Choice Requires="wps">
            <w:drawing>
              <wp:anchor distT="0" distB="0" distL="114300" distR="114300" simplePos="0" relativeHeight="251660288" behindDoc="0" locked="0" layoutInCell="1" allowOverlap="1" wp14:anchorId="1842CEF0" wp14:editId="56098947">
                <wp:simplePos x="0" y="0"/>
                <wp:positionH relativeFrom="column">
                  <wp:posOffset>13335</wp:posOffset>
                </wp:positionH>
                <wp:positionV relativeFrom="paragraph">
                  <wp:posOffset>134620</wp:posOffset>
                </wp:positionV>
                <wp:extent cx="5600700" cy="3886200"/>
                <wp:effectExtent l="13335" t="12700" r="72390" b="730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3886200"/>
                        </a:xfrm>
                        <a:prstGeom prst="rect">
                          <a:avLst/>
                        </a:prstGeom>
                        <a:solidFill>
                          <a:srgbClr val="FFFFFF"/>
                        </a:solidFill>
                        <a:ln w="9525">
                          <a:solidFill>
                            <a:srgbClr val="000000"/>
                          </a:solidFill>
                          <a:miter lim="800000"/>
                          <a:headEnd/>
                          <a:tailEnd/>
                        </a:ln>
                        <a:effectLst>
                          <a:outerShdw dist="107763" dir="2700000" algn="ctr" rotWithShape="0">
                            <a:srgbClr val="000000"/>
                          </a:outerShdw>
                        </a:effectLst>
                      </wps:spPr>
                      <wps:txbx>
                        <w:txbxContent>
                          <w:p w14:paraId="12058D73" w14:textId="358325A6" w:rsidR="003135B7" w:rsidRDefault="003135B7" w:rsidP="00DA60CD">
                            <w:pPr>
                              <w:spacing w:before="120"/>
                              <w:jc w:val="center"/>
                            </w:pPr>
                            <w:r>
                              <w:rPr>
                                <w:b/>
                                <w:bCs/>
                                <w:sz w:val="32"/>
                                <w:szCs w:val="32"/>
                              </w:rPr>
                              <w:t>RTROL Chief Examiner Certification</w:t>
                            </w:r>
                          </w:p>
                          <w:p w14:paraId="7A102601" w14:textId="77777777" w:rsidR="003135B7" w:rsidRDefault="003135B7" w:rsidP="00DA60CD"/>
                          <w:p w14:paraId="588EDB2A" w14:textId="77777777" w:rsidR="003135B7" w:rsidRDefault="003135B7" w:rsidP="00DA60CD"/>
                          <w:p w14:paraId="7B7ABC30" w14:textId="77777777" w:rsidR="003135B7" w:rsidRDefault="003135B7" w:rsidP="00DA60CD"/>
                          <w:p w14:paraId="2E9266CA" w14:textId="77777777" w:rsidR="003135B7" w:rsidRDefault="003135B7" w:rsidP="00DA60CD">
                            <w:pPr>
                              <w:jc w:val="center"/>
                            </w:pPr>
                            <w:r>
                              <w:t>______________________________</w:t>
                            </w:r>
                          </w:p>
                          <w:p w14:paraId="417E15D8" w14:textId="77777777" w:rsidR="003135B7" w:rsidRDefault="003135B7" w:rsidP="00DA60CD">
                            <w:pPr>
                              <w:jc w:val="center"/>
                            </w:pPr>
                          </w:p>
                          <w:p w14:paraId="1D18DDBB" w14:textId="77777777" w:rsidR="003135B7" w:rsidRDefault="003135B7" w:rsidP="00DA60CD">
                            <w:pPr>
                              <w:jc w:val="center"/>
                            </w:pPr>
                            <w:r>
                              <w:t>Has successfully completed all of the requirements to become an</w:t>
                            </w:r>
                          </w:p>
                          <w:p w14:paraId="5DFF15BD" w14:textId="77777777" w:rsidR="003135B7" w:rsidRDefault="003135B7" w:rsidP="00DA60CD"/>
                          <w:p w14:paraId="1DF1E674" w14:textId="77777777" w:rsidR="003135B7" w:rsidRDefault="003135B7" w:rsidP="00DA60CD">
                            <w:pPr>
                              <w:jc w:val="center"/>
                              <w:rPr>
                                <w:b/>
                                <w:bCs/>
                                <w:sz w:val="40"/>
                                <w:szCs w:val="40"/>
                              </w:rPr>
                            </w:pPr>
                            <w:r>
                              <w:rPr>
                                <w:b/>
                                <w:bCs/>
                                <w:sz w:val="40"/>
                                <w:szCs w:val="40"/>
                              </w:rPr>
                              <w:t xml:space="preserve">Research and Test Reactors </w:t>
                            </w:r>
                          </w:p>
                          <w:p w14:paraId="6422AE1B" w14:textId="01986793" w:rsidR="003135B7" w:rsidRDefault="003135B7" w:rsidP="00DA60CD">
                            <w:pPr>
                              <w:jc w:val="center"/>
                              <w:rPr>
                                <w:sz w:val="32"/>
                                <w:szCs w:val="32"/>
                              </w:rPr>
                            </w:pPr>
                            <w:r>
                              <w:rPr>
                                <w:b/>
                                <w:bCs/>
                                <w:sz w:val="40"/>
                                <w:szCs w:val="40"/>
                              </w:rPr>
                              <w:t>Operator Licensing Chief Examiner</w:t>
                            </w:r>
                          </w:p>
                          <w:p w14:paraId="217E23F8" w14:textId="77777777" w:rsidR="003135B7" w:rsidRDefault="003135B7" w:rsidP="00DA60CD">
                            <w:pPr>
                              <w:rPr>
                                <w:sz w:val="32"/>
                                <w:szCs w:val="32"/>
                              </w:rPr>
                            </w:pPr>
                          </w:p>
                          <w:p w14:paraId="7F36929E" w14:textId="77777777" w:rsidR="003135B7" w:rsidRDefault="003135B7" w:rsidP="00DA60CD">
                            <w:pPr>
                              <w:rPr>
                                <w:sz w:val="32"/>
                                <w:szCs w:val="32"/>
                              </w:rPr>
                            </w:pPr>
                          </w:p>
                          <w:p w14:paraId="6BA3BA12" w14:textId="77777777" w:rsidR="003135B7" w:rsidRDefault="003135B7" w:rsidP="00DA60CD">
                            <w:pPr>
                              <w:rPr>
                                <w:sz w:val="32"/>
                                <w:szCs w:val="32"/>
                              </w:rPr>
                            </w:pPr>
                          </w:p>
                          <w:p w14:paraId="03263C5A" w14:textId="77777777" w:rsidR="003135B7" w:rsidRPr="00E27D96" w:rsidRDefault="003135B7" w:rsidP="00DA60CD">
                            <w:r>
                              <w:t>RTR</w:t>
                            </w:r>
                            <w:r w:rsidRPr="00E27D96">
                              <w:t xml:space="preserve">OL </w:t>
                            </w:r>
                            <w:r>
                              <w:t>BC</w:t>
                            </w:r>
                            <w:r w:rsidRPr="00E27D96">
                              <w:t xml:space="preserve"> Signature:______________</w:t>
                            </w:r>
                            <w:r>
                              <w:t>_____</w:t>
                            </w:r>
                            <w:r w:rsidRPr="00E27D96">
                              <w:t>______                 Date:____________</w:t>
                            </w:r>
                          </w:p>
                          <w:p w14:paraId="6CE60D41" w14:textId="77777777" w:rsidR="003135B7" w:rsidRDefault="003135B7" w:rsidP="00DA60CD"/>
                          <w:p w14:paraId="5097582C" w14:textId="77777777" w:rsidR="003135B7" w:rsidRDefault="003135B7" w:rsidP="00DA60CD">
                            <w:r>
                              <w:t xml:space="preserve">Division </w:t>
                            </w:r>
                            <w:r w:rsidRPr="00E27D96">
                              <w:t>Director Signature:_____________________                 Date:____________</w:t>
                            </w:r>
                          </w:p>
                          <w:p w14:paraId="591E6D92" w14:textId="77777777" w:rsidR="003135B7" w:rsidRDefault="003135B7" w:rsidP="00DA60CD">
                            <w:r>
                              <w:rPr>
                                <w:sz w:val="32"/>
                                <w:szCs w:val="3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42CEF0" id="_x0000_s1027" type="#_x0000_t202" style="position:absolute;margin-left:1.05pt;margin-top:10.6pt;width:441pt;height:30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">
                <v:shadow on="t" color="black" offset="6pt,6pt"/>
                <v:textbox>
                  <w:txbxContent>
                    <w:p w14:paraId="12058D73" w14:textId="358325A6" w:rsidR="003135B7" w:rsidRDefault="003135B7" w:rsidP="00DA60CD">
                      <w:pPr>
                        <w:spacing w:before="120"/>
                        <w:jc w:val="center"/>
                      </w:pPr>
                      <w:r>
                        <w:rPr>
                          <w:b/>
                          <w:bCs/>
                          <w:sz w:val="32"/>
                          <w:szCs w:val="32"/>
                        </w:rPr>
                        <w:t>RTROL Chief Examiner Certification</w:t>
                      </w:r>
                    </w:p>
                    <w:p w14:paraId="7A102601" w14:textId="77777777" w:rsidR="003135B7" w:rsidRDefault="003135B7" w:rsidP="00DA60CD"/>
                    <w:p w14:paraId="588EDB2A" w14:textId="77777777" w:rsidR="003135B7" w:rsidRDefault="003135B7" w:rsidP="00DA60CD"/>
                    <w:p w14:paraId="7B7ABC30" w14:textId="77777777" w:rsidR="003135B7" w:rsidRDefault="003135B7" w:rsidP="00DA60CD"/>
                    <w:p w14:paraId="2E9266CA" w14:textId="77777777" w:rsidR="003135B7" w:rsidRDefault="003135B7" w:rsidP="00DA60CD">
                      <w:pPr>
                        <w:jc w:val="center"/>
                      </w:pPr>
                      <w:r>
                        <w:t>______________________________</w:t>
                      </w:r>
                    </w:p>
                    <w:p w14:paraId="417E15D8" w14:textId="77777777" w:rsidR="003135B7" w:rsidRDefault="003135B7" w:rsidP="00DA60CD">
                      <w:pPr>
                        <w:jc w:val="center"/>
                      </w:pPr>
                    </w:p>
                    <w:p w14:paraId="1D18DDBB" w14:textId="77777777" w:rsidR="003135B7" w:rsidRDefault="003135B7" w:rsidP="00DA60CD">
                      <w:pPr>
                        <w:jc w:val="center"/>
                      </w:pPr>
                      <w:r>
                        <w:t>Has successfully completed all of the requirements to become an</w:t>
                      </w:r>
                    </w:p>
                    <w:p w14:paraId="5DFF15BD" w14:textId="77777777" w:rsidR="003135B7" w:rsidRDefault="003135B7" w:rsidP="00DA60CD"/>
                    <w:p w14:paraId="1DF1E674" w14:textId="77777777" w:rsidR="003135B7" w:rsidRDefault="003135B7" w:rsidP="00DA60CD">
                      <w:pPr>
                        <w:jc w:val="center"/>
                        <w:rPr>
                          <w:b/>
                          <w:bCs/>
                          <w:sz w:val="40"/>
                          <w:szCs w:val="40"/>
                        </w:rPr>
                      </w:pPr>
                      <w:r>
                        <w:rPr>
                          <w:b/>
                          <w:bCs/>
                          <w:sz w:val="40"/>
                          <w:szCs w:val="40"/>
                        </w:rPr>
                        <w:t xml:space="preserve">Research and Test Reactors </w:t>
                      </w:r>
                    </w:p>
                    <w:p w14:paraId="6422AE1B" w14:textId="01986793" w:rsidR="003135B7" w:rsidRDefault="003135B7" w:rsidP="00DA60CD">
                      <w:pPr>
                        <w:jc w:val="center"/>
                        <w:rPr>
                          <w:sz w:val="32"/>
                          <w:szCs w:val="32"/>
                        </w:rPr>
                      </w:pPr>
                      <w:r>
                        <w:rPr>
                          <w:b/>
                          <w:bCs/>
                          <w:sz w:val="40"/>
                          <w:szCs w:val="40"/>
                        </w:rPr>
                        <w:t>Operator Licensing Chief Examiner</w:t>
                      </w:r>
                    </w:p>
                    <w:p w14:paraId="217E23F8" w14:textId="77777777" w:rsidR="003135B7" w:rsidRDefault="003135B7" w:rsidP="00DA60CD">
                      <w:pPr>
                        <w:rPr>
                          <w:sz w:val="32"/>
                          <w:szCs w:val="32"/>
                        </w:rPr>
                      </w:pPr>
                    </w:p>
                    <w:p w14:paraId="7F36929E" w14:textId="77777777" w:rsidR="003135B7" w:rsidRDefault="003135B7" w:rsidP="00DA60CD">
                      <w:pPr>
                        <w:rPr>
                          <w:sz w:val="32"/>
                          <w:szCs w:val="32"/>
                        </w:rPr>
                      </w:pPr>
                    </w:p>
                    <w:p w14:paraId="6BA3BA12" w14:textId="77777777" w:rsidR="003135B7" w:rsidRDefault="003135B7" w:rsidP="00DA60CD">
                      <w:pPr>
                        <w:rPr>
                          <w:sz w:val="32"/>
                          <w:szCs w:val="32"/>
                        </w:rPr>
                      </w:pPr>
                    </w:p>
                    <w:p w14:paraId="03263C5A" w14:textId="77777777" w:rsidR="003135B7" w:rsidRPr="00E27D96" w:rsidRDefault="003135B7" w:rsidP="00DA60CD">
                      <w:r>
                        <w:t>RTR</w:t>
                      </w:r>
                      <w:r w:rsidRPr="00E27D96">
                        <w:t xml:space="preserve">OL </w:t>
                      </w:r>
                      <w:r>
                        <w:t>BC</w:t>
                      </w:r>
                      <w:r w:rsidRPr="00E27D96">
                        <w:t xml:space="preserve"> Signature:______________</w:t>
                      </w:r>
                      <w:r>
                        <w:t>_____</w:t>
                      </w:r>
                      <w:r w:rsidRPr="00E27D96">
                        <w:t>______                 Date:____________</w:t>
                      </w:r>
                    </w:p>
                    <w:p w14:paraId="6CE60D41" w14:textId="77777777" w:rsidR="003135B7" w:rsidRDefault="003135B7" w:rsidP="00DA60CD"/>
                    <w:p w14:paraId="5097582C" w14:textId="77777777" w:rsidR="003135B7" w:rsidRDefault="003135B7" w:rsidP="00DA60CD">
                      <w:r>
                        <w:t xml:space="preserve">Division </w:t>
                      </w:r>
                      <w:r w:rsidRPr="00E27D96">
                        <w:t>Director Signature:_____________________                 Date:____________</w:t>
                      </w:r>
                    </w:p>
                    <w:p w14:paraId="591E6D92" w14:textId="77777777" w:rsidR="003135B7" w:rsidRDefault="003135B7" w:rsidP="00DA60CD">
                      <w:r>
                        <w:rPr>
                          <w:sz w:val="32"/>
                          <w:szCs w:val="32"/>
                        </w:rPr>
                        <w:t xml:space="preserve">                             </w:t>
                      </w:r>
                    </w:p>
                  </w:txbxContent>
                </v:textbox>
              </v:shape>
            </w:pict>
          </mc:Fallback>
        </mc:AlternateContent>
      </w:r>
    </w:p>
    <w:tbl>
      <w:tblPr>
        <w:tblW w:w="0" w:type="auto"/>
        <w:jc w:val="center"/>
        <w:tblLayout w:type="fixed"/>
        <w:tblCellMar>
          <w:left w:w="120" w:type="dxa"/>
          <w:right w:w="120" w:type="dxa"/>
        </w:tblCellMar>
        <w:tblLook w:val="0000" w:firstRow="0" w:lastRow="0" w:firstColumn="0" w:lastColumn="0" w:noHBand="0" w:noVBand="0"/>
      </w:tblPr>
      <w:tblGrid>
        <w:gridCol w:w="5850"/>
        <w:gridCol w:w="3414"/>
      </w:tblGrid>
      <w:tr w:rsidR="004608A4" w:rsidRPr="004608A4" w14:paraId="62141BB4" w14:textId="77777777" w:rsidTr="00AB7E97">
        <w:trPr>
          <w:trHeight w:val="61"/>
          <w:jc w:val="center"/>
        </w:trPr>
        <w:tc>
          <w:tcPr>
            <w:tcW w:w="9264" w:type="dxa"/>
            <w:gridSpan w:val="2"/>
            <w:tcBorders>
              <w:bottom w:val="single" w:sz="8" w:space="0" w:color="000000"/>
            </w:tcBorders>
          </w:tcPr>
          <w:p w14:paraId="4EE92A99" w14:textId="74B37507" w:rsidR="001D46C2" w:rsidRPr="004608A4" w:rsidRDefault="001D46C2" w:rsidP="00AB7E97">
            <w:pPr>
              <w:widowControl/>
              <w:tabs>
                <w:tab w:val="center" w:pos="2670"/>
              </w:tabs>
              <w:rPr>
                <w:i/>
                <w:iCs/>
              </w:rPr>
            </w:pPr>
            <w:r w:rsidRPr="004608A4">
              <w:rPr>
                <w:bCs/>
                <w:iCs/>
              </w:rPr>
              <w:lastRenderedPageBreak/>
              <w:t xml:space="preserve">Form 1: </w:t>
            </w:r>
            <w:r w:rsidR="00757BC7" w:rsidRPr="004608A4">
              <w:rPr>
                <w:bCs/>
                <w:iCs/>
              </w:rPr>
              <w:t xml:space="preserve"> </w:t>
            </w:r>
            <w:r w:rsidRPr="004608A4">
              <w:rPr>
                <w:bCs/>
                <w:iCs/>
              </w:rPr>
              <w:t>OL Examiner Technical Proficiency Level</w:t>
            </w:r>
            <w:r w:rsidR="00AB7E97" w:rsidRPr="004608A4">
              <w:rPr>
                <w:bCs/>
                <w:iCs/>
              </w:rPr>
              <w:t xml:space="preserve"> </w:t>
            </w:r>
            <w:r w:rsidRPr="004608A4">
              <w:rPr>
                <w:bCs/>
                <w:iCs/>
              </w:rPr>
              <w:t>Equivalency Justification</w:t>
            </w:r>
            <w:r w:rsidR="00BB5212" w:rsidRPr="004608A4">
              <w:rPr>
                <w:bCs/>
                <w:iCs/>
              </w:rPr>
              <w:fldChar w:fldCharType="begin"/>
            </w:r>
            <w:r w:rsidRPr="004608A4">
              <w:rPr>
                <w:bCs/>
                <w:iCs/>
              </w:rPr>
              <w:instrText>tc \l1 "</w:instrText>
            </w:r>
            <w:bookmarkStart w:id="57" w:name="_Toc295973654"/>
            <w:bookmarkStart w:id="58" w:name="_Toc45637055"/>
            <w:r w:rsidR="0033151B" w:rsidRPr="004608A4">
              <w:rPr>
                <w:bCs/>
                <w:iCs/>
              </w:rPr>
              <w:instrText>RTR</w:instrText>
            </w:r>
            <w:r w:rsidRPr="004608A4">
              <w:rPr>
                <w:bCs/>
                <w:iCs/>
              </w:rPr>
              <w:instrText>OL Examiner Technical Proficiency Level</w:instrText>
            </w:r>
            <w:r w:rsidR="009C35E5" w:rsidRPr="004608A4">
              <w:rPr>
                <w:bCs/>
                <w:iCs/>
              </w:rPr>
              <w:instrText xml:space="preserve"> </w:instrText>
            </w:r>
            <w:r w:rsidRPr="004608A4">
              <w:rPr>
                <w:bCs/>
                <w:iCs/>
              </w:rPr>
              <w:instrText>Equivalency Justification</w:instrText>
            </w:r>
            <w:bookmarkEnd w:id="57"/>
            <w:bookmarkEnd w:id="58"/>
            <w:r w:rsidR="00BB5212" w:rsidRPr="004608A4">
              <w:rPr>
                <w:bCs/>
                <w:iCs/>
              </w:rPr>
              <w:fldChar w:fldCharType="end"/>
            </w:r>
          </w:p>
        </w:tc>
      </w:tr>
      <w:tr w:rsidR="004608A4" w:rsidRPr="004608A4" w14:paraId="60AE3C2F" w14:textId="77777777" w:rsidTr="00AB7E97">
        <w:trPr>
          <w:trHeight w:val="633"/>
          <w:jc w:val="center"/>
        </w:trPr>
        <w:tc>
          <w:tcPr>
            <w:tcW w:w="5850" w:type="dxa"/>
            <w:tcBorders>
              <w:top w:val="single" w:sz="8" w:space="0" w:color="000000"/>
              <w:left w:val="single" w:sz="7" w:space="0" w:color="000000"/>
              <w:bottom w:val="single" w:sz="7" w:space="0" w:color="000000"/>
              <w:right w:val="single" w:sz="7" w:space="0" w:color="000000"/>
            </w:tcBorders>
          </w:tcPr>
          <w:p w14:paraId="1357A321" w14:textId="77777777" w:rsidR="00AB7E97" w:rsidRPr="004608A4" w:rsidRDefault="00AB7E97" w:rsidP="00AB7E97">
            <w:pPr>
              <w:widowControl/>
              <w:spacing w:after="43"/>
              <w:rPr>
                <w:i/>
              </w:rPr>
            </w:pPr>
            <w:r w:rsidRPr="004608A4">
              <w:rPr>
                <w:i/>
              </w:rPr>
              <w:t>RTROL Examiner Candidate Name:</w:t>
            </w:r>
          </w:p>
          <w:p w14:paraId="2419ECF3" w14:textId="77777777" w:rsidR="00AB7E97" w:rsidRPr="004608A4" w:rsidRDefault="00AB7E97" w:rsidP="00AB7E97">
            <w:pPr>
              <w:widowControl/>
              <w:spacing w:after="43"/>
              <w:rPr>
                <w:i/>
              </w:rPr>
            </w:pPr>
          </w:p>
          <w:p w14:paraId="3877A65A" w14:textId="11A3F674" w:rsidR="001D46C2" w:rsidRPr="004608A4" w:rsidRDefault="00AB7E97" w:rsidP="00AB7E97">
            <w:pPr>
              <w:widowControl/>
              <w:spacing w:after="43"/>
              <w:rPr>
                <w:i/>
                <w:iCs/>
              </w:rPr>
            </w:pPr>
            <w:r w:rsidRPr="004608A4">
              <w:rPr>
                <w:iCs/>
                <w:u w:val="single"/>
              </w:rPr>
              <w:t>_______________________________</w:t>
            </w:r>
          </w:p>
        </w:tc>
        <w:tc>
          <w:tcPr>
            <w:tcW w:w="3414" w:type="dxa"/>
            <w:tcBorders>
              <w:top w:val="single" w:sz="8" w:space="0" w:color="000000"/>
              <w:left w:val="single" w:sz="7" w:space="0" w:color="000000"/>
              <w:bottom w:val="single" w:sz="7" w:space="0" w:color="000000"/>
              <w:right w:val="single" w:sz="7" w:space="0" w:color="000000"/>
            </w:tcBorders>
          </w:tcPr>
          <w:p w14:paraId="61359BFE" w14:textId="77777777" w:rsidR="001D46C2" w:rsidRPr="004608A4" w:rsidRDefault="001D46C2" w:rsidP="00757BC7">
            <w:pPr>
              <w:widowControl/>
              <w:spacing w:after="43"/>
              <w:rPr>
                <w:iCs/>
              </w:rPr>
            </w:pPr>
            <w:r w:rsidRPr="004608A4">
              <w:rPr>
                <w:iCs/>
              </w:rPr>
              <w:t>Identify equivalent training and experience for which the examiner is to be given credit.</w:t>
            </w:r>
          </w:p>
        </w:tc>
      </w:tr>
      <w:tr w:rsidR="004608A4" w:rsidRPr="004608A4" w14:paraId="35B3C329" w14:textId="77777777" w:rsidTr="0013212A">
        <w:trPr>
          <w:trHeight w:val="379"/>
          <w:jc w:val="center"/>
        </w:trPr>
        <w:tc>
          <w:tcPr>
            <w:tcW w:w="9264" w:type="dxa"/>
            <w:gridSpan w:val="2"/>
            <w:tcBorders>
              <w:top w:val="single" w:sz="7" w:space="0" w:color="000000"/>
              <w:left w:val="single" w:sz="7" w:space="0" w:color="000000"/>
              <w:bottom w:val="single" w:sz="7" w:space="0" w:color="000000"/>
              <w:right w:val="single" w:sz="7" w:space="0" w:color="000000"/>
            </w:tcBorders>
            <w:shd w:val="clear" w:color="auto" w:fill="D9D9D9" w:themeFill="background1" w:themeFillShade="D9"/>
            <w:vAlign w:val="center"/>
          </w:tcPr>
          <w:p w14:paraId="1747B9E8" w14:textId="67842BDD" w:rsidR="00015FBA" w:rsidRPr="004608A4" w:rsidRDefault="00015FBA" w:rsidP="0013212A">
            <w:pPr>
              <w:widowControl/>
              <w:rPr>
                <w:iCs/>
                <w:u w:val="single"/>
              </w:rPr>
            </w:pPr>
            <w:r w:rsidRPr="004608A4">
              <w:rPr>
                <w:bCs/>
                <w:iCs/>
              </w:rPr>
              <w:t>A.  Training Courses</w:t>
            </w:r>
          </w:p>
        </w:tc>
      </w:tr>
      <w:tr w:rsidR="004608A4" w:rsidRPr="004608A4" w14:paraId="29A1F269" w14:textId="77777777" w:rsidTr="0073185D">
        <w:trPr>
          <w:trHeight w:val="604"/>
          <w:jc w:val="center"/>
        </w:trPr>
        <w:tc>
          <w:tcPr>
            <w:tcW w:w="5850" w:type="dxa"/>
            <w:tcBorders>
              <w:top w:val="single" w:sz="7" w:space="0" w:color="000000"/>
              <w:left w:val="single" w:sz="7" w:space="0" w:color="000000"/>
              <w:bottom w:val="single" w:sz="7" w:space="0" w:color="000000"/>
              <w:right w:val="single" w:sz="7" w:space="0" w:color="000000"/>
            </w:tcBorders>
          </w:tcPr>
          <w:p w14:paraId="5493B2B2" w14:textId="77777777" w:rsidR="00015FBA" w:rsidRPr="004608A4" w:rsidRDefault="00015FBA" w:rsidP="00015FBA">
            <w:pPr>
              <w:widowControl/>
            </w:pPr>
            <w:r w:rsidRPr="004608A4">
              <w:t>Research and Test Reactor Series:</w:t>
            </w:r>
          </w:p>
          <w:p w14:paraId="413B48B5" w14:textId="77777777" w:rsidR="00015FBA" w:rsidRPr="004608A4" w:rsidRDefault="00015FBA" w:rsidP="00015FBA">
            <w:pPr>
              <w:pStyle w:val="Level1"/>
              <w:widowControl/>
              <w:numPr>
                <w:ilvl w:val="0"/>
                <w:numId w:val="60"/>
              </w:numPr>
              <w:tabs>
                <w:tab w:val="left" w:pos="-1440"/>
              </w:tabs>
              <w:ind w:left="720"/>
            </w:pPr>
            <w:r w:rsidRPr="004608A4">
              <w:t>Introduction (R-106)</w:t>
            </w:r>
          </w:p>
          <w:p w14:paraId="1A610CC4" w14:textId="77777777" w:rsidR="00015FBA" w:rsidRPr="004608A4" w:rsidRDefault="00015FBA" w:rsidP="00015FBA">
            <w:pPr>
              <w:pStyle w:val="Level1"/>
              <w:widowControl/>
              <w:numPr>
                <w:ilvl w:val="0"/>
                <w:numId w:val="60"/>
              </w:numPr>
              <w:tabs>
                <w:tab w:val="left" w:pos="-1440"/>
              </w:tabs>
              <w:ind w:left="720"/>
            </w:pPr>
            <w:r w:rsidRPr="004608A4">
              <w:t>Regulatory Oversight (R-206)</w:t>
            </w:r>
          </w:p>
          <w:p w14:paraId="634F6D60" w14:textId="77777777" w:rsidR="0013212A" w:rsidRPr="004608A4" w:rsidRDefault="00015FBA" w:rsidP="0013212A">
            <w:pPr>
              <w:pStyle w:val="Level1"/>
              <w:widowControl/>
              <w:numPr>
                <w:ilvl w:val="0"/>
                <w:numId w:val="60"/>
              </w:numPr>
              <w:tabs>
                <w:tab w:val="left" w:pos="-1440"/>
              </w:tabs>
              <w:ind w:left="720"/>
            </w:pPr>
            <w:r w:rsidRPr="004608A4">
              <w:t>Nuclear Theory (R-306)</w:t>
            </w:r>
          </w:p>
          <w:p w14:paraId="216E1881" w14:textId="140D7508" w:rsidR="00015FBA" w:rsidRPr="004608A4" w:rsidRDefault="00015FBA" w:rsidP="0013212A">
            <w:pPr>
              <w:pStyle w:val="Level1"/>
              <w:widowControl/>
              <w:numPr>
                <w:ilvl w:val="0"/>
                <w:numId w:val="60"/>
              </w:numPr>
              <w:tabs>
                <w:tab w:val="left" w:pos="-1440"/>
              </w:tabs>
              <w:ind w:left="720"/>
            </w:pPr>
            <w:r w:rsidRPr="004608A4">
              <w:t>Operation (R-406)</w:t>
            </w:r>
          </w:p>
        </w:tc>
        <w:tc>
          <w:tcPr>
            <w:tcW w:w="3414" w:type="dxa"/>
            <w:tcBorders>
              <w:top w:val="single" w:sz="7" w:space="0" w:color="000000"/>
              <w:left w:val="single" w:sz="7" w:space="0" w:color="000000"/>
              <w:bottom w:val="single" w:sz="7" w:space="0" w:color="000000"/>
              <w:right w:val="single" w:sz="7" w:space="0" w:color="000000"/>
            </w:tcBorders>
          </w:tcPr>
          <w:p w14:paraId="17AED805" w14:textId="77777777" w:rsidR="00015FBA" w:rsidRPr="004608A4" w:rsidRDefault="00015FBA" w:rsidP="00015FBA">
            <w:pPr>
              <w:widowControl/>
              <w:spacing w:after="43"/>
            </w:pPr>
          </w:p>
        </w:tc>
      </w:tr>
      <w:tr w:rsidR="004608A4" w:rsidRPr="004608A4" w14:paraId="524C2F54" w14:textId="77777777" w:rsidTr="0073185D">
        <w:trPr>
          <w:trHeight w:val="559"/>
          <w:jc w:val="center"/>
        </w:trPr>
        <w:tc>
          <w:tcPr>
            <w:tcW w:w="5850" w:type="dxa"/>
            <w:tcBorders>
              <w:top w:val="single" w:sz="7" w:space="0" w:color="000000"/>
              <w:left w:val="single" w:sz="7" w:space="0" w:color="000000"/>
              <w:bottom w:val="single" w:sz="7" w:space="0" w:color="000000"/>
              <w:right w:val="single" w:sz="7" w:space="0" w:color="000000"/>
            </w:tcBorders>
          </w:tcPr>
          <w:p w14:paraId="4A7B0336" w14:textId="77777777" w:rsidR="00015FBA" w:rsidRPr="004608A4" w:rsidRDefault="00015FBA" w:rsidP="00015FBA">
            <w:pPr>
              <w:widowControl/>
            </w:pPr>
            <w:r w:rsidRPr="004608A4">
              <w:t>Examination Techniques Course (G-107)</w:t>
            </w:r>
          </w:p>
          <w:p w14:paraId="44DD81A2" w14:textId="33BC836D" w:rsidR="00015FBA" w:rsidRPr="004608A4" w:rsidRDefault="00015FBA" w:rsidP="000B6241">
            <w:pPr>
              <w:pStyle w:val="Level1"/>
              <w:widowControl/>
              <w:numPr>
                <w:ilvl w:val="0"/>
                <w:numId w:val="60"/>
              </w:numPr>
              <w:tabs>
                <w:tab w:val="left" w:pos="-1440"/>
              </w:tabs>
              <w:ind w:left="720"/>
              <w:outlineLvl w:val="9"/>
            </w:pPr>
            <w:r w:rsidRPr="004608A4">
              <w:t>Written</w:t>
            </w:r>
          </w:p>
        </w:tc>
        <w:tc>
          <w:tcPr>
            <w:tcW w:w="3414" w:type="dxa"/>
            <w:tcBorders>
              <w:top w:val="single" w:sz="7" w:space="0" w:color="000000"/>
              <w:left w:val="single" w:sz="7" w:space="0" w:color="000000"/>
              <w:bottom w:val="single" w:sz="7" w:space="0" w:color="000000"/>
              <w:right w:val="single" w:sz="7" w:space="0" w:color="000000"/>
            </w:tcBorders>
          </w:tcPr>
          <w:p w14:paraId="00C2F561" w14:textId="77777777" w:rsidR="00015FBA" w:rsidRPr="004608A4" w:rsidRDefault="00015FBA" w:rsidP="00015FBA">
            <w:pPr>
              <w:widowControl/>
              <w:spacing w:after="43"/>
            </w:pPr>
          </w:p>
        </w:tc>
      </w:tr>
      <w:tr w:rsidR="004608A4" w:rsidRPr="004608A4" w14:paraId="26FABD04" w14:textId="77777777" w:rsidTr="0013212A">
        <w:trPr>
          <w:trHeight w:val="415"/>
          <w:jc w:val="center"/>
        </w:trPr>
        <w:tc>
          <w:tcPr>
            <w:tcW w:w="9264" w:type="dxa"/>
            <w:gridSpan w:val="2"/>
            <w:tcBorders>
              <w:top w:val="single" w:sz="7" w:space="0" w:color="000000"/>
              <w:left w:val="single" w:sz="7" w:space="0" w:color="000000"/>
              <w:bottom w:val="single" w:sz="7" w:space="0" w:color="000000"/>
              <w:right w:val="single" w:sz="7" w:space="0" w:color="000000"/>
            </w:tcBorders>
            <w:shd w:val="clear" w:color="auto" w:fill="D9D9D9" w:themeFill="background1" w:themeFillShade="D9"/>
            <w:vAlign w:val="center"/>
          </w:tcPr>
          <w:p w14:paraId="4FC07FFC" w14:textId="21F90099" w:rsidR="00015FBA" w:rsidRPr="004608A4" w:rsidRDefault="0013212A" w:rsidP="0013212A">
            <w:pPr>
              <w:widowControl/>
            </w:pPr>
            <w:r w:rsidRPr="004608A4">
              <w:t>B.  Individual Study Activities</w:t>
            </w:r>
          </w:p>
        </w:tc>
      </w:tr>
      <w:tr w:rsidR="004608A4" w:rsidRPr="004608A4" w14:paraId="1B27E5DC" w14:textId="77777777" w:rsidTr="00811DED">
        <w:trPr>
          <w:trHeight w:val="487"/>
          <w:jc w:val="center"/>
        </w:trPr>
        <w:tc>
          <w:tcPr>
            <w:tcW w:w="5850" w:type="dxa"/>
            <w:tcBorders>
              <w:top w:val="single" w:sz="7" w:space="0" w:color="000000"/>
              <w:left w:val="single" w:sz="7" w:space="0" w:color="000000"/>
              <w:bottom w:val="single" w:sz="7" w:space="0" w:color="000000"/>
              <w:right w:val="single" w:sz="7" w:space="0" w:color="000000"/>
            </w:tcBorders>
          </w:tcPr>
          <w:p w14:paraId="6B697AF6" w14:textId="3240F561" w:rsidR="00015FBA" w:rsidRPr="004608A4" w:rsidRDefault="00015FBA" w:rsidP="00015FBA">
            <w:pPr>
              <w:widowControl/>
              <w:spacing w:after="43"/>
            </w:pPr>
            <w:r w:rsidRPr="004608A4">
              <w:t>ISA-RTROLE-1 - Navigating the NRC’s Operator Licensing Web Pages</w:t>
            </w:r>
          </w:p>
        </w:tc>
        <w:tc>
          <w:tcPr>
            <w:tcW w:w="3414" w:type="dxa"/>
            <w:tcBorders>
              <w:top w:val="single" w:sz="7" w:space="0" w:color="000000"/>
              <w:left w:val="single" w:sz="7" w:space="0" w:color="000000"/>
              <w:bottom w:val="single" w:sz="7" w:space="0" w:color="000000"/>
              <w:right w:val="single" w:sz="7" w:space="0" w:color="000000"/>
            </w:tcBorders>
          </w:tcPr>
          <w:p w14:paraId="489F1CFD" w14:textId="77777777" w:rsidR="00015FBA" w:rsidRPr="004608A4" w:rsidRDefault="00015FBA" w:rsidP="00015FBA">
            <w:pPr>
              <w:widowControl/>
              <w:spacing w:after="43"/>
            </w:pPr>
          </w:p>
        </w:tc>
      </w:tr>
      <w:tr w:rsidR="004608A4" w:rsidRPr="004608A4" w14:paraId="4A763DBD" w14:textId="77777777" w:rsidTr="00811DED">
        <w:trPr>
          <w:trHeight w:val="559"/>
          <w:jc w:val="center"/>
        </w:trPr>
        <w:tc>
          <w:tcPr>
            <w:tcW w:w="5850" w:type="dxa"/>
            <w:tcBorders>
              <w:top w:val="single" w:sz="7" w:space="0" w:color="000000"/>
              <w:left w:val="single" w:sz="7" w:space="0" w:color="000000"/>
              <w:bottom w:val="single" w:sz="7" w:space="0" w:color="000000"/>
              <w:right w:val="single" w:sz="7" w:space="0" w:color="000000"/>
            </w:tcBorders>
          </w:tcPr>
          <w:p w14:paraId="6821F10E" w14:textId="01126847" w:rsidR="00015FBA" w:rsidRPr="004608A4" w:rsidRDefault="00015FBA" w:rsidP="00015FBA">
            <w:pPr>
              <w:widowControl/>
              <w:spacing w:after="43"/>
            </w:pPr>
            <w:r w:rsidRPr="004608A4">
              <w:t>ISA-RTROLE-2 - History and Organization of the Operator Licensing Program</w:t>
            </w:r>
          </w:p>
        </w:tc>
        <w:tc>
          <w:tcPr>
            <w:tcW w:w="3414" w:type="dxa"/>
            <w:tcBorders>
              <w:top w:val="single" w:sz="7" w:space="0" w:color="000000"/>
              <w:left w:val="single" w:sz="7" w:space="0" w:color="000000"/>
              <w:bottom w:val="single" w:sz="7" w:space="0" w:color="000000"/>
              <w:right w:val="single" w:sz="7" w:space="0" w:color="000000"/>
            </w:tcBorders>
          </w:tcPr>
          <w:p w14:paraId="79298F95" w14:textId="77777777" w:rsidR="00015FBA" w:rsidRPr="004608A4" w:rsidRDefault="00015FBA" w:rsidP="00015FBA">
            <w:pPr>
              <w:widowControl/>
              <w:spacing w:after="43"/>
            </w:pPr>
          </w:p>
        </w:tc>
      </w:tr>
      <w:tr w:rsidR="004608A4" w:rsidRPr="004608A4" w14:paraId="41985F10" w14:textId="77777777" w:rsidTr="00811DED">
        <w:trPr>
          <w:trHeight w:val="433"/>
          <w:jc w:val="center"/>
        </w:trPr>
        <w:tc>
          <w:tcPr>
            <w:tcW w:w="5850" w:type="dxa"/>
            <w:tcBorders>
              <w:top w:val="single" w:sz="7" w:space="0" w:color="000000"/>
              <w:left w:val="single" w:sz="7" w:space="0" w:color="000000"/>
              <w:bottom w:val="single" w:sz="7" w:space="0" w:color="000000"/>
              <w:right w:val="single" w:sz="7" w:space="0" w:color="000000"/>
            </w:tcBorders>
          </w:tcPr>
          <w:p w14:paraId="5D953D7A" w14:textId="3A371DB2" w:rsidR="00015FBA" w:rsidRPr="004608A4" w:rsidRDefault="00015FBA" w:rsidP="00015FBA">
            <w:pPr>
              <w:widowControl/>
              <w:spacing w:after="43"/>
            </w:pPr>
            <w:r w:rsidRPr="004608A4">
              <w:t>ISA-RTROLE-3 - License Eligibility Requirements and Guidelines</w:t>
            </w:r>
          </w:p>
        </w:tc>
        <w:tc>
          <w:tcPr>
            <w:tcW w:w="3414" w:type="dxa"/>
            <w:tcBorders>
              <w:top w:val="single" w:sz="7" w:space="0" w:color="000000"/>
              <w:left w:val="single" w:sz="7" w:space="0" w:color="000000"/>
              <w:bottom w:val="single" w:sz="7" w:space="0" w:color="000000"/>
              <w:right w:val="single" w:sz="7" w:space="0" w:color="000000"/>
            </w:tcBorders>
          </w:tcPr>
          <w:p w14:paraId="41645832" w14:textId="77777777" w:rsidR="00015FBA" w:rsidRPr="004608A4" w:rsidRDefault="00015FBA" w:rsidP="00015FBA">
            <w:pPr>
              <w:widowControl/>
              <w:spacing w:after="43"/>
            </w:pPr>
          </w:p>
        </w:tc>
      </w:tr>
      <w:tr w:rsidR="004608A4" w:rsidRPr="004608A4" w14:paraId="42C71FAF" w14:textId="77777777" w:rsidTr="00757BC7">
        <w:trPr>
          <w:trHeight w:val="568"/>
          <w:jc w:val="center"/>
        </w:trPr>
        <w:tc>
          <w:tcPr>
            <w:tcW w:w="5850" w:type="dxa"/>
            <w:tcBorders>
              <w:top w:val="single" w:sz="7" w:space="0" w:color="000000"/>
              <w:left w:val="single" w:sz="7" w:space="0" w:color="000000"/>
              <w:bottom w:val="single" w:sz="7" w:space="0" w:color="000000"/>
              <w:right w:val="single" w:sz="7" w:space="0" w:color="000000"/>
            </w:tcBorders>
          </w:tcPr>
          <w:p w14:paraId="14843EAF" w14:textId="6F7B0E74" w:rsidR="00015FBA" w:rsidRPr="004608A4" w:rsidRDefault="00015FBA" w:rsidP="00015FBA">
            <w:pPr>
              <w:widowControl/>
              <w:spacing w:after="43"/>
            </w:pPr>
            <w:r w:rsidRPr="004608A4">
              <w:t>ISA-RTROLE-4 - Technical Specifications</w:t>
            </w:r>
          </w:p>
        </w:tc>
        <w:tc>
          <w:tcPr>
            <w:tcW w:w="3414" w:type="dxa"/>
            <w:tcBorders>
              <w:top w:val="single" w:sz="7" w:space="0" w:color="000000"/>
              <w:left w:val="single" w:sz="7" w:space="0" w:color="000000"/>
              <w:bottom w:val="single" w:sz="7" w:space="0" w:color="000000"/>
              <w:right w:val="single" w:sz="7" w:space="0" w:color="000000"/>
            </w:tcBorders>
          </w:tcPr>
          <w:p w14:paraId="30658C61" w14:textId="77777777" w:rsidR="00015FBA" w:rsidRPr="004608A4" w:rsidRDefault="00015FBA" w:rsidP="00015FBA">
            <w:pPr>
              <w:widowControl/>
              <w:spacing w:after="43"/>
            </w:pPr>
          </w:p>
        </w:tc>
      </w:tr>
      <w:tr w:rsidR="004608A4" w:rsidRPr="004608A4" w14:paraId="72387B22" w14:textId="77777777" w:rsidTr="00757BC7">
        <w:trPr>
          <w:trHeight w:val="568"/>
          <w:jc w:val="center"/>
        </w:trPr>
        <w:tc>
          <w:tcPr>
            <w:tcW w:w="5850" w:type="dxa"/>
            <w:tcBorders>
              <w:top w:val="single" w:sz="7" w:space="0" w:color="000000"/>
              <w:left w:val="single" w:sz="7" w:space="0" w:color="000000"/>
              <w:bottom w:val="single" w:sz="7" w:space="0" w:color="000000"/>
              <w:right w:val="single" w:sz="7" w:space="0" w:color="000000"/>
            </w:tcBorders>
          </w:tcPr>
          <w:p w14:paraId="2CAFEA89" w14:textId="5A0AFF70" w:rsidR="0013212A" w:rsidRPr="004608A4" w:rsidRDefault="0013212A" w:rsidP="00015FBA">
            <w:pPr>
              <w:widowControl/>
              <w:spacing w:after="43"/>
            </w:pPr>
            <w:r w:rsidRPr="004608A4">
              <w:t>ISA-RTROLE-5 - Operator Licensing Process: Pre</w:t>
            </w:r>
            <w:r w:rsidRPr="004608A4">
              <w:noBreakHyphen/>
              <w:t>Examination and Application Activities</w:t>
            </w:r>
          </w:p>
        </w:tc>
        <w:tc>
          <w:tcPr>
            <w:tcW w:w="3414" w:type="dxa"/>
            <w:tcBorders>
              <w:top w:val="single" w:sz="7" w:space="0" w:color="000000"/>
              <w:left w:val="single" w:sz="7" w:space="0" w:color="000000"/>
              <w:bottom w:val="single" w:sz="7" w:space="0" w:color="000000"/>
              <w:right w:val="single" w:sz="7" w:space="0" w:color="000000"/>
            </w:tcBorders>
          </w:tcPr>
          <w:p w14:paraId="73C546C2" w14:textId="77777777" w:rsidR="0013212A" w:rsidRPr="004608A4" w:rsidRDefault="0013212A" w:rsidP="00015FBA">
            <w:pPr>
              <w:widowControl/>
              <w:spacing w:after="43"/>
            </w:pPr>
          </w:p>
        </w:tc>
      </w:tr>
      <w:tr w:rsidR="004608A4" w:rsidRPr="004608A4" w14:paraId="5D8E90E3" w14:textId="77777777" w:rsidTr="00811DED">
        <w:trPr>
          <w:trHeight w:val="514"/>
          <w:jc w:val="center"/>
        </w:trPr>
        <w:tc>
          <w:tcPr>
            <w:tcW w:w="5850" w:type="dxa"/>
            <w:tcBorders>
              <w:top w:val="single" w:sz="7" w:space="0" w:color="000000"/>
              <w:left w:val="single" w:sz="7" w:space="0" w:color="000000"/>
              <w:bottom w:val="single" w:sz="7" w:space="0" w:color="000000"/>
              <w:right w:val="single" w:sz="7" w:space="0" w:color="000000"/>
            </w:tcBorders>
          </w:tcPr>
          <w:p w14:paraId="42A51A29" w14:textId="6DDE91D0" w:rsidR="00015FBA" w:rsidRPr="004608A4" w:rsidRDefault="00015FBA" w:rsidP="00015FBA">
            <w:pPr>
              <w:widowControl/>
              <w:spacing w:after="43"/>
            </w:pPr>
            <w:r w:rsidRPr="004608A4">
              <w:t>ISA-RTROLE-6 - Operator Licensing Process: Operating</w:t>
            </w:r>
            <w:r w:rsidR="0013212A" w:rsidRPr="004608A4">
              <w:t> </w:t>
            </w:r>
            <w:r w:rsidRPr="004608A4">
              <w:t xml:space="preserve">Tests </w:t>
            </w:r>
          </w:p>
        </w:tc>
        <w:tc>
          <w:tcPr>
            <w:tcW w:w="3414" w:type="dxa"/>
            <w:tcBorders>
              <w:top w:val="single" w:sz="7" w:space="0" w:color="000000"/>
              <w:left w:val="single" w:sz="7" w:space="0" w:color="000000"/>
              <w:bottom w:val="single" w:sz="7" w:space="0" w:color="000000"/>
              <w:right w:val="single" w:sz="7" w:space="0" w:color="000000"/>
            </w:tcBorders>
          </w:tcPr>
          <w:p w14:paraId="52E95C81" w14:textId="77777777" w:rsidR="00015FBA" w:rsidRPr="004608A4" w:rsidRDefault="00015FBA" w:rsidP="00015FBA">
            <w:pPr>
              <w:widowControl/>
              <w:spacing w:after="43"/>
            </w:pPr>
          </w:p>
        </w:tc>
      </w:tr>
      <w:tr w:rsidR="004608A4" w:rsidRPr="004608A4" w14:paraId="0E30D251" w14:textId="77777777" w:rsidTr="00811DED">
        <w:trPr>
          <w:trHeight w:val="505"/>
          <w:jc w:val="center"/>
        </w:trPr>
        <w:tc>
          <w:tcPr>
            <w:tcW w:w="5850" w:type="dxa"/>
            <w:tcBorders>
              <w:top w:val="single" w:sz="7" w:space="0" w:color="000000"/>
              <w:left w:val="single" w:sz="7" w:space="0" w:color="000000"/>
              <w:bottom w:val="single" w:sz="7" w:space="0" w:color="000000"/>
              <w:right w:val="single" w:sz="7" w:space="0" w:color="000000"/>
            </w:tcBorders>
          </w:tcPr>
          <w:p w14:paraId="1546B887" w14:textId="79BF6FC2" w:rsidR="00015FBA" w:rsidRPr="004608A4" w:rsidRDefault="00015FBA" w:rsidP="00015FBA">
            <w:pPr>
              <w:widowControl/>
              <w:spacing w:after="43"/>
            </w:pPr>
            <w:r w:rsidRPr="004608A4">
              <w:t>ISA-RTROLE-7 - Operator Licensing Process: Written Examinations</w:t>
            </w:r>
          </w:p>
        </w:tc>
        <w:tc>
          <w:tcPr>
            <w:tcW w:w="3414" w:type="dxa"/>
            <w:tcBorders>
              <w:top w:val="single" w:sz="7" w:space="0" w:color="000000"/>
              <w:left w:val="single" w:sz="7" w:space="0" w:color="000000"/>
              <w:bottom w:val="single" w:sz="7" w:space="0" w:color="000000"/>
              <w:right w:val="single" w:sz="7" w:space="0" w:color="000000"/>
            </w:tcBorders>
          </w:tcPr>
          <w:p w14:paraId="5521D68D" w14:textId="77777777" w:rsidR="00015FBA" w:rsidRPr="004608A4" w:rsidRDefault="00015FBA" w:rsidP="00015FBA">
            <w:pPr>
              <w:widowControl/>
              <w:spacing w:after="43"/>
            </w:pPr>
          </w:p>
        </w:tc>
      </w:tr>
      <w:tr w:rsidR="004608A4" w:rsidRPr="004608A4" w14:paraId="1DE2B426" w14:textId="77777777" w:rsidTr="00811DED">
        <w:trPr>
          <w:trHeight w:val="505"/>
          <w:jc w:val="center"/>
        </w:trPr>
        <w:tc>
          <w:tcPr>
            <w:tcW w:w="5850" w:type="dxa"/>
            <w:tcBorders>
              <w:top w:val="single" w:sz="7" w:space="0" w:color="000000"/>
              <w:left w:val="single" w:sz="7" w:space="0" w:color="000000"/>
              <w:bottom w:val="single" w:sz="7" w:space="0" w:color="000000"/>
              <w:right w:val="single" w:sz="7" w:space="0" w:color="000000"/>
            </w:tcBorders>
          </w:tcPr>
          <w:p w14:paraId="1F48A759" w14:textId="1D25D8B8" w:rsidR="00015FBA" w:rsidRPr="004608A4" w:rsidRDefault="00015FBA" w:rsidP="00015FBA">
            <w:pPr>
              <w:widowControl/>
              <w:spacing w:after="43"/>
            </w:pPr>
            <w:r w:rsidRPr="004608A4">
              <w:t>ISA-RTROLE-8 - Operator Licensing Process: Post Examination Peer Review</w:t>
            </w:r>
          </w:p>
        </w:tc>
        <w:tc>
          <w:tcPr>
            <w:tcW w:w="3414" w:type="dxa"/>
            <w:tcBorders>
              <w:top w:val="single" w:sz="7" w:space="0" w:color="000000"/>
              <w:left w:val="single" w:sz="7" w:space="0" w:color="000000"/>
              <w:bottom w:val="single" w:sz="7" w:space="0" w:color="000000"/>
              <w:right w:val="single" w:sz="7" w:space="0" w:color="000000"/>
            </w:tcBorders>
          </w:tcPr>
          <w:p w14:paraId="4148B8B4" w14:textId="77777777" w:rsidR="00015FBA" w:rsidRPr="004608A4" w:rsidRDefault="00015FBA" w:rsidP="00015FBA">
            <w:pPr>
              <w:widowControl/>
              <w:spacing w:after="43"/>
            </w:pPr>
          </w:p>
        </w:tc>
      </w:tr>
      <w:tr w:rsidR="004608A4" w:rsidRPr="004608A4" w14:paraId="7267C320" w14:textId="77777777" w:rsidTr="00811DED">
        <w:trPr>
          <w:trHeight w:val="505"/>
          <w:jc w:val="center"/>
        </w:trPr>
        <w:tc>
          <w:tcPr>
            <w:tcW w:w="5850" w:type="dxa"/>
            <w:tcBorders>
              <w:top w:val="single" w:sz="7" w:space="0" w:color="000000"/>
              <w:left w:val="single" w:sz="7" w:space="0" w:color="000000"/>
              <w:bottom w:val="single" w:sz="7" w:space="0" w:color="000000"/>
              <w:right w:val="single" w:sz="7" w:space="0" w:color="000000"/>
            </w:tcBorders>
          </w:tcPr>
          <w:p w14:paraId="5AEAF3C6" w14:textId="59A1C869" w:rsidR="00015FBA" w:rsidRPr="004608A4" w:rsidRDefault="00015FBA" w:rsidP="00015FBA">
            <w:pPr>
              <w:widowControl/>
              <w:spacing w:after="43"/>
            </w:pPr>
            <w:r w:rsidRPr="004608A4">
              <w:t>ISA-RTROLE-9 - Operator Licensing Process: Reviews</w:t>
            </w:r>
            <w:r w:rsidR="00051561" w:rsidRPr="004608A4">
              <w:t> </w:t>
            </w:r>
            <w:r w:rsidRPr="004608A4">
              <w:t>and Hearings</w:t>
            </w:r>
          </w:p>
        </w:tc>
        <w:tc>
          <w:tcPr>
            <w:tcW w:w="3414" w:type="dxa"/>
            <w:tcBorders>
              <w:top w:val="single" w:sz="7" w:space="0" w:color="000000"/>
              <w:left w:val="single" w:sz="7" w:space="0" w:color="000000"/>
              <w:bottom w:val="single" w:sz="7" w:space="0" w:color="000000"/>
              <w:right w:val="single" w:sz="7" w:space="0" w:color="000000"/>
            </w:tcBorders>
          </w:tcPr>
          <w:p w14:paraId="0296E8A5" w14:textId="77777777" w:rsidR="00015FBA" w:rsidRPr="004608A4" w:rsidRDefault="00015FBA" w:rsidP="00015FBA">
            <w:pPr>
              <w:widowControl/>
              <w:spacing w:after="43"/>
            </w:pPr>
          </w:p>
        </w:tc>
      </w:tr>
      <w:tr w:rsidR="004608A4" w:rsidRPr="004608A4" w14:paraId="69EBCB8F" w14:textId="77777777" w:rsidTr="00811DED">
        <w:trPr>
          <w:trHeight w:val="505"/>
          <w:jc w:val="center"/>
        </w:trPr>
        <w:tc>
          <w:tcPr>
            <w:tcW w:w="5850" w:type="dxa"/>
            <w:tcBorders>
              <w:top w:val="single" w:sz="7" w:space="0" w:color="000000"/>
              <w:left w:val="single" w:sz="7" w:space="0" w:color="000000"/>
              <w:bottom w:val="single" w:sz="7" w:space="0" w:color="000000"/>
              <w:right w:val="single" w:sz="7" w:space="0" w:color="000000"/>
            </w:tcBorders>
          </w:tcPr>
          <w:p w14:paraId="32B53940" w14:textId="2CEAEC27" w:rsidR="00051561" w:rsidRPr="004608A4" w:rsidRDefault="00051561" w:rsidP="00051561">
            <w:pPr>
              <w:widowControl/>
              <w:spacing w:after="43"/>
            </w:pPr>
            <w:r w:rsidRPr="004608A4">
              <w:t>ISA-RTROLE-10 - Operator Licensing Process: Requalification, Requalification Examination, Failures, Reviews, Hearings, and Other License Conditions</w:t>
            </w:r>
          </w:p>
        </w:tc>
        <w:tc>
          <w:tcPr>
            <w:tcW w:w="3414" w:type="dxa"/>
            <w:tcBorders>
              <w:top w:val="single" w:sz="7" w:space="0" w:color="000000"/>
              <w:left w:val="single" w:sz="7" w:space="0" w:color="000000"/>
              <w:bottom w:val="single" w:sz="7" w:space="0" w:color="000000"/>
              <w:right w:val="single" w:sz="7" w:space="0" w:color="000000"/>
            </w:tcBorders>
          </w:tcPr>
          <w:p w14:paraId="6D6229D5" w14:textId="77777777" w:rsidR="00051561" w:rsidRPr="004608A4" w:rsidRDefault="00051561" w:rsidP="00051561">
            <w:pPr>
              <w:widowControl/>
              <w:spacing w:after="43"/>
            </w:pPr>
          </w:p>
        </w:tc>
      </w:tr>
      <w:tr w:rsidR="00051561" w:rsidRPr="004608A4" w14:paraId="415BF837" w14:textId="77777777" w:rsidTr="00811DED">
        <w:trPr>
          <w:trHeight w:val="505"/>
          <w:jc w:val="center"/>
        </w:trPr>
        <w:tc>
          <w:tcPr>
            <w:tcW w:w="5850" w:type="dxa"/>
            <w:tcBorders>
              <w:top w:val="single" w:sz="7" w:space="0" w:color="000000"/>
              <w:left w:val="single" w:sz="7" w:space="0" w:color="000000"/>
              <w:bottom w:val="single" w:sz="7" w:space="0" w:color="000000"/>
              <w:right w:val="single" w:sz="7" w:space="0" w:color="000000"/>
            </w:tcBorders>
          </w:tcPr>
          <w:p w14:paraId="2C92B8ED" w14:textId="4B72549B" w:rsidR="00051561" w:rsidRPr="004608A4" w:rsidRDefault="00051561" w:rsidP="00051561">
            <w:pPr>
              <w:widowControl/>
              <w:spacing w:after="43"/>
            </w:pPr>
            <w:r w:rsidRPr="004608A4">
              <w:t>ISA-RTROLE-11 – Operator Licensing Process: SRO Limited to Fuel Handling</w:t>
            </w:r>
          </w:p>
        </w:tc>
        <w:tc>
          <w:tcPr>
            <w:tcW w:w="3414" w:type="dxa"/>
            <w:tcBorders>
              <w:top w:val="single" w:sz="7" w:space="0" w:color="000000"/>
              <w:left w:val="single" w:sz="7" w:space="0" w:color="000000"/>
              <w:bottom w:val="single" w:sz="7" w:space="0" w:color="000000"/>
              <w:right w:val="single" w:sz="7" w:space="0" w:color="000000"/>
            </w:tcBorders>
          </w:tcPr>
          <w:p w14:paraId="13CD2D9F" w14:textId="77777777" w:rsidR="00051561" w:rsidRPr="004608A4" w:rsidRDefault="00051561" w:rsidP="00051561">
            <w:pPr>
              <w:widowControl/>
              <w:spacing w:after="43"/>
            </w:pPr>
          </w:p>
        </w:tc>
      </w:tr>
    </w:tbl>
    <w:p w14:paraId="020120E8" w14:textId="77777777" w:rsidR="001D46C2" w:rsidRPr="004608A4" w:rsidRDefault="001D46C2" w:rsidP="00811DED">
      <w:pPr>
        <w:widowControl/>
        <w:tabs>
          <w:tab w:val="left" w:pos="-1440"/>
          <w:tab w:val="left" w:pos="-720"/>
          <w:tab w:val="left" w:pos="0"/>
          <w:tab w:val="left" w:pos="720"/>
          <w:tab w:val="left" w:pos="1440"/>
          <w:tab w:val="left" w:pos="2160"/>
          <w:tab w:val="left" w:pos="2880"/>
          <w:tab w:val="right" w:pos="9360"/>
        </w:tabs>
        <w:ind w:left="2880" w:hanging="2880"/>
      </w:pPr>
    </w:p>
    <w:p w14:paraId="00580F98" w14:textId="77777777" w:rsidR="001D46C2" w:rsidRPr="004608A4" w:rsidRDefault="001D46C2" w:rsidP="00757BC7">
      <w:pPr>
        <w:widowControl/>
        <w:tabs>
          <w:tab w:val="left" w:pos="-1440"/>
          <w:tab w:val="left" w:pos="-720"/>
          <w:tab w:val="left" w:pos="0"/>
          <w:tab w:val="left" w:pos="720"/>
          <w:tab w:val="left" w:pos="1440"/>
          <w:tab w:val="left" w:pos="2160"/>
          <w:tab w:val="left" w:pos="2880"/>
          <w:tab w:val="right" w:pos="9360"/>
        </w:tabs>
        <w:ind w:left="2880" w:hanging="2880"/>
      </w:pPr>
      <w:r w:rsidRPr="004608A4">
        <w:t>Supervisor</w:t>
      </w:r>
      <w:r w:rsidR="00074FD4" w:rsidRPr="004608A4">
        <w:t>’</w:t>
      </w:r>
      <w:r w:rsidRPr="004608A4">
        <w:t>s Recommendation:</w:t>
      </w:r>
      <w:r w:rsidR="009A6C2B" w:rsidRPr="004608A4">
        <w:t xml:space="preserve">  </w:t>
      </w:r>
      <w:r w:rsidRPr="004608A4">
        <w:t>Signature / Date</w:t>
      </w:r>
      <w:r w:rsidRPr="004608A4">
        <w:rPr>
          <w:u w:val="single"/>
        </w:rPr>
        <w:t xml:space="preserve">                                                         </w:t>
      </w:r>
      <w:r w:rsidRPr="004608A4">
        <w:tab/>
      </w:r>
    </w:p>
    <w:p w14:paraId="344C6F1C" w14:textId="0A481764" w:rsidR="001D46C2" w:rsidRPr="004608A4" w:rsidRDefault="0010015E" w:rsidP="00757BC7">
      <w:pPr>
        <w:widowControl/>
        <w:tabs>
          <w:tab w:val="left" w:pos="-1440"/>
          <w:tab w:val="left" w:pos="-720"/>
          <w:tab w:val="left" w:pos="0"/>
          <w:tab w:val="left" w:pos="720"/>
          <w:tab w:val="left" w:pos="1440"/>
          <w:tab w:val="left" w:pos="2160"/>
          <w:tab w:val="left" w:pos="2880"/>
          <w:tab w:val="right" w:pos="9360"/>
        </w:tabs>
        <w:ind w:left="2880" w:hanging="2880"/>
      </w:pPr>
      <w:r w:rsidRPr="004608A4">
        <w:t>Division Director's Approval:</w:t>
      </w:r>
      <w:r w:rsidRPr="004608A4">
        <w:tab/>
        <w:t>Signature / Date</w:t>
      </w:r>
      <w:r w:rsidRPr="004608A4">
        <w:rPr>
          <w:u w:val="single"/>
        </w:rPr>
        <w:t xml:space="preserve">     </w:t>
      </w:r>
      <w:r w:rsidR="000B6241" w:rsidRPr="004608A4">
        <w:rPr>
          <w:u w:val="single"/>
        </w:rPr>
        <w:t>___</w:t>
      </w:r>
      <w:r w:rsidRPr="004608A4">
        <w:rPr>
          <w:u w:val="single"/>
        </w:rPr>
        <w:t xml:space="preserve">                                                    </w:t>
      </w:r>
      <w:r w:rsidRPr="004608A4">
        <w:tab/>
      </w:r>
    </w:p>
    <w:p w14:paraId="724C775D" w14:textId="77777777" w:rsidR="000B6241" w:rsidRPr="004608A4" w:rsidRDefault="000B6241" w:rsidP="00757BC7">
      <w:pPr>
        <w:widowControl/>
        <w:tabs>
          <w:tab w:val="left" w:pos="-1440"/>
          <w:tab w:val="left" w:pos="1440"/>
        </w:tabs>
        <w:ind w:left="1440" w:hanging="1440"/>
      </w:pPr>
    </w:p>
    <w:p w14:paraId="46D48992" w14:textId="27C60221" w:rsidR="001D46C2" w:rsidRPr="004608A4" w:rsidRDefault="001D46C2" w:rsidP="00757BC7">
      <w:pPr>
        <w:widowControl/>
        <w:tabs>
          <w:tab w:val="left" w:pos="-1440"/>
          <w:tab w:val="left" w:pos="1440"/>
        </w:tabs>
        <w:ind w:left="1440" w:hanging="1440"/>
      </w:pPr>
      <w:r w:rsidRPr="004608A4">
        <w:t>Copies to:</w:t>
      </w:r>
      <w:r w:rsidRPr="004608A4">
        <w:tab/>
        <w:t xml:space="preserve">Examiner </w:t>
      </w:r>
    </w:p>
    <w:p w14:paraId="62AE92C2" w14:textId="4705CAAA" w:rsidR="001D46C2" w:rsidRPr="004608A4" w:rsidRDefault="001D46C2" w:rsidP="00757BC7">
      <w:pPr>
        <w:widowControl/>
        <w:ind w:firstLine="1440"/>
      </w:pPr>
      <w:r w:rsidRPr="004608A4">
        <w:t>Supervisor</w:t>
      </w:r>
      <w:r w:rsidR="009142E7" w:rsidRPr="004608A4">
        <w:t xml:space="preserve"> </w:t>
      </w:r>
    </w:p>
    <w:p w14:paraId="006F4DFC" w14:textId="77777777" w:rsidR="001D46C2" w:rsidRPr="004608A4" w:rsidRDefault="001D46C2" w:rsidP="003A3EE4">
      <w:pPr>
        <w:widowControl/>
        <w:ind w:firstLine="1440"/>
        <w:sectPr w:rsidR="001D46C2" w:rsidRPr="004608A4" w:rsidSect="00B752DD">
          <w:pgSz w:w="12240" w:h="15840" w:code="1"/>
          <w:pgMar w:top="1440" w:right="1440" w:bottom="1440" w:left="1440" w:header="720" w:footer="720" w:gutter="0"/>
          <w:cols w:space="720"/>
          <w:noEndnote/>
          <w:docGrid w:linePitch="326"/>
        </w:sectPr>
      </w:pPr>
    </w:p>
    <w:p w14:paraId="71323D60" w14:textId="1A0C5BA0" w:rsidR="001D46C2" w:rsidRPr="004608A4" w:rsidRDefault="001D46C2" w:rsidP="00A412A7">
      <w:pPr>
        <w:widowControl/>
        <w:tabs>
          <w:tab w:val="center" w:pos="6480"/>
        </w:tabs>
      </w:pPr>
      <w:r w:rsidRPr="004608A4">
        <w:lastRenderedPageBreak/>
        <w:tab/>
      </w:r>
      <w:r w:rsidR="00FD46A7" w:rsidRPr="004608A4">
        <w:t>Attachment 1</w:t>
      </w:r>
      <w:r w:rsidR="00A412A7" w:rsidRPr="004608A4">
        <w:t xml:space="preserve">:  </w:t>
      </w:r>
      <w:r w:rsidRPr="004608A4">
        <w:t xml:space="preserve">Revision History </w:t>
      </w:r>
      <w:r w:rsidR="00BB5212" w:rsidRPr="004608A4">
        <w:fldChar w:fldCharType="begin"/>
      </w:r>
      <w:r w:rsidRPr="004608A4">
        <w:instrText xml:space="preserve"> TC "</w:instrText>
      </w:r>
      <w:bookmarkStart w:id="59" w:name="_Toc295973655"/>
      <w:bookmarkStart w:id="60" w:name="_Toc45637056"/>
      <w:r w:rsidRPr="004608A4">
        <w:instrText>Revision History Sheet</w:instrText>
      </w:r>
      <w:bookmarkEnd w:id="59"/>
      <w:bookmarkEnd w:id="60"/>
      <w:r w:rsidRPr="004608A4">
        <w:instrText xml:space="preserve">" \f C \l "1" </w:instrText>
      </w:r>
      <w:r w:rsidR="00BB5212" w:rsidRPr="004608A4">
        <w:fldChar w:fldCharType="end"/>
      </w:r>
      <w:r w:rsidRPr="004608A4">
        <w:t>for IMC 1245 Appendix C1</w:t>
      </w:r>
      <w:r w:rsidR="005B1687" w:rsidRPr="004608A4">
        <w:t>6</w:t>
      </w:r>
    </w:p>
    <w:p w14:paraId="2F697C32" w14:textId="77777777" w:rsidR="001D46C2" w:rsidRPr="004608A4" w:rsidRDefault="001D46C2" w:rsidP="00757BC7">
      <w:pPr>
        <w:widowControl/>
      </w:pPr>
    </w:p>
    <w:tbl>
      <w:tblPr>
        <w:tblW w:w="13461" w:type="dxa"/>
        <w:tblInd w:w="120" w:type="dxa"/>
        <w:tblLayout w:type="fixed"/>
        <w:tblCellMar>
          <w:top w:w="43" w:type="dxa"/>
          <w:left w:w="120" w:type="dxa"/>
          <w:bottom w:w="43" w:type="dxa"/>
          <w:right w:w="120" w:type="dxa"/>
        </w:tblCellMar>
        <w:tblLook w:val="0000" w:firstRow="0" w:lastRow="0" w:firstColumn="0" w:lastColumn="0" w:noHBand="0" w:noVBand="0"/>
      </w:tblPr>
      <w:tblGrid>
        <w:gridCol w:w="1530"/>
        <w:gridCol w:w="1710"/>
        <w:gridCol w:w="5541"/>
        <w:gridCol w:w="1710"/>
        <w:gridCol w:w="2970"/>
      </w:tblGrid>
      <w:tr w:rsidR="004608A4" w:rsidRPr="004608A4" w14:paraId="6430ABE9" w14:textId="77777777" w:rsidTr="005B1687">
        <w:trPr>
          <w:tblHeader/>
        </w:trPr>
        <w:tc>
          <w:tcPr>
            <w:tcW w:w="1530" w:type="dxa"/>
            <w:tcBorders>
              <w:top w:val="single" w:sz="7" w:space="0" w:color="000000"/>
              <w:left w:val="single" w:sz="7" w:space="0" w:color="000000"/>
              <w:bottom w:val="single" w:sz="7" w:space="0" w:color="000000"/>
              <w:right w:val="single" w:sz="7" w:space="0" w:color="000000"/>
            </w:tcBorders>
          </w:tcPr>
          <w:p w14:paraId="7CCE486D" w14:textId="77777777" w:rsidR="002D73A2" w:rsidRPr="004608A4" w:rsidRDefault="002D73A2" w:rsidP="0048391F">
            <w:pPr>
              <w:widowControl/>
            </w:pPr>
            <w:r w:rsidRPr="004608A4">
              <w:t>Commitment Tracking Number</w:t>
            </w:r>
          </w:p>
        </w:tc>
        <w:tc>
          <w:tcPr>
            <w:tcW w:w="1710" w:type="dxa"/>
            <w:tcBorders>
              <w:top w:val="single" w:sz="7" w:space="0" w:color="000000"/>
              <w:left w:val="single" w:sz="7" w:space="0" w:color="000000"/>
              <w:bottom w:val="single" w:sz="7" w:space="0" w:color="000000"/>
              <w:right w:val="single" w:sz="7" w:space="0" w:color="000000"/>
            </w:tcBorders>
          </w:tcPr>
          <w:p w14:paraId="10BD7BA1" w14:textId="77777777" w:rsidR="002D73A2" w:rsidRPr="004608A4" w:rsidRDefault="002D73A2" w:rsidP="0048391F">
            <w:pPr>
              <w:widowControl/>
            </w:pPr>
            <w:r w:rsidRPr="004608A4">
              <w:t>Accession</w:t>
            </w:r>
          </w:p>
          <w:p w14:paraId="503C970B" w14:textId="77777777" w:rsidR="002D73A2" w:rsidRPr="004608A4" w:rsidRDefault="002D73A2" w:rsidP="0048391F">
            <w:pPr>
              <w:widowControl/>
            </w:pPr>
            <w:r w:rsidRPr="004608A4">
              <w:t>Number</w:t>
            </w:r>
          </w:p>
          <w:p w14:paraId="3F7B6CBE" w14:textId="77777777" w:rsidR="002D73A2" w:rsidRPr="004608A4" w:rsidRDefault="002D73A2" w:rsidP="0048391F">
            <w:pPr>
              <w:widowControl/>
            </w:pPr>
            <w:r w:rsidRPr="004608A4">
              <w:t>Issue Date</w:t>
            </w:r>
          </w:p>
          <w:p w14:paraId="7D079680" w14:textId="77777777" w:rsidR="002D73A2" w:rsidRPr="004608A4" w:rsidRDefault="002D73A2" w:rsidP="0048391F">
            <w:pPr>
              <w:widowControl/>
            </w:pPr>
            <w:r w:rsidRPr="004608A4">
              <w:t>Change Notice</w:t>
            </w:r>
          </w:p>
        </w:tc>
        <w:tc>
          <w:tcPr>
            <w:tcW w:w="5541" w:type="dxa"/>
            <w:tcBorders>
              <w:top w:val="single" w:sz="7" w:space="0" w:color="000000"/>
              <w:left w:val="single" w:sz="7" w:space="0" w:color="000000"/>
              <w:bottom w:val="single" w:sz="7" w:space="0" w:color="000000"/>
              <w:right w:val="single" w:sz="7" w:space="0" w:color="000000"/>
            </w:tcBorders>
          </w:tcPr>
          <w:p w14:paraId="2725B8C5" w14:textId="77777777" w:rsidR="002D73A2" w:rsidRPr="004608A4" w:rsidRDefault="002D73A2" w:rsidP="0048391F">
            <w:pPr>
              <w:widowControl/>
            </w:pPr>
            <w:r w:rsidRPr="004608A4">
              <w:t>Description of Change</w:t>
            </w:r>
          </w:p>
        </w:tc>
        <w:tc>
          <w:tcPr>
            <w:tcW w:w="1710" w:type="dxa"/>
            <w:tcBorders>
              <w:top w:val="single" w:sz="7" w:space="0" w:color="000000"/>
              <w:left w:val="single" w:sz="7" w:space="0" w:color="000000"/>
              <w:bottom w:val="single" w:sz="7" w:space="0" w:color="000000"/>
              <w:right w:val="single" w:sz="7" w:space="0" w:color="000000"/>
            </w:tcBorders>
          </w:tcPr>
          <w:p w14:paraId="6D2E123D" w14:textId="77777777" w:rsidR="002D73A2" w:rsidRPr="004608A4" w:rsidRDefault="002D73A2" w:rsidP="0048391F">
            <w:pPr>
              <w:widowControl/>
            </w:pPr>
            <w:r w:rsidRPr="004608A4">
              <w:t xml:space="preserve">Description </w:t>
            </w:r>
            <w:r w:rsidR="00F03B30" w:rsidRPr="004608A4">
              <w:t>of Training Required and Completion Date</w:t>
            </w:r>
          </w:p>
        </w:tc>
        <w:tc>
          <w:tcPr>
            <w:tcW w:w="2970" w:type="dxa"/>
            <w:tcBorders>
              <w:top w:val="single" w:sz="7" w:space="0" w:color="000000"/>
              <w:left w:val="single" w:sz="7" w:space="0" w:color="000000"/>
              <w:bottom w:val="single" w:sz="7" w:space="0" w:color="000000"/>
              <w:right w:val="single" w:sz="7" w:space="0" w:color="000000"/>
            </w:tcBorders>
          </w:tcPr>
          <w:p w14:paraId="1B7EA29A" w14:textId="3957F1AA" w:rsidR="002D73A2" w:rsidRPr="004608A4" w:rsidRDefault="002D73A2" w:rsidP="0048391F">
            <w:pPr>
              <w:widowControl/>
            </w:pPr>
            <w:r w:rsidRPr="004608A4">
              <w:t>Comment</w:t>
            </w:r>
            <w:r w:rsidR="00F03B30" w:rsidRPr="004608A4">
              <w:t xml:space="preserve"> </w:t>
            </w:r>
            <w:r w:rsidR="00B752DD" w:rsidRPr="004608A4">
              <w:t xml:space="preserve">Resolution </w:t>
            </w:r>
            <w:r w:rsidR="00F03B30" w:rsidRPr="004608A4">
              <w:t xml:space="preserve">and </w:t>
            </w:r>
            <w:r w:rsidR="00B752DD" w:rsidRPr="004608A4">
              <w:t xml:space="preserve">Closed </w:t>
            </w:r>
            <w:r w:rsidR="00F03B30" w:rsidRPr="004608A4">
              <w:t>Feedback</w:t>
            </w:r>
            <w:r w:rsidRPr="004608A4">
              <w:t xml:space="preserve"> </w:t>
            </w:r>
            <w:r w:rsidR="00B752DD" w:rsidRPr="004608A4">
              <w:t>Form</w:t>
            </w:r>
            <w:r w:rsidRPr="004608A4">
              <w:t xml:space="preserve"> Accession Number</w:t>
            </w:r>
            <w:r w:rsidR="000D01B2" w:rsidRPr="004608A4">
              <w:t xml:space="preserve"> (Pre-Decisional, Non-Public</w:t>
            </w:r>
            <w:r w:rsidR="00B752DD" w:rsidRPr="004608A4">
              <w:t xml:space="preserve"> Information</w:t>
            </w:r>
            <w:r w:rsidR="000D01B2" w:rsidRPr="004608A4">
              <w:t>)</w:t>
            </w:r>
          </w:p>
        </w:tc>
      </w:tr>
      <w:tr w:rsidR="00F03B30" w:rsidRPr="004608A4" w14:paraId="22505080" w14:textId="77777777" w:rsidTr="00B752DD">
        <w:tc>
          <w:tcPr>
            <w:tcW w:w="1530" w:type="dxa"/>
            <w:tcBorders>
              <w:top w:val="single" w:sz="7" w:space="0" w:color="000000"/>
              <w:left w:val="single" w:sz="7" w:space="0" w:color="000000"/>
              <w:bottom w:val="single" w:sz="7" w:space="0" w:color="000000"/>
              <w:right w:val="single" w:sz="7" w:space="0" w:color="000000"/>
            </w:tcBorders>
          </w:tcPr>
          <w:p w14:paraId="3A3FEBCD" w14:textId="77777777" w:rsidR="002D73A2" w:rsidRPr="004608A4" w:rsidRDefault="002D73A2" w:rsidP="0048391F">
            <w:pPr>
              <w:widowControl/>
            </w:pPr>
            <w:r w:rsidRPr="004608A4">
              <w:t>N/A</w:t>
            </w:r>
          </w:p>
        </w:tc>
        <w:tc>
          <w:tcPr>
            <w:tcW w:w="1710" w:type="dxa"/>
            <w:tcBorders>
              <w:top w:val="single" w:sz="7" w:space="0" w:color="000000"/>
              <w:left w:val="single" w:sz="7" w:space="0" w:color="000000"/>
              <w:bottom w:val="single" w:sz="7" w:space="0" w:color="000000"/>
              <w:right w:val="single" w:sz="7" w:space="0" w:color="000000"/>
            </w:tcBorders>
          </w:tcPr>
          <w:p w14:paraId="024F8E8E" w14:textId="77777777" w:rsidR="002D73A2" w:rsidRPr="004608A4" w:rsidRDefault="0048391F" w:rsidP="0048391F">
            <w:pPr>
              <w:widowControl/>
            </w:pPr>
            <w:r w:rsidRPr="004608A4">
              <w:t>ML20196M014</w:t>
            </w:r>
          </w:p>
          <w:p w14:paraId="01771329" w14:textId="7547DBE2" w:rsidR="0048391F" w:rsidRPr="004608A4" w:rsidRDefault="00B1208B" w:rsidP="0048391F">
            <w:pPr>
              <w:widowControl/>
            </w:pPr>
            <w:r>
              <w:t>09/09/21</w:t>
            </w:r>
          </w:p>
          <w:p w14:paraId="32FC9F19" w14:textId="1BB50D82" w:rsidR="0048391F" w:rsidRPr="004608A4" w:rsidRDefault="0048391F" w:rsidP="0048391F">
            <w:pPr>
              <w:widowControl/>
            </w:pPr>
            <w:r w:rsidRPr="004608A4">
              <w:t xml:space="preserve">CN </w:t>
            </w:r>
            <w:r w:rsidR="00B1208B">
              <w:t>21-030</w:t>
            </w:r>
          </w:p>
        </w:tc>
        <w:tc>
          <w:tcPr>
            <w:tcW w:w="5541" w:type="dxa"/>
            <w:tcBorders>
              <w:top w:val="single" w:sz="7" w:space="0" w:color="000000"/>
              <w:left w:val="single" w:sz="7" w:space="0" w:color="000000"/>
              <w:bottom w:val="single" w:sz="7" w:space="0" w:color="000000"/>
              <w:right w:val="single" w:sz="7" w:space="0" w:color="000000"/>
            </w:tcBorders>
          </w:tcPr>
          <w:p w14:paraId="20705388" w14:textId="5A6A5619" w:rsidR="002D73A2" w:rsidRPr="004608A4" w:rsidRDefault="00182D4A" w:rsidP="0048391F">
            <w:pPr>
              <w:widowControl/>
            </w:pPr>
            <w:r w:rsidRPr="004608A4">
              <w:t xml:space="preserve">Initial </w:t>
            </w:r>
            <w:r w:rsidR="00B76410" w:rsidRPr="004608A4">
              <w:t>i</w:t>
            </w:r>
            <w:r w:rsidRPr="004608A4">
              <w:t>ssu</w:t>
            </w:r>
            <w:r w:rsidR="00B76410" w:rsidRPr="004608A4">
              <w:t xml:space="preserve">e to support qualification and training of research and test reactor operator licensing </w:t>
            </w:r>
            <w:r w:rsidR="00C07C1C" w:rsidRPr="004608A4">
              <w:t>program staff.</w:t>
            </w:r>
          </w:p>
        </w:tc>
        <w:tc>
          <w:tcPr>
            <w:tcW w:w="1710" w:type="dxa"/>
            <w:tcBorders>
              <w:top w:val="single" w:sz="7" w:space="0" w:color="000000"/>
              <w:left w:val="single" w:sz="7" w:space="0" w:color="000000"/>
              <w:bottom w:val="single" w:sz="7" w:space="0" w:color="000000"/>
              <w:right w:val="single" w:sz="7" w:space="0" w:color="000000"/>
            </w:tcBorders>
          </w:tcPr>
          <w:p w14:paraId="10414CE5" w14:textId="77777777" w:rsidR="002D73A2" w:rsidRPr="004608A4" w:rsidRDefault="002D73A2" w:rsidP="0048391F">
            <w:pPr>
              <w:widowControl/>
            </w:pPr>
            <w:r w:rsidRPr="004608A4">
              <w:t>None</w:t>
            </w:r>
            <w:r w:rsidRPr="004608A4">
              <w:tab/>
            </w:r>
            <w:r w:rsidRPr="004608A4">
              <w:tab/>
            </w:r>
          </w:p>
        </w:tc>
        <w:tc>
          <w:tcPr>
            <w:tcW w:w="2970" w:type="dxa"/>
            <w:tcBorders>
              <w:top w:val="single" w:sz="7" w:space="0" w:color="000000"/>
              <w:left w:val="single" w:sz="7" w:space="0" w:color="000000"/>
              <w:bottom w:val="single" w:sz="7" w:space="0" w:color="000000"/>
              <w:right w:val="single" w:sz="7" w:space="0" w:color="000000"/>
            </w:tcBorders>
          </w:tcPr>
          <w:p w14:paraId="342FA16B" w14:textId="38CDEC9C" w:rsidR="002D73A2" w:rsidRPr="004608A4" w:rsidRDefault="0048391F" w:rsidP="0048391F">
            <w:pPr>
              <w:widowControl/>
            </w:pPr>
            <w:r w:rsidRPr="004608A4">
              <w:t>ML20197A222</w:t>
            </w:r>
          </w:p>
        </w:tc>
      </w:tr>
    </w:tbl>
    <w:p w14:paraId="099A096C" w14:textId="77777777" w:rsidR="00C85DED" w:rsidRPr="004608A4" w:rsidRDefault="00C85DED" w:rsidP="00757BC7"/>
    <w:sectPr w:rsidR="00C85DED" w:rsidRPr="004608A4" w:rsidSect="00B752DD">
      <w:footerReference w:type="default" r:id="rId30"/>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95AB62" w14:textId="77777777" w:rsidR="009A691A" w:rsidRDefault="009A691A">
      <w:r>
        <w:separator/>
      </w:r>
    </w:p>
  </w:endnote>
  <w:endnote w:type="continuationSeparator" w:id="0">
    <w:p w14:paraId="76D306CC" w14:textId="77777777" w:rsidR="009A691A" w:rsidRDefault="009A6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52BA07" w14:textId="77777777" w:rsidR="003135B7" w:rsidRDefault="003135B7">
    <w:pPr>
      <w:spacing w:line="240" w:lineRule="exact"/>
    </w:pPr>
  </w:p>
  <w:p w14:paraId="5AB75550" w14:textId="77777777" w:rsidR="003135B7" w:rsidRDefault="003135B7">
    <w:pPr>
      <w:tabs>
        <w:tab w:val="center" w:pos="4680"/>
        <w:tab w:val="right" w:pos="9360"/>
      </w:tabs>
    </w:pPr>
    <w:r>
      <w:t>1245</w:t>
    </w:r>
    <w:r>
      <w:tab/>
      <w:t>APP C10-</w:t>
    </w:r>
    <w:r>
      <w:fldChar w:fldCharType="begin"/>
    </w:r>
    <w:r>
      <w:instrText xml:space="preserve">PAGE </w:instrText>
    </w:r>
    <w:r>
      <w:fldChar w:fldCharType="separate"/>
    </w:r>
    <w:r>
      <w:rPr>
        <w:noProof/>
      </w:rPr>
      <w:t>2</w:t>
    </w:r>
    <w:r>
      <w:fldChar w:fldCharType="end"/>
    </w:r>
    <w:r>
      <w:tab/>
      <w:t>Issue Date: 10/31/06</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F9B156" w14:textId="6174ECE7" w:rsidR="003135B7" w:rsidRPr="00AA7BB1" w:rsidRDefault="003135B7" w:rsidP="00006482">
    <w:pPr>
      <w:tabs>
        <w:tab w:val="right" w:pos="6480"/>
        <w:tab w:val="right" w:pos="12960"/>
      </w:tabs>
    </w:pPr>
    <w:r w:rsidRPr="00AA7BB1">
      <w:t xml:space="preserve">Issue Date:  </w:t>
    </w:r>
    <w:r w:rsidR="00A82926">
      <w:t>09/09/21</w:t>
    </w:r>
    <w:r w:rsidRPr="00AA7BB1">
      <w:tab/>
    </w:r>
    <w:r>
      <w:t>Att1-</w:t>
    </w:r>
    <w:r w:rsidRPr="00AA7BB1">
      <w:rPr>
        <w:rStyle w:val="PageNumber"/>
      </w:rPr>
      <w:fldChar w:fldCharType="begin"/>
    </w:r>
    <w:r w:rsidRPr="00AA7BB1">
      <w:rPr>
        <w:rStyle w:val="PageNumber"/>
      </w:rPr>
      <w:instrText xml:space="preserve"> PAGE </w:instrText>
    </w:r>
    <w:r w:rsidRPr="00AA7BB1">
      <w:rPr>
        <w:rStyle w:val="PageNumber"/>
      </w:rPr>
      <w:fldChar w:fldCharType="separate"/>
    </w:r>
    <w:r>
      <w:rPr>
        <w:rStyle w:val="PageNumber"/>
        <w:noProof/>
      </w:rPr>
      <w:t>2</w:t>
    </w:r>
    <w:r w:rsidRPr="00AA7BB1">
      <w:rPr>
        <w:rStyle w:val="PageNumber"/>
      </w:rPr>
      <w:fldChar w:fldCharType="end"/>
    </w:r>
    <w:r w:rsidRPr="00AA7BB1">
      <w:tab/>
      <w:t>1245</w:t>
    </w:r>
    <w:r>
      <w:t xml:space="preserve"> Appendix C16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26D6FE" w14:textId="77777777" w:rsidR="003135B7" w:rsidRPr="00AA7BB1" w:rsidRDefault="003135B7" w:rsidP="00A45DD8">
    <w:pPr>
      <w:tabs>
        <w:tab w:val="center" w:pos="4680"/>
        <w:tab w:val="right" w:pos="9360"/>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40F08A" w14:textId="77777777" w:rsidR="003135B7" w:rsidRDefault="003135B7">
    <w:pPr>
      <w:spacing w:line="240" w:lineRule="exact"/>
    </w:pPr>
  </w:p>
  <w:p w14:paraId="1158E7EE" w14:textId="77777777" w:rsidR="003135B7" w:rsidRDefault="003135B7">
    <w:pPr>
      <w:tabs>
        <w:tab w:val="center" w:pos="4680"/>
        <w:tab w:val="right" w:pos="9360"/>
      </w:tabs>
    </w:pPr>
    <w:r>
      <w:t>1245</w:t>
    </w:r>
    <w:r>
      <w:tab/>
      <w:t>APP C10-</w:t>
    </w:r>
    <w:r>
      <w:fldChar w:fldCharType="begin"/>
    </w:r>
    <w:r>
      <w:instrText xml:space="preserve">PAGE </w:instrText>
    </w:r>
    <w:r>
      <w:fldChar w:fldCharType="separate"/>
    </w:r>
    <w:r>
      <w:rPr>
        <w:noProof/>
      </w:rPr>
      <w:t>2</w:t>
    </w:r>
    <w:r>
      <w:fldChar w:fldCharType="end"/>
    </w:r>
    <w:r>
      <w:tab/>
      <w:t>Issue Date: 10/31/06</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226E46" w14:textId="6D950507" w:rsidR="003135B7" w:rsidRPr="00AA7BB1" w:rsidRDefault="003135B7" w:rsidP="00A45DD8">
    <w:pPr>
      <w:tabs>
        <w:tab w:val="center" w:pos="4680"/>
        <w:tab w:val="right" w:pos="9360"/>
      </w:tabs>
    </w:pPr>
    <w:r w:rsidRPr="00AA7BB1">
      <w:t xml:space="preserve">Issue Date:  </w:t>
    </w:r>
    <w:r w:rsidR="00A82926">
      <w:t>09/09/21</w:t>
    </w:r>
    <w:r w:rsidRPr="00AA7BB1">
      <w:tab/>
    </w:r>
    <w:r w:rsidRPr="00AA7BB1">
      <w:rPr>
        <w:rStyle w:val="PageNumber"/>
      </w:rPr>
      <w:fldChar w:fldCharType="begin"/>
    </w:r>
    <w:r w:rsidRPr="00AA7BB1">
      <w:rPr>
        <w:rStyle w:val="PageNumber"/>
      </w:rPr>
      <w:instrText xml:space="preserve"> PAGE </w:instrText>
    </w:r>
    <w:r w:rsidRPr="00AA7BB1">
      <w:rPr>
        <w:rStyle w:val="PageNumber"/>
      </w:rPr>
      <w:fldChar w:fldCharType="separate"/>
    </w:r>
    <w:r>
      <w:rPr>
        <w:rStyle w:val="PageNumber"/>
        <w:noProof/>
      </w:rPr>
      <w:t>i</w:t>
    </w:r>
    <w:r w:rsidRPr="00AA7BB1">
      <w:rPr>
        <w:rStyle w:val="PageNumber"/>
      </w:rPr>
      <w:fldChar w:fldCharType="end"/>
    </w:r>
    <w:r w:rsidRPr="00AA7BB1">
      <w:tab/>
      <w:t>1245</w:t>
    </w:r>
    <w:r>
      <w:t xml:space="preserve"> Appendix C16</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EFBBA2" w14:textId="7F41D559" w:rsidR="003135B7" w:rsidRPr="00AA7BB1" w:rsidRDefault="003135B7" w:rsidP="00A45DD8">
    <w:pPr>
      <w:tabs>
        <w:tab w:val="center" w:pos="4680"/>
        <w:tab w:val="right" w:pos="9360"/>
      </w:tabs>
    </w:pPr>
    <w:r w:rsidRPr="00AA7BB1">
      <w:t xml:space="preserve">Issue Date:  </w:t>
    </w:r>
    <w:r>
      <w:t>07/06/20</w:t>
    </w:r>
    <w:r w:rsidRPr="00AA7BB1">
      <w:tab/>
    </w:r>
    <w:r w:rsidRPr="00AA7BB1">
      <w:fldChar w:fldCharType="begin"/>
    </w:r>
    <w:r w:rsidRPr="00AA7BB1">
      <w:instrText xml:space="preserve">PAGE </w:instrText>
    </w:r>
    <w:r w:rsidRPr="00AA7BB1">
      <w:fldChar w:fldCharType="separate"/>
    </w:r>
    <w:r>
      <w:rPr>
        <w:noProof/>
      </w:rPr>
      <w:t>4</w:t>
    </w:r>
    <w:r w:rsidRPr="00AA7BB1">
      <w:fldChar w:fldCharType="end"/>
    </w:r>
    <w:r w:rsidRPr="00AA7BB1">
      <w:tab/>
      <w:t>1245</w:t>
    </w:r>
    <w:r>
      <w:t xml:space="preserve"> Appendix C10</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300AC7" w14:textId="77FE1426" w:rsidR="003135B7" w:rsidRPr="00AA7BB1" w:rsidRDefault="003135B7" w:rsidP="00A45DD8">
    <w:pPr>
      <w:tabs>
        <w:tab w:val="center" w:pos="4680"/>
        <w:tab w:val="right" w:pos="9360"/>
      </w:tabs>
    </w:pPr>
    <w:r w:rsidRPr="00AA7BB1">
      <w:t xml:space="preserve">Issue Date:  </w:t>
    </w:r>
    <w:r w:rsidR="00A82926">
      <w:t>09/09/21</w:t>
    </w:r>
    <w:r w:rsidRPr="00AA7BB1">
      <w:tab/>
    </w:r>
    <w:r w:rsidRPr="00AA7BB1">
      <w:fldChar w:fldCharType="begin"/>
    </w:r>
    <w:r w:rsidRPr="00AA7BB1">
      <w:instrText xml:space="preserve">PAGE </w:instrText>
    </w:r>
    <w:r w:rsidRPr="00AA7BB1">
      <w:fldChar w:fldCharType="separate"/>
    </w:r>
    <w:r>
      <w:rPr>
        <w:noProof/>
      </w:rPr>
      <w:t>4</w:t>
    </w:r>
    <w:r w:rsidRPr="00AA7BB1">
      <w:fldChar w:fldCharType="end"/>
    </w:r>
    <w:r w:rsidRPr="00AA7BB1">
      <w:tab/>
      <w:t>1245</w:t>
    </w:r>
    <w:r>
      <w:t xml:space="preserve"> Appendix C16</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40D820" w14:textId="77777777" w:rsidR="003135B7" w:rsidRDefault="003135B7">
    <w:pPr>
      <w:tabs>
        <w:tab w:val="center" w:pos="4680"/>
        <w:tab w:val="right" w:pos="9360"/>
      </w:tabs>
    </w:pPr>
  </w:p>
  <w:p w14:paraId="79B017D8" w14:textId="77777777" w:rsidR="003135B7" w:rsidRPr="00AA7BB1" w:rsidRDefault="003135B7">
    <w:pPr>
      <w:tabs>
        <w:tab w:val="center" w:pos="4680"/>
        <w:tab w:val="right" w:pos="9360"/>
      </w:tabs>
    </w:pPr>
    <w:r w:rsidRPr="00AA7BB1">
      <w:t>Issue Date:  0</w:t>
    </w:r>
    <w:r>
      <w:t>8</w:t>
    </w:r>
    <w:r w:rsidRPr="00AA7BB1">
      <w:t>/</w:t>
    </w:r>
    <w:r>
      <w:t>27</w:t>
    </w:r>
    <w:r w:rsidRPr="00AA7BB1">
      <w:t>/12</w:t>
    </w:r>
    <w:r w:rsidRPr="00AA7BB1">
      <w:tab/>
      <w:t>C10-</w:t>
    </w:r>
    <w:r w:rsidRPr="00AA7BB1">
      <w:fldChar w:fldCharType="begin"/>
    </w:r>
    <w:r w:rsidRPr="00AA7BB1">
      <w:instrText xml:space="preserve">PAGE </w:instrText>
    </w:r>
    <w:r w:rsidRPr="00AA7BB1">
      <w:fldChar w:fldCharType="separate"/>
    </w:r>
    <w:r>
      <w:rPr>
        <w:noProof/>
      </w:rPr>
      <w:t>5</w:t>
    </w:r>
    <w:r w:rsidRPr="00AA7BB1">
      <w:fldChar w:fldCharType="end"/>
    </w:r>
    <w:r w:rsidRPr="00AA7BB1">
      <w:tab/>
      <w:t>1245</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BC50B8" w14:textId="7AA208EC" w:rsidR="003135B7" w:rsidRPr="00AA7BB1" w:rsidRDefault="003135B7">
    <w:pPr>
      <w:tabs>
        <w:tab w:val="center" w:pos="4680"/>
        <w:tab w:val="right" w:pos="9360"/>
      </w:tabs>
    </w:pPr>
    <w:r w:rsidRPr="00AA7BB1">
      <w:t xml:space="preserve">Issue Date:  </w:t>
    </w:r>
    <w:r w:rsidR="00A82926">
      <w:t>09/09/21</w:t>
    </w:r>
    <w:r w:rsidRPr="00AA7BB1">
      <w:tab/>
    </w:r>
    <w:r w:rsidRPr="00AA7BB1">
      <w:fldChar w:fldCharType="begin"/>
    </w:r>
    <w:r w:rsidRPr="00AA7BB1">
      <w:instrText xml:space="preserve">PAGE </w:instrText>
    </w:r>
    <w:r w:rsidRPr="00AA7BB1">
      <w:fldChar w:fldCharType="separate"/>
    </w:r>
    <w:r>
      <w:rPr>
        <w:noProof/>
      </w:rPr>
      <w:t>19</w:t>
    </w:r>
    <w:r w:rsidRPr="00AA7BB1">
      <w:fldChar w:fldCharType="end"/>
    </w:r>
    <w:r w:rsidRPr="00AA7BB1">
      <w:tab/>
      <w:t>1245</w:t>
    </w:r>
    <w:r>
      <w:t xml:space="preserve"> Appendix C16</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DC6777" w14:textId="388B0D79" w:rsidR="003135B7" w:rsidRPr="00AA7BB1" w:rsidRDefault="003135B7">
    <w:pPr>
      <w:tabs>
        <w:tab w:val="center" w:pos="4680"/>
        <w:tab w:val="right" w:pos="9360"/>
      </w:tabs>
    </w:pPr>
    <w:r w:rsidRPr="00AA7BB1">
      <w:t xml:space="preserve">Issue Date:  </w:t>
    </w:r>
    <w:r w:rsidR="00A82926">
      <w:t>09/09/21</w:t>
    </w:r>
    <w:r w:rsidRPr="00AA7BB1">
      <w:tab/>
    </w:r>
    <w:r w:rsidRPr="00AA7BB1">
      <w:fldChar w:fldCharType="begin"/>
    </w:r>
    <w:r w:rsidRPr="00AA7BB1">
      <w:instrText xml:space="preserve">PAGE </w:instrText>
    </w:r>
    <w:r w:rsidRPr="00AA7BB1">
      <w:fldChar w:fldCharType="separate"/>
    </w:r>
    <w:r>
      <w:rPr>
        <w:noProof/>
      </w:rPr>
      <w:t>48</w:t>
    </w:r>
    <w:r w:rsidRPr="00AA7BB1">
      <w:fldChar w:fldCharType="end"/>
    </w:r>
    <w:r w:rsidRPr="00AA7BB1">
      <w:tab/>
      <w:t>1245</w:t>
    </w:r>
    <w:r>
      <w:t xml:space="preserve"> Appendix C16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6A25C0" w14:textId="77777777" w:rsidR="009A691A" w:rsidRDefault="009A691A">
      <w:r>
        <w:separator/>
      </w:r>
    </w:p>
  </w:footnote>
  <w:footnote w:type="continuationSeparator" w:id="0">
    <w:p w14:paraId="5638AC57" w14:textId="77777777" w:rsidR="009A691A" w:rsidRDefault="009A69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C34C04" w14:textId="77777777" w:rsidR="003135B7" w:rsidRDefault="003135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882188" w14:textId="77777777" w:rsidR="003135B7" w:rsidRPr="00757BC7" w:rsidRDefault="003135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00D543" w14:textId="77777777" w:rsidR="003135B7" w:rsidRPr="00EA49AE" w:rsidRDefault="003135B7" w:rsidP="00A45DD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1F9A40" w14:textId="77777777" w:rsidR="003135B7" w:rsidRPr="00EA49AE" w:rsidRDefault="003135B7" w:rsidP="00A45DD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6F6E04" w14:textId="77777777" w:rsidR="003135B7" w:rsidRPr="000B3FCA" w:rsidRDefault="003135B7" w:rsidP="00A45D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name w:val="AutoList9"/>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multilevel"/>
    <w:tmpl w:val="00000000"/>
    <w:name w:val="AutoList10"/>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3"/>
    <w:multiLevelType w:val="multilevel"/>
    <w:tmpl w:val="00000000"/>
    <w:name w:val="AutoList7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lowerLetter"/>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0000004"/>
    <w:multiLevelType w:val="multilevel"/>
    <w:tmpl w:val="00000000"/>
    <w:name w:val="AutoList7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15:restartNumberingAfterBreak="0">
    <w:nsid w:val="00000005"/>
    <w:multiLevelType w:val="multilevel"/>
    <w:tmpl w:val="00000000"/>
    <w:name w:val="AutoList7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15:restartNumberingAfterBreak="0">
    <w:nsid w:val="00000006"/>
    <w:multiLevelType w:val="multilevel"/>
    <w:tmpl w:val="00000000"/>
    <w:name w:val="AutoList76"/>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 w15:restartNumberingAfterBreak="0">
    <w:nsid w:val="00000007"/>
    <w:multiLevelType w:val="multilevel"/>
    <w:tmpl w:val="00000000"/>
    <w:name w:val="AutoList77"/>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 w15:restartNumberingAfterBreak="0">
    <w:nsid w:val="00000008"/>
    <w:multiLevelType w:val="multilevel"/>
    <w:tmpl w:val="00000000"/>
    <w:name w:val="AutoList78"/>
    <w:lvl w:ilvl="0">
      <w:start w:val="1"/>
      <w:numFmt w:val="lowerLetter"/>
      <w:lvlText w:val="%1."/>
      <w:lvlJc w:val="left"/>
    </w:lvl>
    <w:lvl w:ilvl="1">
      <w:start w:val="1"/>
      <w:numFmt w:val="lowerLetter"/>
      <w:pStyle w:val="Level2"/>
      <w:lvlText w:val="%2."/>
      <w:lvlJc w:val="left"/>
    </w:lvl>
    <w:lvl w:ilvl="2">
      <w:start w:val="1"/>
      <w:numFmt w:val="lowerLetter"/>
      <w:lvlText w:val="%3."/>
      <w:lvlJc w:val="left"/>
    </w:lvl>
    <w:lvl w:ilvl="3">
      <w:start w:val="1"/>
      <w:numFmt w:val="decimal"/>
      <w:pStyle w:val="Level4"/>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8" w15:restartNumberingAfterBreak="0">
    <w:nsid w:val="00000009"/>
    <w:multiLevelType w:val="multilevel"/>
    <w:tmpl w:val="4BD81C3C"/>
    <w:name w:val="AutoList3"/>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9" w15:restartNumberingAfterBreak="0">
    <w:nsid w:val="0000000A"/>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15:restartNumberingAfterBreak="0">
    <w:nsid w:val="0000000B"/>
    <w:multiLevelType w:val="multilevel"/>
    <w:tmpl w:val="00000000"/>
    <w:name w:val="AutoList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0C"/>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0000000D"/>
    <w:multiLevelType w:val="multilevel"/>
    <w:tmpl w:val="00000000"/>
    <w:name w:val="AutoList2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15:restartNumberingAfterBreak="0">
    <w:nsid w:val="0000000E"/>
    <w:multiLevelType w:val="multilevel"/>
    <w:tmpl w:val="00000000"/>
    <w:name w:val="AutoList2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15:restartNumberingAfterBreak="0">
    <w:nsid w:val="0000000F"/>
    <w:multiLevelType w:val="multilevel"/>
    <w:tmpl w:val="00000000"/>
    <w:name w:val="AutoList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15:restartNumberingAfterBreak="0">
    <w:nsid w:val="00000010"/>
    <w:multiLevelType w:val="multilevel"/>
    <w:tmpl w:val="00000000"/>
    <w:name w:val="AutoList2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15:restartNumberingAfterBreak="0">
    <w:nsid w:val="00000011"/>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7" w15:restartNumberingAfterBreak="0">
    <w:nsid w:val="00000012"/>
    <w:multiLevelType w:val="multilevel"/>
    <w:tmpl w:val="00000000"/>
    <w:name w:val="AutoList2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8" w15:restartNumberingAfterBreak="0">
    <w:nsid w:val="00000015"/>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9" w15:restartNumberingAfterBreak="0">
    <w:nsid w:val="00000016"/>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 w15:restartNumberingAfterBreak="0">
    <w:nsid w:val="00000017"/>
    <w:multiLevelType w:val="multilevel"/>
    <w:tmpl w:val="00000000"/>
    <w:name w:val="AutoList1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1" w15:restartNumberingAfterBreak="0">
    <w:nsid w:val="00000018"/>
    <w:multiLevelType w:val="multilevel"/>
    <w:tmpl w:val="00000000"/>
    <w:name w:val="AutoList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2" w15:restartNumberingAfterBreak="0">
    <w:nsid w:val="00000019"/>
    <w:multiLevelType w:val="multilevel"/>
    <w:tmpl w:val="00000000"/>
    <w:name w:val="AutoList3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S"/>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3" w15:restartNumberingAfterBreak="0">
    <w:nsid w:val="0000001C"/>
    <w:multiLevelType w:val="multilevel"/>
    <w:tmpl w:val="00000000"/>
    <w:name w:val="AutoList5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4" w15:restartNumberingAfterBreak="0">
    <w:nsid w:val="0000001D"/>
    <w:multiLevelType w:val="multilevel"/>
    <w:tmpl w:val="00000000"/>
    <w:name w:val="AutoList5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5" w15:restartNumberingAfterBreak="0">
    <w:nsid w:val="0000001E"/>
    <w:multiLevelType w:val="multilevel"/>
    <w:tmpl w:val="00000000"/>
    <w:name w:val="AutoList3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6" w15:restartNumberingAfterBreak="0">
    <w:nsid w:val="00000020"/>
    <w:multiLevelType w:val="multilevel"/>
    <w:tmpl w:val="00000000"/>
    <w:name w:val="AutoList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7" w15:restartNumberingAfterBreak="0">
    <w:nsid w:val="00000027"/>
    <w:multiLevelType w:val="multilevel"/>
    <w:tmpl w:val="00000000"/>
    <w:name w:val="AutoList3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8" w15:restartNumberingAfterBreak="0">
    <w:nsid w:val="00000029"/>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9" w15:restartNumberingAfterBreak="0">
    <w:nsid w:val="0000002A"/>
    <w:multiLevelType w:val="multilevel"/>
    <w:tmpl w:val="00000000"/>
    <w:name w:val="AutoList3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0" w15:restartNumberingAfterBreak="0">
    <w:nsid w:val="00000030"/>
    <w:multiLevelType w:val="multilevel"/>
    <w:tmpl w:val="00000000"/>
    <w:name w:val="AutoList3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1" w15:restartNumberingAfterBreak="0">
    <w:nsid w:val="00000031"/>
    <w:multiLevelType w:val="multilevel"/>
    <w:tmpl w:val="00000000"/>
    <w:name w:val="AutoList5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2" w15:restartNumberingAfterBreak="0">
    <w:nsid w:val="00000032"/>
    <w:multiLevelType w:val="multilevel"/>
    <w:tmpl w:val="ADE60212"/>
    <w:name w:val="AutoList4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3" w15:restartNumberingAfterBreak="0">
    <w:nsid w:val="00000034"/>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4" w15:restartNumberingAfterBreak="0">
    <w:nsid w:val="00000035"/>
    <w:multiLevelType w:val="multilevel"/>
    <w:tmpl w:val="00000000"/>
    <w:name w:val="AutoList3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5" w15:restartNumberingAfterBreak="0">
    <w:nsid w:val="00000047"/>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6" w15:restartNumberingAfterBreak="0">
    <w:nsid w:val="003528FA"/>
    <w:multiLevelType w:val="hybridMultilevel"/>
    <w:tmpl w:val="8850CD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008A4B54"/>
    <w:multiLevelType w:val="multilevel"/>
    <w:tmpl w:val="F8DA565C"/>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2"/>
        <w:szCs w:val="22"/>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8" w15:restartNumberingAfterBreak="0">
    <w:nsid w:val="043477BD"/>
    <w:multiLevelType w:val="hybridMultilevel"/>
    <w:tmpl w:val="DD2A43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095367AA"/>
    <w:multiLevelType w:val="multilevel"/>
    <w:tmpl w:val="7C34564C"/>
    <w:lvl w:ilvl="0">
      <w:start w:val="2"/>
      <w:numFmt w:val="decimal"/>
      <w:lvlText w:val="%1."/>
      <w:lvlJc w:val="left"/>
      <w:pPr>
        <w:tabs>
          <w:tab w:val="num" w:pos="2707"/>
        </w:tabs>
        <w:ind w:left="2707" w:hanging="633"/>
      </w:pPr>
      <w:rPr>
        <w:rFonts w:ascii="Arial" w:hAnsi="Arial" w:hint="default"/>
        <w:b w:val="0"/>
        <w:i w:val="0"/>
        <w:strike w:val="0"/>
        <w:color w:val="auto"/>
        <w:sz w:val="22"/>
        <w:szCs w:val="22"/>
      </w:rPr>
    </w:lvl>
    <w:lvl w:ilvl="1">
      <w:start w:val="1"/>
      <w:numFmt w:val="lowerLetter"/>
      <w:lvlText w:val="%2."/>
      <w:lvlJc w:val="left"/>
      <w:pPr>
        <w:tabs>
          <w:tab w:val="num" w:pos="3233"/>
        </w:tabs>
        <w:ind w:left="3233"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0" w15:restartNumberingAfterBreak="0">
    <w:nsid w:val="13B23B3C"/>
    <w:multiLevelType w:val="hybridMultilevel"/>
    <w:tmpl w:val="52781BF8"/>
    <w:name w:val="AutoList8322222223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15A92009"/>
    <w:multiLevelType w:val="multilevel"/>
    <w:tmpl w:val="A9628D74"/>
    <w:name w:val="AutoList132"/>
    <w:lvl w:ilvl="0">
      <w:start w:val="4"/>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2"/>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42" w15:restartNumberingAfterBreak="0">
    <w:nsid w:val="16AD0F5E"/>
    <w:multiLevelType w:val="multilevel"/>
    <w:tmpl w:val="A4C6AEB6"/>
    <w:name w:val="AutoList72"/>
    <w:lvl w:ilvl="0">
      <w:start w:val="7"/>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43" w15:restartNumberingAfterBreak="0">
    <w:nsid w:val="174F78B9"/>
    <w:multiLevelType w:val="hybridMultilevel"/>
    <w:tmpl w:val="63D8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B1D65D9"/>
    <w:multiLevelType w:val="multilevel"/>
    <w:tmpl w:val="C95EC54A"/>
    <w:name w:val="AutoList312"/>
    <w:lvl w:ilvl="0">
      <w:start w:val="2"/>
      <w:numFmt w:val="decimal"/>
      <w:lvlText w:val="%1."/>
      <w:lvlJc w:val="left"/>
      <w:pPr>
        <w:ind w:left="36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45" w15:restartNumberingAfterBreak="0">
    <w:nsid w:val="1D0158CF"/>
    <w:multiLevelType w:val="multilevel"/>
    <w:tmpl w:val="E482E53E"/>
    <w:name w:val="AutoList1322"/>
    <w:lvl w:ilvl="0">
      <w:start w:val="2"/>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2"/>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46" w15:restartNumberingAfterBreak="0">
    <w:nsid w:val="2E0F34E5"/>
    <w:multiLevelType w:val="hybridMultilevel"/>
    <w:tmpl w:val="1454588E"/>
    <w:name w:val="AutoList832322"/>
    <w:lvl w:ilvl="0" w:tplc="3748323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AB14A0A"/>
    <w:multiLevelType w:val="hybridMultilevel"/>
    <w:tmpl w:val="81FC1920"/>
    <w:lvl w:ilvl="0" w:tplc="64DE2F3C">
      <w:start w:val="2"/>
      <w:numFmt w:val="decimal"/>
      <w:lvlText w:val="%1."/>
      <w:lvlJc w:val="left"/>
      <w:pPr>
        <w:tabs>
          <w:tab w:val="num" w:pos="2700"/>
        </w:tabs>
        <w:ind w:left="2700" w:hanging="630"/>
      </w:pPr>
      <w:rPr>
        <w:rFonts w:hint="default"/>
        <w:color w:val="auto"/>
        <w:u w:val="none"/>
      </w:rPr>
    </w:lvl>
    <w:lvl w:ilvl="1" w:tplc="04090019">
      <w:start w:val="1"/>
      <w:numFmt w:val="lowerLetter"/>
      <w:lvlText w:val="%2."/>
      <w:lvlJc w:val="left"/>
      <w:pPr>
        <w:tabs>
          <w:tab w:val="num" w:pos="3150"/>
        </w:tabs>
        <w:ind w:left="3150" w:hanging="360"/>
      </w:pPr>
    </w:lvl>
    <w:lvl w:ilvl="2" w:tplc="0409001B" w:tentative="1">
      <w:start w:val="1"/>
      <w:numFmt w:val="lowerRoman"/>
      <w:lvlText w:val="%3."/>
      <w:lvlJc w:val="right"/>
      <w:pPr>
        <w:tabs>
          <w:tab w:val="num" w:pos="3870"/>
        </w:tabs>
        <w:ind w:left="3870" w:hanging="180"/>
      </w:pPr>
    </w:lvl>
    <w:lvl w:ilvl="3" w:tplc="0409000F" w:tentative="1">
      <w:start w:val="1"/>
      <w:numFmt w:val="decimal"/>
      <w:lvlText w:val="%4."/>
      <w:lvlJc w:val="left"/>
      <w:pPr>
        <w:tabs>
          <w:tab w:val="num" w:pos="4590"/>
        </w:tabs>
        <w:ind w:left="4590" w:hanging="360"/>
      </w:pPr>
    </w:lvl>
    <w:lvl w:ilvl="4" w:tplc="04090019" w:tentative="1">
      <w:start w:val="1"/>
      <w:numFmt w:val="lowerLetter"/>
      <w:lvlText w:val="%5."/>
      <w:lvlJc w:val="left"/>
      <w:pPr>
        <w:tabs>
          <w:tab w:val="num" w:pos="5310"/>
        </w:tabs>
        <w:ind w:left="5310" w:hanging="360"/>
      </w:pPr>
    </w:lvl>
    <w:lvl w:ilvl="5" w:tplc="0409001B" w:tentative="1">
      <w:start w:val="1"/>
      <w:numFmt w:val="lowerRoman"/>
      <w:lvlText w:val="%6."/>
      <w:lvlJc w:val="right"/>
      <w:pPr>
        <w:tabs>
          <w:tab w:val="num" w:pos="6030"/>
        </w:tabs>
        <w:ind w:left="6030" w:hanging="180"/>
      </w:pPr>
    </w:lvl>
    <w:lvl w:ilvl="6" w:tplc="0409000F" w:tentative="1">
      <w:start w:val="1"/>
      <w:numFmt w:val="decimal"/>
      <w:lvlText w:val="%7."/>
      <w:lvlJc w:val="left"/>
      <w:pPr>
        <w:tabs>
          <w:tab w:val="num" w:pos="6750"/>
        </w:tabs>
        <w:ind w:left="6750" w:hanging="360"/>
      </w:pPr>
    </w:lvl>
    <w:lvl w:ilvl="7" w:tplc="04090019" w:tentative="1">
      <w:start w:val="1"/>
      <w:numFmt w:val="lowerLetter"/>
      <w:lvlText w:val="%8."/>
      <w:lvlJc w:val="left"/>
      <w:pPr>
        <w:tabs>
          <w:tab w:val="num" w:pos="7470"/>
        </w:tabs>
        <w:ind w:left="7470" w:hanging="360"/>
      </w:pPr>
    </w:lvl>
    <w:lvl w:ilvl="8" w:tplc="0409001B" w:tentative="1">
      <w:start w:val="1"/>
      <w:numFmt w:val="lowerRoman"/>
      <w:lvlText w:val="%9."/>
      <w:lvlJc w:val="right"/>
      <w:pPr>
        <w:tabs>
          <w:tab w:val="num" w:pos="8190"/>
        </w:tabs>
        <w:ind w:left="8190" w:hanging="180"/>
      </w:pPr>
    </w:lvl>
  </w:abstractNum>
  <w:abstractNum w:abstractNumId="48" w15:restartNumberingAfterBreak="0">
    <w:nsid w:val="3B0D3441"/>
    <w:multiLevelType w:val="hybridMultilevel"/>
    <w:tmpl w:val="429CD6CC"/>
    <w:lvl w:ilvl="0" w:tplc="8924C66E">
      <w:start w:val="1"/>
      <w:numFmt w:val="decimal"/>
      <w:lvlText w:val="%1."/>
      <w:lvlJc w:val="left"/>
      <w:pPr>
        <w:ind w:left="2520" w:hanging="360"/>
      </w:pPr>
      <w:rPr>
        <w:rFonts w:hint="default"/>
        <w:i w:val="0"/>
        <w:color w:val="161616"/>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9" w15:restartNumberingAfterBreak="0">
    <w:nsid w:val="3F5272B5"/>
    <w:multiLevelType w:val="hybridMultilevel"/>
    <w:tmpl w:val="9B6C06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4CAD4EEB"/>
    <w:multiLevelType w:val="hybridMultilevel"/>
    <w:tmpl w:val="F07A0362"/>
    <w:lvl w:ilvl="0" w:tplc="8924C66E">
      <w:start w:val="1"/>
      <w:numFmt w:val="decimal"/>
      <w:lvlText w:val="%1."/>
      <w:lvlJc w:val="left"/>
      <w:pPr>
        <w:ind w:left="720" w:hanging="360"/>
      </w:pPr>
      <w:rPr>
        <w:rFonts w:hint="default"/>
        <w:i w:val="0"/>
        <w:color w:val="1616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4E9453B"/>
    <w:multiLevelType w:val="multilevel"/>
    <w:tmpl w:val="F0E2A8D0"/>
    <w:name w:val="AutoList322"/>
    <w:lvl w:ilvl="0">
      <w:start w:val="8"/>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52" w15:restartNumberingAfterBreak="0">
    <w:nsid w:val="59F12C22"/>
    <w:multiLevelType w:val="multilevel"/>
    <w:tmpl w:val="A008F82E"/>
    <w:name w:val="AutoList282"/>
    <w:lvl w:ilvl="0">
      <w:start w:val="2"/>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53" w15:restartNumberingAfterBreak="0">
    <w:nsid w:val="5F533C61"/>
    <w:multiLevelType w:val="hybridMultilevel"/>
    <w:tmpl w:val="36106166"/>
    <w:name w:val="AutoList8322223"/>
    <w:lvl w:ilvl="0" w:tplc="F2C052B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6C9F6907"/>
    <w:multiLevelType w:val="multilevel"/>
    <w:tmpl w:val="C4DCB4F6"/>
    <w:name w:val="AutoList523"/>
    <w:lvl w:ilvl="0">
      <w:start w:val="9"/>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55" w15:restartNumberingAfterBreak="0">
    <w:nsid w:val="75BE5A90"/>
    <w:multiLevelType w:val="multilevel"/>
    <w:tmpl w:val="EEE8E944"/>
    <w:name w:val="AutoList522"/>
    <w:lvl w:ilvl="0">
      <w:start w:val="10"/>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56" w15:restartNumberingAfterBreak="0">
    <w:nsid w:val="7CA35B58"/>
    <w:multiLevelType w:val="multilevel"/>
    <w:tmpl w:val="7830462A"/>
    <w:lvl w:ilvl="0">
      <w:start w:val="5"/>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num w:numId="1">
    <w:abstractNumId w:val="6"/>
    <w:lvlOverride w:ilvl="0">
      <w:startOverride w:val="2"/>
      <w:lvl w:ilvl="0">
        <w:start w:val="2"/>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
    <w:abstractNumId w:val="7"/>
    <w:lvlOverride w:ilvl="0">
      <w:startOverride w:val="3"/>
      <w:lvl w:ilvl="0">
        <w:start w:val="3"/>
        <w:numFmt w:val="lowerLetter"/>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lowerLetter"/>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abstractNumId w:val="8"/>
    <w:lvlOverride w:ilvl="0">
      <w:startOverride w:val="3"/>
      <w:lvl w:ilvl="0">
        <w:start w:val="3"/>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4">
    <w:abstractNumId w:val="5"/>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6"/>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7"/>
    <w:lvlOverride w:ilvl="0">
      <w:startOverride w:val="1"/>
      <w:lvl w:ilvl="0">
        <w:start w:val="1"/>
        <w:numFmt w:val="decimal"/>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7">
    <w:abstractNumId w:val="7"/>
    <w:lvlOverride w:ilvl="0">
      <w:startOverride w:val="1"/>
      <w:lvl w:ilvl="0">
        <w:start w:val="1"/>
        <w:numFmt w:val="decimal"/>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decimal"/>
        <w:lvlText w:val="%3."/>
        <w:lvlJc w:val="left"/>
      </w:lvl>
    </w:lvlOverride>
    <w:lvlOverride w:ilvl="3">
      <w:startOverride w:val="2"/>
      <w:lvl w:ilvl="3">
        <w:start w:val="2"/>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8">
    <w:abstractNumId w:val="8"/>
    <w:lvlOverride w:ilvl="0">
      <w:lvl w:ilvl="0">
        <w:start w:val="1"/>
        <w:numFmt w:val="decimal"/>
        <w:pStyle w:val="Level1"/>
        <w:lvlText w:val="%1."/>
        <w:lvlJc w:val="left"/>
        <w:pPr>
          <w:ind w:left="0" w:firstLine="0"/>
        </w:pPr>
        <w:rPr>
          <w:rFonts w:ascii="Arial" w:hAnsi="Arial" w:cs="Arial" w:hint="default"/>
          <w:sz w:val="22"/>
          <w:szCs w:val="22"/>
        </w:rPr>
      </w:lvl>
    </w:lvlOverride>
    <w:lvlOverride w:ilvl="1">
      <w:lvl w:ilvl="1">
        <w:start w:val="1"/>
        <w:numFmt w:val="decimal"/>
        <w:lvlText w:val="%2."/>
        <w:lvlJc w:val="left"/>
        <w:pPr>
          <w:ind w:left="0" w:firstLine="0"/>
        </w:pPr>
        <w:rPr>
          <w:rFonts w:hint="default"/>
        </w:rPr>
      </w:lvl>
    </w:lvlOverride>
    <w:lvlOverride w:ilvl="2">
      <w:lvl w:ilvl="2">
        <w:start w:val="1"/>
        <w:numFmt w:val="decimal"/>
        <w:lvlText w:val="%3."/>
        <w:lvlJc w:val="left"/>
        <w:pPr>
          <w:ind w:left="0" w:firstLine="0"/>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decimal"/>
        <w:lvlText w:val="%5."/>
        <w:lvlJc w:val="left"/>
        <w:pPr>
          <w:ind w:left="0" w:firstLine="0"/>
        </w:pPr>
        <w:rPr>
          <w:rFonts w:hint="default"/>
        </w:rPr>
      </w:lvl>
    </w:lvlOverride>
    <w:lvlOverride w:ilvl="5">
      <w:lvl w:ilvl="5">
        <w:start w:val="1"/>
        <w:numFmt w:val="decimal"/>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decimal"/>
        <w:lvlText w:val="%8."/>
        <w:lvlJc w:val="left"/>
        <w:pPr>
          <w:ind w:left="0" w:firstLine="0"/>
        </w:pPr>
        <w:rPr>
          <w:rFonts w:hint="default"/>
        </w:rPr>
      </w:lvl>
    </w:lvlOverride>
    <w:lvlOverride w:ilvl="8">
      <w:lvl w:ilvl="8">
        <w:numFmt w:val="decimal"/>
        <w:lvlText w:val=""/>
        <w:lvlJc w:val="left"/>
        <w:pPr>
          <w:ind w:left="0" w:firstLine="0"/>
        </w:pPr>
        <w:rPr>
          <w:rFonts w:hint="default"/>
        </w:rPr>
      </w:lvl>
    </w:lvlOverride>
  </w:num>
  <w:num w:numId="9">
    <w:abstractNumId w:val="8"/>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0">
    <w:abstractNumId w:val="9"/>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1">
    <w:abstractNumId w:val="10"/>
    <w:lvlOverride w:ilvl="0">
      <w:startOverride w:val="4"/>
      <w:lvl w:ilvl="0">
        <w:start w:val="4"/>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2">
    <w:abstractNumId w:val="11"/>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3">
    <w:abstractNumId w:val="11"/>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4">
    <w:abstractNumId w:val="11"/>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5">
    <w:abstractNumId w:val="11"/>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6">
    <w:abstractNumId w:val="12"/>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7">
    <w:abstractNumId w:val="13"/>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8">
    <w:abstractNumId w:val="14"/>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9">
    <w:abstractNumId w:val="14"/>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0">
    <w:abstractNumId w:val="15"/>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1">
    <w:abstractNumId w:val="16"/>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2">
    <w:abstractNumId w:val="17"/>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3">
    <w:abstractNumId w:val="16"/>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4">
    <w:abstractNumId w:val="16"/>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5">
    <w:abstractNumId w:val="17"/>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6">
    <w:abstractNumId w:val="18"/>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7">
    <w:abstractNumId w:val="20"/>
    <w:lvlOverride w:ilvl="0">
      <w:startOverride w:val="4"/>
      <w:lvl w:ilvl="0">
        <w:start w:val="4"/>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8">
    <w:abstractNumId w:val="18"/>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9">
    <w:abstractNumId w:val="18"/>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0">
    <w:abstractNumId w:val="22"/>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S"/>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1">
    <w:abstractNumId w:val="19"/>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2">
    <w:abstractNumId w:val="19"/>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3">
    <w:abstractNumId w:val="27"/>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4">
    <w:abstractNumId w:val="20"/>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5">
    <w:abstractNumId w:val="28"/>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6">
    <w:abstractNumId w:val="29"/>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7">
    <w:abstractNumId w:val="29"/>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abstractNumId w:val="29"/>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9">
    <w:abstractNumId w:val="30"/>
    <w:lvlOverride w:ilvl="0">
      <w:lvl w:ilvl="0">
        <w:start w:val="1"/>
        <w:numFmt w:val="decimal"/>
        <w:lvlText w:val="%1."/>
        <w:lvlJc w:val="left"/>
        <w:pPr>
          <w:ind w:left="0" w:firstLine="0"/>
        </w:pPr>
        <w:rPr>
          <w:rFonts w:hint="default"/>
        </w:rPr>
      </w:lvl>
    </w:lvlOverride>
    <w:lvlOverride w:ilvl="1">
      <w:lvl w:ilvl="1">
        <w:start w:val="1"/>
        <w:numFmt w:val="decimal"/>
        <w:lvlText w:val="%2."/>
        <w:lvlJc w:val="left"/>
        <w:pPr>
          <w:ind w:left="0" w:firstLine="0"/>
        </w:pPr>
        <w:rPr>
          <w:rFonts w:hint="default"/>
        </w:rPr>
      </w:lvl>
    </w:lvlOverride>
    <w:lvlOverride w:ilvl="2">
      <w:lvl w:ilvl="2">
        <w:start w:val="1"/>
        <w:numFmt w:val="decimal"/>
        <w:lvlText w:val="%3."/>
        <w:lvlJc w:val="left"/>
        <w:pPr>
          <w:ind w:left="0" w:firstLine="0"/>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decimal"/>
        <w:lvlText w:val="%5."/>
        <w:lvlJc w:val="left"/>
        <w:pPr>
          <w:ind w:left="0" w:firstLine="0"/>
        </w:pPr>
        <w:rPr>
          <w:rFonts w:hint="default"/>
        </w:rPr>
      </w:lvl>
    </w:lvlOverride>
    <w:lvlOverride w:ilvl="5">
      <w:lvl w:ilvl="5">
        <w:start w:val="1"/>
        <w:numFmt w:val="decimal"/>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decimal"/>
        <w:lvlText w:val="%8."/>
        <w:lvlJc w:val="left"/>
        <w:pPr>
          <w:ind w:left="0" w:firstLine="0"/>
        </w:pPr>
        <w:rPr>
          <w:rFonts w:hint="default"/>
        </w:rPr>
      </w:lvl>
    </w:lvlOverride>
    <w:lvlOverride w:ilvl="8">
      <w:lvl w:ilvl="8">
        <w:numFmt w:val="decimal"/>
        <w:lvlText w:val=""/>
        <w:lvlJc w:val="left"/>
        <w:pPr>
          <w:ind w:left="0" w:firstLine="0"/>
        </w:pPr>
        <w:rPr>
          <w:rFonts w:hint="default"/>
        </w:rPr>
      </w:lvl>
    </w:lvlOverride>
  </w:num>
  <w:num w:numId="40">
    <w:abstractNumId w:val="31"/>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1">
    <w:abstractNumId w:val="32"/>
    <w:lvlOverride w:ilvl="0">
      <w:startOverride w:val="3"/>
      <w:lvl w:ilvl="0">
        <w:start w:val="3"/>
        <w:numFmt w:val="decimal"/>
        <w:lvlText w:val="%1."/>
        <w:lvlJc w:val="left"/>
        <w:rPr>
          <w:i w:val="0"/>
        </w:rPr>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2">
    <w:abstractNumId w:val="33"/>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3">
    <w:abstractNumId w:val="33"/>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3"/>
      <w:lvl w:ilvl="3">
        <w:start w:val="3"/>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4">
    <w:abstractNumId w:val="34"/>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5">
    <w:abstractNumId w:val="34"/>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6">
    <w:abstractNumId w:val="25"/>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7">
    <w:abstractNumId w:val="34"/>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8">
    <w:abstractNumId w:val="34"/>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9">
    <w:abstractNumId w:val="25"/>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0">
    <w:abstractNumId w:val="34"/>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1">
    <w:abstractNumId w:val="34"/>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2">
    <w:abstractNumId w:val="34"/>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3">
    <w:abstractNumId w:val="47"/>
  </w:num>
  <w:num w:numId="54">
    <w:abstractNumId w:val="37"/>
  </w:num>
  <w:num w:numId="55">
    <w:abstractNumId w:val="55"/>
  </w:num>
  <w:num w:numId="56">
    <w:abstractNumId w:val="54"/>
  </w:num>
  <w:num w:numId="57">
    <w:abstractNumId w:val="51"/>
  </w:num>
  <w:num w:numId="58">
    <w:abstractNumId w:val="45"/>
  </w:num>
  <w:num w:numId="59">
    <w:abstractNumId w:val="52"/>
  </w:num>
  <w:num w:numId="60">
    <w:abstractNumId w:val="38"/>
  </w:num>
  <w:num w:numId="61">
    <w:abstractNumId w:val="49"/>
  </w:num>
  <w:num w:numId="62">
    <w:abstractNumId w:val="36"/>
  </w:num>
  <w:num w:numId="63">
    <w:abstractNumId w:val="42"/>
  </w:num>
  <w:num w:numId="64">
    <w:abstractNumId w:val="44"/>
  </w:num>
  <w:num w:numId="65">
    <w:abstractNumId w:val="39"/>
  </w:num>
  <w:num w:numId="66">
    <w:abstractNumId w:val="53"/>
  </w:num>
  <w:num w:numId="67">
    <w:abstractNumId w:val="56"/>
  </w:num>
  <w:num w:numId="68">
    <w:abstractNumId w:val="46"/>
  </w:num>
  <w:num w:numId="69">
    <w:abstractNumId w:val="8"/>
    <w:lvlOverride w:ilvl="0">
      <w:startOverride w:val="3"/>
      <w:lvl w:ilvl="0">
        <w:start w:val="3"/>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70">
    <w:abstractNumId w:val="8"/>
    <w:lvlOverride w:ilvl="0">
      <w:startOverride w:val="3"/>
      <w:lvl w:ilvl="0">
        <w:start w:val="3"/>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71">
    <w:abstractNumId w:val="40"/>
  </w:num>
  <w:num w:numId="72">
    <w:abstractNumId w:val="8"/>
    <w:lvlOverride w:ilvl="0">
      <w:startOverride w:val="8"/>
      <w:lvl w:ilvl="0">
        <w:start w:val="8"/>
        <w:numFmt w:val="decimal"/>
        <w:pStyle w:val="Level1"/>
        <w:lvlText w:val="%1."/>
        <w:lvlJc w:val="left"/>
        <w:pPr>
          <w:ind w:left="0" w:firstLine="0"/>
        </w:pPr>
        <w:rPr>
          <w:rFonts w:ascii="Arial" w:hAnsi="Arial" w:cs="Arial" w:hint="default"/>
          <w:sz w:val="22"/>
          <w:szCs w:val="22"/>
        </w:rPr>
      </w:lvl>
    </w:lvlOverride>
    <w:lvlOverride w:ilvl="1">
      <w:startOverride w:val="1"/>
      <w:lvl w:ilvl="1">
        <w:start w:val="1"/>
        <w:numFmt w:val="decimal"/>
        <w:lvlText w:val="%2."/>
        <w:lvlJc w:val="left"/>
        <w:pPr>
          <w:ind w:left="0" w:firstLine="0"/>
        </w:pPr>
        <w:rPr>
          <w:rFonts w:hint="default"/>
        </w:rPr>
      </w:lvl>
    </w:lvlOverride>
    <w:lvlOverride w:ilvl="2">
      <w:startOverride w:val="1"/>
      <w:lvl w:ilvl="2">
        <w:start w:val="1"/>
        <w:numFmt w:val="decimal"/>
        <w:lvlText w:val="%3."/>
        <w:lvlJc w:val="left"/>
        <w:pPr>
          <w:ind w:left="0" w:firstLine="0"/>
        </w:pPr>
        <w:rPr>
          <w:rFonts w:hint="default"/>
        </w:rPr>
      </w:lvl>
    </w:lvlOverride>
    <w:lvlOverride w:ilvl="3">
      <w:startOverride w:val="1"/>
      <w:lvl w:ilvl="3">
        <w:start w:val="1"/>
        <w:numFmt w:val="decimal"/>
        <w:lvlText w:val="%4."/>
        <w:lvlJc w:val="left"/>
        <w:pPr>
          <w:ind w:left="0" w:firstLine="0"/>
        </w:pPr>
        <w:rPr>
          <w:rFonts w:hint="default"/>
        </w:rPr>
      </w:lvl>
    </w:lvlOverride>
    <w:lvlOverride w:ilvl="4">
      <w:startOverride w:val="1"/>
      <w:lvl w:ilvl="4">
        <w:start w:val="1"/>
        <w:numFmt w:val="decimal"/>
        <w:lvlText w:val="%5."/>
        <w:lvlJc w:val="left"/>
        <w:pPr>
          <w:ind w:left="0" w:firstLine="0"/>
        </w:pPr>
        <w:rPr>
          <w:rFonts w:hint="default"/>
        </w:rPr>
      </w:lvl>
    </w:lvlOverride>
    <w:lvlOverride w:ilvl="5">
      <w:startOverride w:val="1"/>
      <w:lvl w:ilvl="5">
        <w:start w:val="1"/>
        <w:numFmt w:val="decimal"/>
        <w:lvlText w:val="%6."/>
        <w:lvlJc w:val="left"/>
        <w:pPr>
          <w:ind w:left="0" w:firstLine="0"/>
        </w:pPr>
        <w:rPr>
          <w:rFonts w:hint="default"/>
        </w:rPr>
      </w:lvl>
    </w:lvlOverride>
    <w:lvlOverride w:ilvl="6">
      <w:startOverride w:val="1"/>
      <w:lvl w:ilvl="6">
        <w:start w:val="1"/>
        <w:numFmt w:val="decimal"/>
        <w:lvlText w:val="%7."/>
        <w:lvlJc w:val="left"/>
        <w:pPr>
          <w:ind w:left="0" w:firstLine="0"/>
        </w:pPr>
        <w:rPr>
          <w:rFonts w:hint="default"/>
        </w:rPr>
      </w:lvl>
    </w:lvlOverride>
    <w:lvlOverride w:ilvl="7">
      <w:startOverride w:val="1"/>
      <w:lvl w:ilvl="7">
        <w:start w:val="1"/>
        <w:numFmt w:val="decimal"/>
        <w:lvlText w:val="%8."/>
        <w:lvlJc w:val="left"/>
        <w:pPr>
          <w:ind w:left="0" w:firstLine="0"/>
        </w:pPr>
        <w:rPr>
          <w:rFonts w:hint="default"/>
        </w:rPr>
      </w:lvl>
    </w:lvlOverride>
    <w:lvlOverride w:ilvl="8">
      <w:lvl w:ilvl="8">
        <w:numFmt w:val="decimal"/>
        <w:lvlText w:val=""/>
        <w:lvlJc w:val="left"/>
        <w:pPr>
          <w:ind w:left="0" w:firstLine="0"/>
        </w:pPr>
        <w:rPr>
          <w:rFonts w:hint="default"/>
        </w:rPr>
      </w:lvl>
    </w:lvlOverride>
  </w:num>
  <w:num w:numId="73">
    <w:abstractNumId w:val="35"/>
    <w:lvlOverride w:ilvl="0">
      <w:startOverride w:val="9"/>
      <w:lvl w:ilvl="0">
        <w:start w:val="9"/>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74">
    <w:abstractNumId w:val="50"/>
  </w:num>
  <w:num w:numId="75">
    <w:abstractNumId w:val="48"/>
  </w:num>
  <w:num w:numId="76">
    <w:abstractNumId w:val="43"/>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96"/>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7008"/>
    <w:rsid w:val="00001ABD"/>
    <w:rsid w:val="000045B0"/>
    <w:rsid w:val="00005624"/>
    <w:rsid w:val="00005D33"/>
    <w:rsid w:val="00005E72"/>
    <w:rsid w:val="00006482"/>
    <w:rsid w:val="00006C4D"/>
    <w:rsid w:val="0001142B"/>
    <w:rsid w:val="0001178F"/>
    <w:rsid w:val="000119ED"/>
    <w:rsid w:val="00013354"/>
    <w:rsid w:val="00015FBA"/>
    <w:rsid w:val="00017028"/>
    <w:rsid w:val="0002239C"/>
    <w:rsid w:val="000231A0"/>
    <w:rsid w:val="00024FDE"/>
    <w:rsid w:val="00025B98"/>
    <w:rsid w:val="00032DE2"/>
    <w:rsid w:val="000354E2"/>
    <w:rsid w:val="000406FB"/>
    <w:rsid w:val="00041BF2"/>
    <w:rsid w:val="00042E46"/>
    <w:rsid w:val="00043D80"/>
    <w:rsid w:val="00044B54"/>
    <w:rsid w:val="00050F81"/>
    <w:rsid w:val="00051059"/>
    <w:rsid w:val="00051561"/>
    <w:rsid w:val="000518D6"/>
    <w:rsid w:val="00051EC0"/>
    <w:rsid w:val="00052552"/>
    <w:rsid w:val="00054FFE"/>
    <w:rsid w:val="00056969"/>
    <w:rsid w:val="00056C76"/>
    <w:rsid w:val="0006027C"/>
    <w:rsid w:val="00064BAB"/>
    <w:rsid w:val="00064F24"/>
    <w:rsid w:val="00066411"/>
    <w:rsid w:val="0006661A"/>
    <w:rsid w:val="0006669F"/>
    <w:rsid w:val="00071932"/>
    <w:rsid w:val="00074FD4"/>
    <w:rsid w:val="00083BF9"/>
    <w:rsid w:val="00085F7A"/>
    <w:rsid w:val="00086522"/>
    <w:rsid w:val="00086D49"/>
    <w:rsid w:val="000871B9"/>
    <w:rsid w:val="00090420"/>
    <w:rsid w:val="00090BCF"/>
    <w:rsid w:val="000913D0"/>
    <w:rsid w:val="00094719"/>
    <w:rsid w:val="00094BE9"/>
    <w:rsid w:val="00097689"/>
    <w:rsid w:val="00097712"/>
    <w:rsid w:val="000A00F8"/>
    <w:rsid w:val="000A0FEF"/>
    <w:rsid w:val="000A21CA"/>
    <w:rsid w:val="000A3FD4"/>
    <w:rsid w:val="000A5C8F"/>
    <w:rsid w:val="000B1938"/>
    <w:rsid w:val="000B2645"/>
    <w:rsid w:val="000B2BEA"/>
    <w:rsid w:val="000B2C19"/>
    <w:rsid w:val="000B38FA"/>
    <w:rsid w:val="000B49A7"/>
    <w:rsid w:val="000B6241"/>
    <w:rsid w:val="000B7B6B"/>
    <w:rsid w:val="000C1243"/>
    <w:rsid w:val="000C718C"/>
    <w:rsid w:val="000D01B2"/>
    <w:rsid w:val="000D0A26"/>
    <w:rsid w:val="000D1B9A"/>
    <w:rsid w:val="000D2237"/>
    <w:rsid w:val="000D28EF"/>
    <w:rsid w:val="000D4084"/>
    <w:rsid w:val="000D4843"/>
    <w:rsid w:val="000D4DA4"/>
    <w:rsid w:val="000D52F1"/>
    <w:rsid w:val="000D5EE6"/>
    <w:rsid w:val="000D65D7"/>
    <w:rsid w:val="000D7E0F"/>
    <w:rsid w:val="000E051A"/>
    <w:rsid w:val="000E077F"/>
    <w:rsid w:val="000E1039"/>
    <w:rsid w:val="000E1C10"/>
    <w:rsid w:val="000E3612"/>
    <w:rsid w:val="000E3B90"/>
    <w:rsid w:val="000E4206"/>
    <w:rsid w:val="000E5746"/>
    <w:rsid w:val="000E7CD3"/>
    <w:rsid w:val="000E7F54"/>
    <w:rsid w:val="000F0B23"/>
    <w:rsid w:val="000F157A"/>
    <w:rsid w:val="000F1BDD"/>
    <w:rsid w:val="000F1F50"/>
    <w:rsid w:val="000F313F"/>
    <w:rsid w:val="000F3770"/>
    <w:rsid w:val="000F3D4F"/>
    <w:rsid w:val="000F4989"/>
    <w:rsid w:val="000F5CCA"/>
    <w:rsid w:val="000F5EE0"/>
    <w:rsid w:val="000F6432"/>
    <w:rsid w:val="000F7272"/>
    <w:rsid w:val="0010015E"/>
    <w:rsid w:val="00100FE8"/>
    <w:rsid w:val="00103025"/>
    <w:rsid w:val="001041EB"/>
    <w:rsid w:val="001100A0"/>
    <w:rsid w:val="00110A09"/>
    <w:rsid w:val="00111988"/>
    <w:rsid w:val="00111EAB"/>
    <w:rsid w:val="00112BCD"/>
    <w:rsid w:val="001138A3"/>
    <w:rsid w:val="0012177D"/>
    <w:rsid w:val="001259D7"/>
    <w:rsid w:val="001272E2"/>
    <w:rsid w:val="00130711"/>
    <w:rsid w:val="001314CC"/>
    <w:rsid w:val="0013212A"/>
    <w:rsid w:val="001322F4"/>
    <w:rsid w:val="00132BDC"/>
    <w:rsid w:val="00133D00"/>
    <w:rsid w:val="001345B8"/>
    <w:rsid w:val="00134CBF"/>
    <w:rsid w:val="001351EB"/>
    <w:rsid w:val="00135B88"/>
    <w:rsid w:val="0013618B"/>
    <w:rsid w:val="00136A90"/>
    <w:rsid w:val="00136AFE"/>
    <w:rsid w:val="00136D79"/>
    <w:rsid w:val="00137C79"/>
    <w:rsid w:val="00141125"/>
    <w:rsid w:val="001426EE"/>
    <w:rsid w:val="0014434E"/>
    <w:rsid w:val="00146270"/>
    <w:rsid w:val="00146397"/>
    <w:rsid w:val="0014793A"/>
    <w:rsid w:val="0015014A"/>
    <w:rsid w:val="001505B7"/>
    <w:rsid w:val="00160410"/>
    <w:rsid w:val="001606F4"/>
    <w:rsid w:val="001612E6"/>
    <w:rsid w:val="0016131B"/>
    <w:rsid w:val="00172139"/>
    <w:rsid w:val="00173175"/>
    <w:rsid w:val="00173B64"/>
    <w:rsid w:val="00174156"/>
    <w:rsid w:val="00175370"/>
    <w:rsid w:val="00180AD1"/>
    <w:rsid w:val="0018140B"/>
    <w:rsid w:val="00181C05"/>
    <w:rsid w:val="00182D4A"/>
    <w:rsid w:val="00184279"/>
    <w:rsid w:val="00184F1A"/>
    <w:rsid w:val="001861A3"/>
    <w:rsid w:val="001873B0"/>
    <w:rsid w:val="00191232"/>
    <w:rsid w:val="001915C4"/>
    <w:rsid w:val="00191726"/>
    <w:rsid w:val="00191F41"/>
    <w:rsid w:val="00192097"/>
    <w:rsid w:val="001935E4"/>
    <w:rsid w:val="001937B6"/>
    <w:rsid w:val="00193D75"/>
    <w:rsid w:val="00194C18"/>
    <w:rsid w:val="00196294"/>
    <w:rsid w:val="00197008"/>
    <w:rsid w:val="0019753A"/>
    <w:rsid w:val="00197CE8"/>
    <w:rsid w:val="001A64C2"/>
    <w:rsid w:val="001A6503"/>
    <w:rsid w:val="001A7284"/>
    <w:rsid w:val="001B13A7"/>
    <w:rsid w:val="001B341E"/>
    <w:rsid w:val="001B3E6E"/>
    <w:rsid w:val="001B4D63"/>
    <w:rsid w:val="001B5B95"/>
    <w:rsid w:val="001B7511"/>
    <w:rsid w:val="001C072C"/>
    <w:rsid w:val="001C3CDD"/>
    <w:rsid w:val="001C3F95"/>
    <w:rsid w:val="001C54D5"/>
    <w:rsid w:val="001C5773"/>
    <w:rsid w:val="001D327A"/>
    <w:rsid w:val="001D4442"/>
    <w:rsid w:val="001D452B"/>
    <w:rsid w:val="001D46C2"/>
    <w:rsid w:val="001D4FDE"/>
    <w:rsid w:val="001D5850"/>
    <w:rsid w:val="001D5ED7"/>
    <w:rsid w:val="001D6709"/>
    <w:rsid w:val="001E13E0"/>
    <w:rsid w:val="001E1CDD"/>
    <w:rsid w:val="001E5D68"/>
    <w:rsid w:val="001F0705"/>
    <w:rsid w:val="001F3EDD"/>
    <w:rsid w:val="001F5E5D"/>
    <w:rsid w:val="0020165B"/>
    <w:rsid w:val="00202FBD"/>
    <w:rsid w:val="00203EA1"/>
    <w:rsid w:val="00204134"/>
    <w:rsid w:val="00205201"/>
    <w:rsid w:val="002112B1"/>
    <w:rsid w:val="00212C43"/>
    <w:rsid w:val="00212EF8"/>
    <w:rsid w:val="0021336F"/>
    <w:rsid w:val="00214B05"/>
    <w:rsid w:val="002163C8"/>
    <w:rsid w:val="00217024"/>
    <w:rsid w:val="002217BA"/>
    <w:rsid w:val="00222233"/>
    <w:rsid w:val="00225208"/>
    <w:rsid w:val="00225B18"/>
    <w:rsid w:val="00225D53"/>
    <w:rsid w:val="00226BEB"/>
    <w:rsid w:val="002311B6"/>
    <w:rsid w:val="002311C8"/>
    <w:rsid w:val="00232E7E"/>
    <w:rsid w:val="002335BB"/>
    <w:rsid w:val="00236CF4"/>
    <w:rsid w:val="00240927"/>
    <w:rsid w:val="00241654"/>
    <w:rsid w:val="00241AF2"/>
    <w:rsid w:val="00245674"/>
    <w:rsid w:val="002508AD"/>
    <w:rsid w:val="00250F9D"/>
    <w:rsid w:val="0025153A"/>
    <w:rsid w:val="00251CAA"/>
    <w:rsid w:val="00252AEF"/>
    <w:rsid w:val="00253FE8"/>
    <w:rsid w:val="00255035"/>
    <w:rsid w:val="00255BBE"/>
    <w:rsid w:val="00255E97"/>
    <w:rsid w:val="00257E93"/>
    <w:rsid w:val="002618AF"/>
    <w:rsid w:val="00262133"/>
    <w:rsid w:val="00262DE2"/>
    <w:rsid w:val="002655DE"/>
    <w:rsid w:val="00267381"/>
    <w:rsid w:val="0026787B"/>
    <w:rsid w:val="002717FA"/>
    <w:rsid w:val="002722B9"/>
    <w:rsid w:val="002731A1"/>
    <w:rsid w:val="0027541B"/>
    <w:rsid w:val="00275B3F"/>
    <w:rsid w:val="0027687F"/>
    <w:rsid w:val="0027735C"/>
    <w:rsid w:val="00280D06"/>
    <w:rsid w:val="00282A2D"/>
    <w:rsid w:val="00282BCA"/>
    <w:rsid w:val="00283423"/>
    <w:rsid w:val="002844DA"/>
    <w:rsid w:val="00287452"/>
    <w:rsid w:val="00290474"/>
    <w:rsid w:val="002904FF"/>
    <w:rsid w:val="002910DA"/>
    <w:rsid w:val="0029216A"/>
    <w:rsid w:val="00293317"/>
    <w:rsid w:val="00293B08"/>
    <w:rsid w:val="00293CAD"/>
    <w:rsid w:val="0029581F"/>
    <w:rsid w:val="002A1F26"/>
    <w:rsid w:val="002A335E"/>
    <w:rsid w:val="002A51F0"/>
    <w:rsid w:val="002A5E4B"/>
    <w:rsid w:val="002A5E5C"/>
    <w:rsid w:val="002B0031"/>
    <w:rsid w:val="002B0C45"/>
    <w:rsid w:val="002B23C2"/>
    <w:rsid w:val="002B37B4"/>
    <w:rsid w:val="002B49CC"/>
    <w:rsid w:val="002B546E"/>
    <w:rsid w:val="002C0D2B"/>
    <w:rsid w:val="002C568D"/>
    <w:rsid w:val="002C5797"/>
    <w:rsid w:val="002C7356"/>
    <w:rsid w:val="002C7574"/>
    <w:rsid w:val="002C79D2"/>
    <w:rsid w:val="002D0007"/>
    <w:rsid w:val="002D3729"/>
    <w:rsid w:val="002D492E"/>
    <w:rsid w:val="002D686B"/>
    <w:rsid w:val="002D68FC"/>
    <w:rsid w:val="002D6D42"/>
    <w:rsid w:val="002D73A2"/>
    <w:rsid w:val="002E0239"/>
    <w:rsid w:val="002E471F"/>
    <w:rsid w:val="002E4DC2"/>
    <w:rsid w:val="002E5ADF"/>
    <w:rsid w:val="002E61D9"/>
    <w:rsid w:val="002F00FC"/>
    <w:rsid w:val="002F44A2"/>
    <w:rsid w:val="002F585F"/>
    <w:rsid w:val="002F7E5F"/>
    <w:rsid w:val="003001EC"/>
    <w:rsid w:val="00300CFC"/>
    <w:rsid w:val="0030406D"/>
    <w:rsid w:val="00304CCE"/>
    <w:rsid w:val="00305685"/>
    <w:rsid w:val="00306313"/>
    <w:rsid w:val="00307AE4"/>
    <w:rsid w:val="00311497"/>
    <w:rsid w:val="00311FA3"/>
    <w:rsid w:val="00312414"/>
    <w:rsid w:val="003135B7"/>
    <w:rsid w:val="0031449C"/>
    <w:rsid w:val="00316700"/>
    <w:rsid w:val="00321CA9"/>
    <w:rsid w:val="003220C5"/>
    <w:rsid w:val="00323B58"/>
    <w:rsid w:val="00323DEC"/>
    <w:rsid w:val="0033151B"/>
    <w:rsid w:val="003343FC"/>
    <w:rsid w:val="00335E7E"/>
    <w:rsid w:val="00337CBF"/>
    <w:rsid w:val="003450ED"/>
    <w:rsid w:val="003456CD"/>
    <w:rsid w:val="00345BDF"/>
    <w:rsid w:val="00345CE0"/>
    <w:rsid w:val="0035051B"/>
    <w:rsid w:val="00350A69"/>
    <w:rsid w:val="00352C2C"/>
    <w:rsid w:val="00354AF0"/>
    <w:rsid w:val="0035623A"/>
    <w:rsid w:val="00357610"/>
    <w:rsid w:val="003632A6"/>
    <w:rsid w:val="00364368"/>
    <w:rsid w:val="0036472A"/>
    <w:rsid w:val="00364DD0"/>
    <w:rsid w:val="003653FC"/>
    <w:rsid w:val="0036697F"/>
    <w:rsid w:val="00366FC1"/>
    <w:rsid w:val="0036771E"/>
    <w:rsid w:val="0037095C"/>
    <w:rsid w:val="00371FBA"/>
    <w:rsid w:val="00372A2A"/>
    <w:rsid w:val="003737B2"/>
    <w:rsid w:val="00375965"/>
    <w:rsid w:val="00377F2B"/>
    <w:rsid w:val="003801CC"/>
    <w:rsid w:val="00381975"/>
    <w:rsid w:val="00383C5B"/>
    <w:rsid w:val="00391A74"/>
    <w:rsid w:val="00392A61"/>
    <w:rsid w:val="00392D1F"/>
    <w:rsid w:val="003941B9"/>
    <w:rsid w:val="00394750"/>
    <w:rsid w:val="003956EE"/>
    <w:rsid w:val="0039632D"/>
    <w:rsid w:val="00396925"/>
    <w:rsid w:val="003A039F"/>
    <w:rsid w:val="003A372E"/>
    <w:rsid w:val="003A3B3B"/>
    <w:rsid w:val="003A3BC1"/>
    <w:rsid w:val="003A3EE4"/>
    <w:rsid w:val="003B06F4"/>
    <w:rsid w:val="003B0F92"/>
    <w:rsid w:val="003B3291"/>
    <w:rsid w:val="003B40E5"/>
    <w:rsid w:val="003C058D"/>
    <w:rsid w:val="003C20BA"/>
    <w:rsid w:val="003C2B88"/>
    <w:rsid w:val="003C51B8"/>
    <w:rsid w:val="003C520B"/>
    <w:rsid w:val="003C66EA"/>
    <w:rsid w:val="003D0BD8"/>
    <w:rsid w:val="003D3485"/>
    <w:rsid w:val="003D4C9A"/>
    <w:rsid w:val="003D56AB"/>
    <w:rsid w:val="003D6084"/>
    <w:rsid w:val="003D6921"/>
    <w:rsid w:val="003E1E46"/>
    <w:rsid w:val="003E41DF"/>
    <w:rsid w:val="003E48C2"/>
    <w:rsid w:val="003F04AD"/>
    <w:rsid w:val="003F0DF4"/>
    <w:rsid w:val="003F1EA1"/>
    <w:rsid w:val="003F6341"/>
    <w:rsid w:val="003F7A50"/>
    <w:rsid w:val="003F7BBD"/>
    <w:rsid w:val="0040251C"/>
    <w:rsid w:val="00403E10"/>
    <w:rsid w:val="0040648C"/>
    <w:rsid w:val="00406F7B"/>
    <w:rsid w:val="00410B0D"/>
    <w:rsid w:val="00410FA4"/>
    <w:rsid w:val="0041126B"/>
    <w:rsid w:val="004114DF"/>
    <w:rsid w:val="00411598"/>
    <w:rsid w:val="00412BE0"/>
    <w:rsid w:val="00413516"/>
    <w:rsid w:val="00413CF0"/>
    <w:rsid w:val="004177DA"/>
    <w:rsid w:val="00422ADC"/>
    <w:rsid w:val="00423687"/>
    <w:rsid w:val="00425E19"/>
    <w:rsid w:val="00427E7D"/>
    <w:rsid w:val="0043519A"/>
    <w:rsid w:val="00436AF5"/>
    <w:rsid w:val="00441C23"/>
    <w:rsid w:val="0044669E"/>
    <w:rsid w:val="0045263A"/>
    <w:rsid w:val="00452E9E"/>
    <w:rsid w:val="00455BCE"/>
    <w:rsid w:val="00456894"/>
    <w:rsid w:val="004608A4"/>
    <w:rsid w:val="00462B80"/>
    <w:rsid w:val="00464121"/>
    <w:rsid w:val="004700BA"/>
    <w:rsid w:val="0047108B"/>
    <w:rsid w:val="00473A5E"/>
    <w:rsid w:val="0047454B"/>
    <w:rsid w:val="0047499E"/>
    <w:rsid w:val="004752FF"/>
    <w:rsid w:val="0047588B"/>
    <w:rsid w:val="00476809"/>
    <w:rsid w:val="00477BFE"/>
    <w:rsid w:val="004812A8"/>
    <w:rsid w:val="00481511"/>
    <w:rsid w:val="00481AD9"/>
    <w:rsid w:val="0048391F"/>
    <w:rsid w:val="00483E1F"/>
    <w:rsid w:val="00484B80"/>
    <w:rsid w:val="00490809"/>
    <w:rsid w:val="004918A0"/>
    <w:rsid w:val="004918BF"/>
    <w:rsid w:val="00493A2E"/>
    <w:rsid w:val="00495068"/>
    <w:rsid w:val="004A0904"/>
    <w:rsid w:val="004A185D"/>
    <w:rsid w:val="004A1DCA"/>
    <w:rsid w:val="004A2AB6"/>
    <w:rsid w:val="004A79B9"/>
    <w:rsid w:val="004A7FE3"/>
    <w:rsid w:val="004B0A3F"/>
    <w:rsid w:val="004B142C"/>
    <w:rsid w:val="004B4D42"/>
    <w:rsid w:val="004B6876"/>
    <w:rsid w:val="004C00E8"/>
    <w:rsid w:val="004C1B6B"/>
    <w:rsid w:val="004C2246"/>
    <w:rsid w:val="004C22C6"/>
    <w:rsid w:val="004C31B7"/>
    <w:rsid w:val="004C595E"/>
    <w:rsid w:val="004C7153"/>
    <w:rsid w:val="004D2ADF"/>
    <w:rsid w:val="004D38A1"/>
    <w:rsid w:val="004E5119"/>
    <w:rsid w:val="004F3BAD"/>
    <w:rsid w:val="004F565B"/>
    <w:rsid w:val="004F663E"/>
    <w:rsid w:val="004F665E"/>
    <w:rsid w:val="004F75F0"/>
    <w:rsid w:val="005004B8"/>
    <w:rsid w:val="00501D96"/>
    <w:rsid w:val="005026D9"/>
    <w:rsid w:val="005043D9"/>
    <w:rsid w:val="0050677B"/>
    <w:rsid w:val="00507777"/>
    <w:rsid w:val="00507BEC"/>
    <w:rsid w:val="00507DCF"/>
    <w:rsid w:val="00511751"/>
    <w:rsid w:val="00516DDE"/>
    <w:rsid w:val="00517412"/>
    <w:rsid w:val="005220FD"/>
    <w:rsid w:val="005223A0"/>
    <w:rsid w:val="00523866"/>
    <w:rsid w:val="00523D20"/>
    <w:rsid w:val="0053167B"/>
    <w:rsid w:val="00531D9C"/>
    <w:rsid w:val="00533901"/>
    <w:rsid w:val="005346F5"/>
    <w:rsid w:val="00534D35"/>
    <w:rsid w:val="00535010"/>
    <w:rsid w:val="00537A27"/>
    <w:rsid w:val="00540457"/>
    <w:rsid w:val="005419AF"/>
    <w:rsid w:val="00543009"/>
    <w:rsid w:val="0054504F"/>
    <w:rsid w:val="005467AD"/>
    <w:rsid w:val="00552248"/>
    <w:rsid w:val="005523DF"/>
    <w:rsid w:val="005631E9"/>
    <w:rsid w:val="0056629B"/>
    <w:rsid w:val="005710ED"/>
    <w:rsid w:val="0057513B"/>
    <w:rsid w:val="0057798D"/>
    <w:rsid w:val="00577F1A"/>
    <w:rsid w:val="0058077E"/>
    <w:rsid w:val="00583A16"/>
    <w:rsid w:val="00584B66"/>
    <w:rsid w:val="00586250"/>
    <w:rsid w:val="0059331F"/>
    <w:rsid w:val="00594764"/>
    <w:rsid w:val="00595F91"/>
    <w:rsid w:val="005974DD"/>
    <w:rsid w:val="00597839"/>
    <w:rsid w:val="005A24D0"/>
    <w:rsid w:val="005A4A5E"/>
    <w:rsid w:val="005A4F7D"/>
    <w:rsid w:val="005A602F"/>
    <w:rsid w:val="005A6374"/>
    <w:rsid w:val="005A6E3C"/>
    <w:rsid w:val="005A72FA"/>
    <w:rsid w:val="005A780D"/>
    <w:rsid w:val="005B0DA1"/>
    <w:rsid w:val="005B1687"/>
    <w:rsid w:val="005B18F4"/>
    <w:rsid w:val="005B1BC5"/>
    <w:rsid w:val="005B2D71"/>
    <w:rsid w:val="005B3DCF"/>
    <w:rsid w:val="005B7990"/>
    <w:rsid w:val="005C02FC"/>
    <w:rsid w:val="005C0AE5"/>
    <w:rsid w:val="005C1EDA"/>
    <w:rsid w:val="005C2DED"/>
    <w:rsid w:val="005C3D5E"/>
    <w:rsid w:val="005C4F2D"/>
    <w:rsid w:val="005C50B9"/>
    <w:rsid w:val="005C5110"/>
    <w:rsid w:val="005C53ED"/>
    <w:rsid w:val="005C614C"/>
    <w:rsid w:val="005C6698"/>
    <w:rsid w:val="005C718C"/>
    <w:rsid w:val="005C73A6"/>
    <w:rsid w:val="005D27CE"/>
    <w:rsid w:val="005D2E13"/>
    <w:rsid w:val="005D4A26"/>
    <w:rsid w:val="005D6F1E"/>
    <w:rsid w:val="005D77D5"/>
    <w:rsid w:val="005E4DB3"/>
    <w:rsid w:val="005E562E"/>
    <w:rsid w:val="005E6BF0"/>
    <w:rsid w:val="005E7EF6"/>
    <w:rsid w:val="005F0615"/>
    <w:rsid w:val="005F0FE3"/>
    <w:rsid w:val="005F1DA2"/>
    <w:rsid w:val="005F2591"/>
    <w:rsid w:val="005F481F"/>
    <w:rsid w:val="005F4BAF"/>
    <w:rsid w:val="005F4E98"/>
    <w:rsid w:val="005F6BC8"/>
    <w:rsid w:val="005F7BCD"/>
    <w:rsid w:val="006020D1"/>
    <w:rsid w:val="00602919"/>
    <w:rsid w:val="006031BF"/>
    <w:rsid w:val="0060335A"/>
    <w:rsid w:val="006056EE"/>
    <w:rsid w:val="00605D2C"/>
    <w:rsid w:val="006074D8"/>
    <w:rsid w:val="006077D3"/>
    <w:rsid w:val="00607B68"/>
    <w:rsid w:val="00610122"/>
    <w:rsid w:val="006117D4"/>
    <w:rsid w:val="006118B4"/>
    <w:rsid w:val="006125B0"/>
    <w:rsid w:val="00612B5B"/>
    <w:rsid w:val="00612F31"/>
    <w:rsid w:val="00613B54"/>
    <w:rsid w:val="00614699"/>
    <w:rsid w:val="0061626C"/>
    <w:rsid w:val="00616AA6"/>
    <w:rsid w:val="0062063F"/>
    <w:rsid w:val="006249E5"/>
    <w:rsid w:val="006256D3"/>
    <w:rsid w:val="00625A41"/>
    <w:rsid w:val="00625E21"/>
    <w:rsid w:val="00626CE6"/>
    <w:rsid w:val="00630DC8"/>
    <w:rsid w:val="00631AC1"/>
    <w:rsid w:val="00633DDF"/>
    <w:rsid w:val="00633EE2"/>
    <w:rsid w:val="00633FDA"/>
    <w:rsid w:val="00635ED7"/>
    <w:rsid w:val="0063609C"/>
    <w:rsid w:val="0063646D"/>
    <w:rsid w:val="00637F78"/>
    <w:rsid w:val="00643F2B"/>
    <w:rsid w:val="00644841"/>
    <w:rsid w:val="00644BA2"/>
    <w:rsid w:val="0064512E"/>
    <w:rsid w:val="006452DC"/>
    <w:rsid w:val="006453A2"/>
    <w:rsid w:val="00650B9F"/>
    <w:rsid w:val="00652B31"/>
    <w:rsid w:val="0065474A"/>
    <w:rsid w:val="00655CB2"/>
    <w:rsid w:val="00657585"/>
    <w:rsid w:val="0066183E"/>
    <w:rsid w:val="00661972"/>
    <w:rsid w:val="00661B0D"/>
    <w:rsid w:val="006620EE"/>
    <w:rsid w:val="00662B32"/>
    <w:rsid w:val="00662F07"/>
    <w:rsid w:val="00663014"/>
    <w:rsid w:val="00663A5D"/>
    <w:rsid w:val="006643BA"/>
    <w:rsid w:val="0066488F"/>
    <w:rsid w:val="00664BEF"/>
    <w:rsid w:val="006664E9"/>
    <w:rsid w:val="0067572F"/>
    <w:rsid w:val="006766CC"/>
    <w:rsid w:val="006804C4"/>
    <w:rsid w:val="00680EE7"/>
    <w:rsid w:val="006830F8"/>
    <w:rsid w:val="0068499F"/>
    <w:rsid w:val="00684EAB"/>
    <w:rsid w:val="00691CCB"/>
    <w:rsid w:val="00693510"/>
    <w:rsid w:val="00693F87"/>
    <w:rsid w:val="006940DF"/>
    <w:rsid w:val="00694696"/>
    <w:rsid w:val="00696463"/>
    <w:rsid w:val="00697CC5"/>
    <w:rsid w:val="006A0187"/>
    <w:rsid w:val="006A10EB"/>
    <w:rsid w:val="006A448C"/>
    <w:rsid w:val="006A45B0"/>
    <w:rsid w:val="006A50D3"/>
    <w:rsid w:val="006A6EC0"/>
    <w:rsid w:val="006B0AA3"/>
    <w:rsid w:val="006B1547"/>
    <w:rsid w:val="006B1DB2"/>
    <w:rsid w:val="006B304A"/>
    <w:rsid w:val="006B64B9"/>
    <w:rsid w:val="006B722B"/>
    <w:rsid w:val="006C333E"/>
    <w:rsid w:val="006C65CC"/>
    <w:rsid w:val="006D039A"/>
    <w:rsid w:val="006D0A55"/>
    <w:rsid w:val="006D335F"/>
    <w:rsid w:val="006D35C7"/>
    <w:rsid w:val="006D53C0"/>
    <w:rsid w:val="006D55A5"/>
    <w:rsid w:val="006D69BE"/>
    <w:rsid w:val="006D766B"/>
    <w:rsid w:val="006E0AE5"/>
    <w:rsid w:val="006E2BDA"/>
    <w:rsid w:val="006E2EB7"/>
    <w:rsid w:val="006E350A"/>
    <w:rsid w:val="006E570B"/>
    <w:rsid w:val="006E7BD6"/>
    <w:rsid w:val="006F1B1B"/>
    <w:rsid w:val="006F2A10"/>
    <w:rsid w:val="006F2AB7"/>
    <w:rsid w:val="006F52F8"/>
    <w:rsid w:val="00700492"/>
    <w:rsid w:val="00700658"/>
    <w:rsid w:val="00702B84"/>
    <w:rsid w:val="00702FA4"/>
    <w:rsid w:val="00703222"/>
    <w:rsid w:val="007044B4"/>
    <w:rsid w:val="00704A6C"/>
    <w:rsid w:val="00707300"/>
    <w:rsid w:val="007078FF"/>
    <w:rsid w:val="00707941"/>
    <w:rsid w:val="00713790"/>
    <w:rsid w:val="00713EA0"/>
    <w:rsid w:val="00716101"/>
    <w:rsid w:val="0071712E"/>
    <w:rsid w:val="00717578"/>
    <w:rsid w:val="007214A4"/>
    <w:rsid w:val="00721B54"/>
    <w:rsid w:val="00722E78"/>
    <w:rsid w:val="0072305D"/>
    <w:rsid w:val="00724D40"/>
    <w:rsid w:val="007261A9"/>
    <w:rsid w:val="00726367"/>
    <w:rsid w:val="00726ACF"/>
    <w:rsid w:val="007275C2"/>
    <w:rsid w:val="00727AA0"/>
    <w:rsid w:val="00727E25"/>
    <w:rsid w:val="0073185D"/>
    <w:rsid w:val="00734FFC"/>
    <w:rsid w:val="00737DC0"/>
    <w:rsid w:val="00740006"/>
    <w:rsid w:val="00742194"/>
    <w:rsid w:val="0074262B"/>
    <w:rsid w:val="00746A72"/>
    <w:rsid w:val="00747DA0"/>
    <w:rsid w:val="007518E5"/>
    <w:rsid w:val="00752F41"/>
    <w:rsid w:val="007533B8"/>
    <w:rsid w:val="00753C6B"/>
    <w:rsid w:val="00753C9B"/>
    <w:rsid w:val="0075404D"/>
    <w:rsid w:val="00754F58"/>
    <w:rsid w:val="00757BC7"/>
    <w:rsid w:val="007612B4"/>
    <w:rsid w:val="00761574"/>
    <w:rsid w:val="0076544B"/>
    <w:rsid w:val="00766C7B"/>
    <w:rsid w:val="007676EF"/>
    <w:rsid w:val="0077007A"/>
    <w:rsid w:val="00770A4B"/>
    <w:rsid w:val="00770B73"/>
    <w:rsid w:val="007737A0"/>
    <w:rsid w:val="00775ECE"/>
    <w:rsid w:val="00776052"/>
    <w:rsid w:val="0077716D"/>
    <w:rsid w:val="00777BDD"/>
    <w:rsid w:val="007803EB"/>
    <w:rsid w:val="007810E1"/>
    <w:rsid w:val="00784E2E"/>
    <w:rsid w:val="00790175"/>
    <w:rsid w:val="00790E7F"/>
    <w:rsid w:val="0079105C"/>
    <w:rsid w:val="0079170C"/>
    <w:rsid w:val="007940D0"/>
    <w:rsid w:val="00794AD1"/>
    <w:rsid w:val="00794E9B"/>
    <w:rsid w:val="00794EAD"/>
    <w:rsid w:val="007970D0"/>
    <w:rsid w:val="007A0BA3"/>
    <w:rsid w:val="007A179D"/>
    <w:rsid w:val="007A2731"/>
    <w:rsid w:val="007A31A2"/>
    <w:rsid w:val="007A58C6"/>
    <w:rsid w:val="007A5EA5"/>
    <w:rsid w:val="007A5F8E"/>
    <w:rsid w:val="007B07B0"/>
    <w:rsid w:val="007B1C10"/>
    <w:rsid w:val="007B722E"/>
    <w:rsid w:val="007C1E73"/>
    <w:rsid w:val="007C3B59"/>
    <w:rsid w:val="007C5403"/>
    <w:rsid w:val="007C59C9"/>
    <w:rsid w:val="007C5CFB"/>
    <w:rsid w:val="007C5FA7"/>
    <w:rsid w:val="007D3330"/>
    <w:rsid w:val="007D48E5"/>
    <w:rsid w:val="007D7563"/>
    <w:rsid w:val="007D7AD3"/>
    <w:rsid w:val="007E29B1"/>
    <w:rsid w:val="007E3F0A"/>
    <w:rsid w:val="007E5AA1"/>
    <w:rsid w:val="007E7294"/>
    <w:rsid w:val="007E7352"/>
    <w:rsid w:val="007F0FB0"/>
    <w:rsid w:val="007F2FCE"/>
    <w:rsid w:val="007F326F"/>
    <w:rsid w:val="00801160"/>
    <w:rsid w:val="008017E7"/>
    <w:rsid w:val="008043E8"/>
    <w:rsid w:val="00804CFF"/>
    <w:rsid w:val="00807580"/>
    <w:rsid w:val="00811DED"/>
    <w:rsid w:val="0081203F"/>
    <w:rsid w:val="008128E7"/>
    <w:rsid w:val="00813630"/>
    <w:rsid w:val="008139C5"/>
    <w:rsid w:val="00813D8C"/>
    <w:rsid w:val="00815CDE"/>
    <w:rsid w:val="00816A8D"/>
    <w:rsid w:val="0082033E"/>
    <w:rsid w:val="00820496"/>
    <w:rsid w:val="00820A85"/>
    <w:rsid w:val="00821374"/>
    <w:rsid w:val="008226EC"/>
    <w:rsid w:val="0082332D"/>
    <w:rsid w:val="00824CF4"/>
    <w:rsid w:val="00825AE2"/>
    <w:rsid w:val="00826360"/>
    <w:rsid w:val="00830D23"/>
    <w:rsid w:val="008315BE"/>
    <w:rsid w:val="00832BC7"/>
    <w:rsid w:val="00834AD2"/>
    <w:rsid w:val="00835419"/>
    <w:rsid w:val="008373F7"/>
    <w:rsid w:val="00837B37"/>
    <w:rsid w:val="00840DB7"/>
    <w:rsid w:val="008439E1"/>
    <w:rsid w:val="00847491"/>
    <w:rsid w:val="00852392"/>
    <w:rsid w:val="00852776"/>
    <w:rsid w:val="00852E1F"/>
    <w:rsid w:val="008530F1"/>
    <w:rsid w:val="00856A63"/>
    <w:rsid w:val="008575BE"/>
    <w:rsid w:val="0086124B"/>
    <w:rsid w:val="00863C0F"/>
    <w:rsid w:val="00864671"/>
    <w:rsid w:val="00865E36"/>
    <w:rsid w:val="00866570"/>
    <w:rsid w:val="00867E1F"/>
    <w:rsid w:val="008711EC"/>
    <w:rsid w:val="00871744"/>
    <w:rsid w:val="00871901"/>
    <w:rsid w:val="00874A36"/>
    <w:rsid w:val="00877328"/>
    <w:rsid w:val="00877939"/>
    <w:rsid w:val="00881954"/>
    <w:rsid w:val="00884171"/>
    <w:rsid w:val="00885E02"/>
    <w:rsid w:val="00886A7B"/>
    <w:rsid w:val="008875F5"/>
    <w:rsid w:val="00890D8A"/>
    <w:rsid w:val="00892296"/>
    <w:rsid w:val="008929F1"/>
    <w:rsid w:val="00893956"/>
    <w:rsid w:val="00893E88"/>
    <w:rsid w:val="00894AD6"/>
    <w:rsid w:val="00896256"/>
    <w:rsid w:val="00897B48"/>
    <w:rsid w:val="008A0040"/>
    <w:rsid w:val="008A2B84"/>
    <w:rsid w:val="008A36B7"/>
    <w:rsid w:val="008A4DAD"/>
    <w:rsid w:val="008A5339"/>
    <w:rsid w:val="008A58E8"/>
    <w:rsid w:val="008A5C89"/>
    <w:rsid w:val="008A6555"/>
    <w:rsid w:val="008B15C9"/>
    <w:rsid w:val="008B398F"/>
    <w:rsid w:val="008B3A02"/>
    <w:rsid w:val="008B439A"/>
    <w:rsid w:val="008B4408"/>
    <w:rsid w:val="008B493E"/>
    <w:rsid w:val="008B4BFB"/>
    <w:rsid w:val="008B54D0"/>
    <w:rsid w:val="008B603C"/>
    <w:rsid w:val="008B6FD3"/>
    <w:rsid w:val="008C03CD"/>
    <w:rsid w:val="008C525E"/>
    <w:rsid w:val="008C6CCA"/>
    <w:rsid w:val="008D126B"/>
    <w:rsid w:val="008D12AE"/>
    <w:rsid w:val="008D16B2"/>
    <w:rsid w:val="008D174A"/>
    <w:rsid w:val="008D3444"/>
    <w:rsid w:val="008D3BF4"/>
    <w:rsid w:val="008D50B0"/>
    <w:rsid w:val="008D53A8"/>
    <w:rsid w:val="008D627E"/>
    <w:rsid w:val="008D6489"/>
    <w:rsid w:val="008D7F7E"/>
    <w:rsid w:val="008E092F"/>
    <w:rsid w:val="008E0D94"/>
    <w:rsid w:val="008E0F1E"/>
    <w:rsid w:val="008E150C"/>
    <w:rsid w:val="008E3843"/>
    <w:rsid w:val="008E418C"/>
    <w:rsid w:val="008E69A5"/>
    <w:rsid w:val="008F0F89"/>
    <w:rsid w:val="008F1252"/>
    <w:rsid w:val="008F2C8D"/>
    <w:rsid w:val="008F2E49"/>
    <w:rsid w:val="008F47B5"/>
    <w:rsid w:val="008F4E42"/>
    <w:rsid w:val="008F5CB3"/>
    <w:rsid w:val="008F7698"/>
    <w:rsid w:val="008F76B5"/>
    <w:rsid w:val="009005DF"/>
    <w:rsid w:val="00903A83"/>
    <w:rsid w:val="009069BD"/>
    <w:rsid w:val="00912D85"/>
    <w:rsid w:val="009130E4"/>
    <w:rsid w:val="00913C51"/>
    <w:rsid w:val="009142E7"/>
    <w:rsid w:val="009212C7"/>
    <w:rsid w:val="009214D1"/>
    <w:rsid w:val="0092293D"/>
    <w:rsid w:val="00922C61"/>
    <w:rsid w:val="00923DE6"/>
    <w:rsid w:val="00925100"/>
    <w:rsid w:val="00925941"/>
    <w:rsid w:val="009262BB"/>
    <w:rsid w:val="00926F72"/>
    <w:rsid w:val="00927E6E"/>
    <w:rsid w:val="00934097"/>
    <w:rsid w:val="00935404"/>
    <w:rsid w:val="009358B3"/>
    <w:rsid w:val="0093604A"/>
    <w:rsid w:val="009363BE"/>
    <w:rsid w:val="009373E0"/>
    <w:rsid w:val="009379A4"/>
    <w:rsid w:val="0094238E"/>
    <w:rsid w:val="00943AB4"/>
    <w:rsid w:val="009469A2"/>
    <w:rsid w:val="0095483C"/>
    <w:rsid w:val="0096273D"/>
    <w:rsid w:val="00963BF9"/>
    <w:rsid w:val="00965993"/>
    <w:rsid w:val="00966F53"/>
    <w:rsid w:val="00967305"/>
    <w:rsid w:val="00967ACA"/>
    <w:rsid w:val="00971D7D"/>
    <w:rsid w:val="0097316F"/>
    <w:rsid w:val="00974377"/>
    <w:rsid w:val="00974B56"/>
    <w:rsid w:val="00975671"/>
    <w:rsid w:val="009816CA"/>
    <w:rsid w:val="00983429"/>
    <w:rsid w:val="009849DA"/>
    <w:rsid w:val="0098501A"/>
    <w:rsid w:val="00985080"/>
    <w:rsid w:val="00985FD3"/>
    <w:rsid w:val="0099188D"/>
    <w:rsid w:val="00991F2D"/>
    <w:rsid w:val="00992B5B"/>
    <w:rsid w:val="0099447A"/>
    <w:rsid w:val="009A2CE7"/>
    <w:rsid w:val="009A3126"/>
    <w:rsid w:val="009A3896"/>
    <w:rsid w:val="009A5AF5"/>
    <w:rsid w:val="009A600A"/>
    <w:rsid w:val="009A691A"/>
    <w:rsid w:val="009A6C2B"/>
    <w:rsid w:val="009B144F"/>
    <w:rsid w:val="009B3F4C"/>
    <w:rsid w:val="009B517B"/>
    <w:rsid w:val="009B6C9F"/>
    <w:rsid w:val="009B6F0C"/>
    <w:rsid w:val="009B7165"/>
    <w:rsid w:val="009C09FF"/>
    <w:rsid w:val="009C35E5"/>
    <w:rsid w:val="009D0D72"/>
    <w:rsid w:val="009D48B7"/>
    <w:rsid w:val="009D4E37"/>
    <w:rsid w:val="009D4EEC"/>
    <w:rsid w:val="009E0987"/>
    <w:rsid w:val="009E25A3"/>
    <w:rsid w:val="009E5636"/>
    <w:rsid w:val="009E585E"/>
    <w:rsid w:val="009E748A"/>
    <w:rsid w:val="009F0313"/>
    <w:rsid w:val="009F04C0"/>
    <w:rsid w:val="009F2848"/>
    <w:rsid w:val="009F3C1E"/>
    <w:rsid w:val="009F4989"/>
    <w:rsid w:val="009F59BF"/>
    <w:rsid w:val="009F5CCC"/>
    <w:rsid w:val="009F6195"/>
    <w:rsid w:val="009F6D4B"/>
    <w:rsid w:val="009F6F01"/>
    <w:rsid w:val="00A00C32"/>
    <w:rsid w:val="00A0115A"/>
    <w:rsid w:val="00A01BD4"/>
    <w:rsid w:val="00A01DB2"/>
    <w:rsid w:val="00A01E58"/>
    <w:rsid w:val="00A020CD"/>
    <w:rsid w:val="00A025CD"/>
    <w:rsid w:val="00A0386E"/>
    <w:rsid w:val="00A0404D"/>
    <w:rsid w:val="00A04BB1"/>
    <w:rsid w:val="00A05018"/>
    <w:rsid w:val="00A05578"/>
    <w:rsid w:val="00A05D57"/>
    <w:rsid w:val="00A06146"/>
    <w:rsid w:val="00A06F34"/>
    <w:rsid w:val="00A074F1"/>
    <w:rsid w:val="00A10EBB"/>
    <w:rsid w:val="00A11594"/>
    <w:rsid w:val="00A13361"/>
    <w:rsid w:val="00A13CCF"/>
    <w:rsid w:val="00A15C6C"/>
    <w:rsid w:val="00A16DB1"/>
    <w:rsid w:val="00A20009"/>
    <w:rsid w:val="00A20137"/>
    <w:rsid w:val="00A22C0E"/>
    <w:rsid w:val="00A24AAF"/>
    <w:rsid w:val="00A250F6"/>
    <w:rsid w:val="00A2697E"/>
    <w:rsid w:val="00A305FF"/>
    <w:rsid w:val="00A30BCA"/>
    <w:rsid w:val="00A321DF"/>
    <w:rsid w:val="00A34966"/>
    <w:rsid w:val="00A361DC"/>
    <w:rsid w:val="00A3704A"/>
    <w:rsid w:val="00A3735D"/>
    <w:rsid w:val="00A37643"/>
    <w:rsid w:val="00A402C8"/>
    <w:rsid w:val="00A40468"/>
    <w:rsid w:val="00A40703"/>
    <w:rsid w:val="00A412A7"/>
    <w:rsid w:val="00A41727"/>
    <w:rsid w:val="00A41FAA"/>
    <w:rsid w:val="00A421EA"/>
    <w:rsid w:val="00A43429"/>
    <w:rsid w:val="00A45DD8"/>
    <w:rsid w:val="00A46CC3"/>
    <w:rsid w:val="00A514C0"/>
    <w:rsid w:val="00A52AFF"/>
    <w:rsid w:val="00A52F9C"/>
    <w:rsid w:val="00A53D76"/>
    <w:rsid w:val="00A57259"/>
    <w:rsid w:val="00A635DF"/>
    <w:rsid w:val="00A671BB"/>
    <w:rsid w:val="00A70D50"/>
    <w:rsid w:val="00A719E2"/>
    <w:rsid w:val="00A724B8"/>
    <w:rsid w:val="00A736A8"/>
    <w:rsid w:val="00A738ED"/>
    <w:rsid w:val="00A743C9"/>
    <w:rsid w:val="00A77E6C"/>
    <w:rsid w:val="00A80E89"/>
    <w:rsid w:val="00A81992"/>
    <w:rsid w:val="00A82926"/>
    <w:rsid w:val="00A8329D"/>
    <w:rsid w:val="00A8471A"/>
    <w:rsid w:val="00A912DC"/>
    <w:rsid w:val="00A93A5B"/>
    <w:rsid w:val="00AA1700"/>
    <w:rsid w:val="00AA18B6"/>
    <w:rsid w:val="00AA6E59"/>
    <w:rsid w:val="00AA7132"/>
    <w:rsid w:val="00AA7987"/>
    <w:rsid w:val="00AA79CE"/>
    <w:rsid w:val="00AA7BB1"/>
    <w:rsid w:val="00AB1A05"/>
    <w:rsid w:val="00AB2556"/>
    <w:rsid w:val="00AB32CF"/>
    <w:rsid w:val="00AB55F5"/>
    <w:rsid w:val="00AB6226"/>
    <w:rsid w:val="00AB68C1"/>
    <w:rsid w:val="00AB795A"/>
    <w:rsid w:val="00AB7CC1"/>
    <w:rsid w:val="00AB7E97"/>
    <w:rsid w:val="00AC278E"/>
    <w:rsid w:val="00AC3EF0"/>
    <w:rsid w:val="00AC40E1"/>
    <w:rsid w:val="00AC5DCA"/>
    <w:rsid w:val="00AC6BC9"/>
    <w:rsid w:val="00AC6FED"/>
    <w:rsid w:val="00AC74B9"/>
    <w:rsid w:val="00AD310E"/>
    <w:rsid w:val="00AD3A89"/>
    <w:rsid w:val="00AD580F"/>
    <w:rsid w:val="00AD5A10"/>
    <w:rsid w:val="00AE0746"/>
    <w:rsid w:val="00AE07AA"/>
    <w:rsid w:val="00AE0AD8"/>
    <w:rsid w:val="00AE3586"/>
    <w:rsid w:val="00AE403F"/>
    <w:rsid w:val="00AE4675"/>
    <w:rsid w:val="00AE578E"/>
    <w:rsid w:val="00AE7625"/>
    <w:rsid w:val="00AF1ECE"/>
    <w:rsid w:val="00AF2E4A"/>
    <w:rsid w:val="00AF35B8"/>
    <w:rsid w:val="00AF3FF7"/>
    <w:rsid w:val="00AF56EB"/>
    <w:rsid w:val="00AF594C"/>
    <w:rsid w:val="00AF5BC9"/>
    <w:rsid w:val="00AF659A"/>
    <w:rsid w:val="00AF76F8"/>
    <w:rsid w:val="00AF7C23"/>
    <w:rsid w:val="00B01035"/>
    <w:rsid w:val="00B02C66"/>
    <w:rsid w:val="00B04594"/>
    <w:rsid w:val="00B04A27"/>
    <w:rsid w:val="00B1208B"/>
    <w:rsid w:val="00B1345F"/>
    <w:rsid w:val="00B142EF"/>
    <w:rsid w:val="00B14631"/>
    <w:rsid w:val="00B14A89"/>
    <w:rsid w:val="00B15E1A"/>
    <w:rsid w:val="00B16E0F"/>
    <w:rsid w:val="00B178E1"/>
    <w:rsid w:val="00B20642"/>
    <w:rsid w:val="00B206F2"/>
    <w:rsid w:val="00B20DF3"/>
    <w:rsid w:val="00B2494B"/>
    <w:rsid w:val="00B26A34"/>
    <w:rsid w:val="00B3165F"/>
    <w:rsid w:val="00B355F5"/>
    <w:rsid w:val="00B37921"/>
    <w:rsid w:val="00B40878"/>
    <w:rsid w:val="00B40D56"/>
    <w:rsid w:val="00B42F8A"/>
    <w:rsid w:val="00B43086"/>
    <w:rsid w:val="00B51D03"/>
    <w:rsid w:val="00B52739"/>
    <w:rsid w:val="00B52DB6"/>
    <w:rsid w:val="00B52E6C"/>
    <w:rsid w:val="00B53597"/>
    <w:rsid w:val="00B53FFC"/>
    <w:rsid w:val="00B5421B"/>
    <w:rsid w:val="00B546B0"/>
    <w:rsid w:val="00B54A73"/>
    <w:rsid w:val="00B575FE"/>
    <w:rsid w:val="00B57865"/>
    <w:rsid w:val="00B60E8E"/>
    <w:rsid w:val="00B60FC1"/>
    <w:rsid w:val="00B61D6A"/>
    <w:rsid w:val="00B62699"/>
    <w:rsid w:val="00B64E0C"/>
    <w:rsid w:val="00B672E5"/>
    <w:rsid w:val="00B67362"/>
    <w:rsid w:val="00B705A9"/>
    <w:rsid w:val="00B71D71"/>
    <w:rsid w:val="00B7207A"/>
    <w:rsid w:val="00B724E7"/>
    <w:rsid w:val="00B73F6B"/>
    <w:rsid w:val="00B752DD"/>
    <w:rsid w:val="00B76410"/>
    <w:rsid w:val="00B76E7F"/>
    <w:rsid w:val="00B77C0D"/>
    <w:rsid w:val="00B804A1"/>
    <w:rsid w:val="00B80A31"/>
    <w:rsid w:val="00B826E1"/>
    <w:rsid w:val="00B86896"/>
    <w:rsid w:val="00B87366"/>
    <w:rsid w:val="00B87A56"/>
    <w:rsid w:val="00B90750"/>
    <w:rsid w:val="00B93D74"/>
    <w:rsid w:val="00B94410"/>
    <w:rsid w:val="00B9773A"/>
    <w:rsid w:val="00BA096E"/>
    <w:rsid w:val="00BA0B72"/>
    <w:rsid w:val="00BA4B24"/>
    <w:rsid w:val="00BA6958"/>
    <w:rsid w:val="00BB09DB"/>
    <w:rsid w:val="00BB4729"/>
    <w:rsid w:val="00BB50D6"/>
    <w:rsid w:val="00BB5212"/>
    <w:rsid w:val="00BB5513"/>
    <w:rsid w:val="00BB6895"/>
    <w:rsid w:val="00BB72CE"/>
    <w:rsid w:val="00BB7F64"/>
    <w:rsid w:val="00BC2DFC"/>
    <w:rsid w:val="00BC6836"/>
    <w:rsid w:val="00BC71A2"/>
    <w:rsid w:val="00BC7571"/>
    <w:rsid w:val="00BC75B8"/>
    <w:rsid w:val="00BD06C9"/>
    <w:rsid w:val="00BD0F5E"/>
    <w:rsid w:val="00BD3209"/>
    <w:rsid w:val="00BD4238"/>
    <w:rsid w:val="00BD497F"/>
    <w:rsid w:val="00BD60B3"/>
    <w:rsid w:val="00BE005C"/>
    <w:rsid w:val="00BE68E0"/>
    <w:rsid w:val="00BE772B"/>
    <w:rsid w:val="00BE7B57"/>
    <w:rsid w:val="00BF01A4"/>
    <w:rsid w:val="00BF1A10"/>
    <w:rsid w:val="00BF2213"/>
    <w:rsid w:val="00BF4D9C"/>
    <w:rsid w:val="00BF5741"/>
    <w:rsid w:val="00BF76F9"/>
    <w:rsid w:val="00BF7CD1"/>
    <w:rsid w:val="00C0102E"/>
    <w:rsid w:val="00C028BF"/>
    <w:rsid w:val="00C02AC4"/>
    <w:rsid w:val="00C0547A"/>
    <w:rsid w:val="00C06CFA"/>
    <w:rsid w:val="00C07C1C"/>
    <w:rsid w:val="00C1047E"/>
    <w:rsid w:val="00C1049F"/>
    <w:rsid w:val="00C11C09"/>
    <w:rsid w:val="00C11EF3"/>
    <w:rsid w:val="00C16417"/>
    <w:rsid w:val="00C17023"/>
    <w:rsid w:val="00C20764"/>
    <w:rsid w:val="00C20E12"/>
    <w:rsid w:val="00C22D3C"/>
    <w:rsid w:val="00C23BF1"/>
    <w:rsid w:val="00C23C8F"/>
    <w:rsid w:val="00C2511D"/>
    <w:rsid w:val="00C307FA"/>
    <w:rsid w:val="00C31336"/>
    <w:rsid w:val="00C32788"/>
    <w:rsid w:val="00C32B8E"/>
    <w:rsid w:val="00C35ABE"/>
    <w:rsid w:val="00C365BB"/>
    <w:rsid w:val="00C3663C"/>
    <w:rsid w:val="00C36D83"/>
    <w:rsid w:val="00C36D87"/>
    <w:rsid w:val="00C378A1"/>
    <w:rsid w:val="00C40630"/>
    <w:rsid w:val="00C43F97"/>
    <w:rsid w:val="00C45C6E"/>
    <w:rsid w:val="00C46765"/>
    <w:rsid w:val="00C46BB4"/>
    <w:rsid w:val="00C51BD2"/>
    <w:rsid w:val="00C51E99"/>
    <w:rsid w:val="00C53BC1"/>
    <w:rsid w:val="00C55AC7"/>
    <w:rsid w:val="00C61CDE"/>
    <w:rsid w:val="00C6303E"/>
    <w:rsid w:val="00C63084"/>
    <w:rsid w:val="00C65719"/>
    <w:rsid w:val="00C65BFA"/>
    <w:rsid w:val="00C74CAA"/>
    <w:rsid w:val="00C7713F"/>
    <w:rsid w:val="00C801E0"/>
    <w:rsid w:val="00C808D2"/>
    <w:rsid w:val="00C81BD0"/>
    <w:rsid w:val="00C824C3"/>
    <w:rsid w:val="00C82A11"/>
    <w:rsid w:val="00C8482F"/>
    <w:rsid w:val="00C85DED"/>
    <w:rsid w:val="00C86892"/>
    <w:rsid w:val="00C86D56"/>
    <w:rsid w:val="00C87161"/>
    <w:rsid w:val="00C87DB3"/>
    <w:rsid w:val="00C9035D"/>
    <w:rsid w:val="00C93BF6"/>
    <w:rsid w:val="00C975C3"/>
    <w:rsid w:val="00CA01A3"/>
    <w:rsid w:val="00CA0E10"/>
    <w:rsid w:val="00CA2319"/>
    <w:rsid w:val="00CA41D8"/>
    <w:rsid w:val="00CA6647"/>
    <w:rsid w:val="00CB1CC8"/>
    <w:rsid w:val="00CB2C5D"/>
    <w:rsid w:val="00CB4DA4"/>
    <w:rsid w:val="00CB552D"/>
    <w:rsid w:val="00CC0959"/>
    <w:rsid w:val="00CC1838"/>
    <w:rsid w:val="00CC404E"/>
    <w:rsid w:val="00CC421C"/>
    <w:rsid w:val="00CC49D6"/>
    <w:rsid w:val="00CC4D16"/>
    <w:rsid w:val="00CC61E0"/>
    <w:rsid w:val="00CC6EC3"/>
    <w:rsid w:val="00CC73E4"/>
    <w:rsid w:val="00CD071A"/>
    <w:rsid w:val="00CD18F1"/>
    <w:rsid w:val="00CD7905"/>
    <w:rsid w:val="00CE15CD"/>
    <w:rsid w:val="00CE1FDB"/>
    <w:rsid w:val="00CE29AC"/>
    <w:rsid w:val="00CE4EE7"/>
    <w:rsid w:val="00CE4F30"/>
    <w:rsid w:val="00CE60CE"/>
    <w:rsid w:val="00CE6BAE"/>
    <w:rsid w:val="00CF08A5"/>
    <w:rsid w:val="00CF0990"/>
    <w:rsid w:val="00CF37E1"/>
    <w:rsid w:val="00CF696F"/>
    <w:rsid w:val="00CF7B59"/>
    <w:rsid w:val="00CF7E2C"/>
    <w:rsid w:val="00D031B4"/>
    <w:rsid w:val="00D037EB"/>
    <w:rsid w:val="00D044F1"/>
    <w:rsid w:val="00D058AB"/>
    <w:rsid w:val="00D11971"/>
    <w:rsid w:val="00D133CA"/>
    <w:rsid w:val="00D152CC"/>
    <w:rsid w:val="00D218E4"/>
    <w:rsid w:val="00D21D94"/>
    <w:rsid w:val="00D23394"/>
    <w:rsid w:val="00D270F2"/>
    <w:rsid w:val="00D279AB"/>
    <w:rsid w:val="00D306A9"/>
    <w:rsid w:val="00D32083"/>
    <w:rsid w:val="00D4050D"/>
    <w:rsid w:val="00D419BE"/>
    <w:rsid w:val="00D42025"/>
    <w:rsid w:val="00D4306E"/>
    <w:rsid w:val="00D440BF"/>
    <w:rsid w:val="00D4420F"/>
    <w:rsid w:val="00D454DE"/>
    <w:rsid w:val="00D45F3E"/>
    <w:rsid w:val="00D47271"/>
    <w:rsid w:val="00D47A62"/>
    <w:rsid w:val="00D47A86"/>
    <w:rsid w:val="00D514F4"/>
    <w:rsid w:val="00D518F6"/>
    <w:rsid w:val="00D52BC1"/>
    <w:rsid w:val="00D5300D"/>
    <w:rsid w:val="00D60D62"/>
    <w:rsid w:val="00D6171F"/>
    <w:rsid w:val="00D621C2"/>
    <w:rsid w:val="00D6349C"/>
    <w:rsid w:val="00D63B8B"/>
    <w:rsid w:val="00D6431F"/>
    <w:rsid w:val="00D6445E"/>
    <w:rsid w:val="00D66822"/>
    <w:rsid w:val="00D669BB"/>
    <w:rsid w:val="00D7054E"/>
    <w:rsid w:val="00D718C7"/>
    <w:rsid w:val="00D731F2"/>
    <w:rsid w:val="00D73FD4"/>
    <w:rsid w:val="00D75257"/>
    <w:rsid w:val="00D76630"/>
    <w:rsid w:val="00D766BE"/>
    <w:rsid w:val="00D77662"/>
    <w:rsid w:val="00D800B7"/>
    <w:rsid w:val="00D80CF4"/>
    <w:rsid w:val="00D81558"/>
    <w:rsid w:val="00D82415"/>
    <w:rsid w:val="00D8295A"/>
    <w:rsid w:val="00D850DD"/>
    <w:rsid w:val="00D90EF0"/>
    <w:rsid w:val="00D91678"/>
    <w:rsid w:val="00D919C4"/>
    <w:rsid w:val="00D932CD"/>
    <w:rsid w:val="00D9782D"/>
    <w:rsid w:val="00D97946"/>
    <w:rsid w:val="00DA05FE"/>
    <w:rsid w:val="00DA1A39"/>
    <w:rsid w:val="00DA3F87"/>
    <w:rsid w:val="00DA553C"/>
    <w:rsid w:val="00DA59B9"/>
    <w:rsid w:val="00DA60CD"/>
    <w:rsid w:val="00DA6412"/>
    <w:rsid w:val="00DA68E7"/>
    <w:rsid w:val="00DA6F6D"/>
    <w:rsid w:val="00DB084F"/>
    <w:rsid w:val="00DB0E58"/>
    <w:rsid w:val="00DB2847"/>
    <w:rsid w:val="00DB2B76"/>
    <w:rsid w:val="00DB4A75"/>
    <w:rsid w:val="00DB4AB1"/>
    <w:rsid w:val="00DB4FB7"/>
    <w:rsid w:val="00DB57BB"/>
    <w:rsid w:val="00DB7522"/>
    <w:rsid w:val="00DC1BD3"/>
    <w:rsid w:val="00DC205F"/>
    <w:rsid w:val="00DC23B2"/>
    <w:rsid w:val="00DC24D1"/>
    <w:rsid w:val="00DC3436"/>
    <w:rsid w:val="00DC35A4"/>
    <w:rsid w:val="00DC5ADE"/>
    <w:rsid w:val="00DC6BA7"/>
    <w:rsid w:val="00DC6E88"/>
    <w:rsid w:val="00DC77D8"/>
    <w:rsid w:val="00DD0755"/>
    <w:rsid w:val="00DD1F0B"/>
    <w:rsid w:val="00DD2AC9"/>
    <w:rsid w:val="00DD313C"/>
    <w:rsid w:val="00DD46DB"/>
    <w:rsid w:val="00DD4F8D"/>
    <w:rsid w:val="00DE0E28"/>
    <w:rsid w:val="00DE1AD3"/>
    <w:rsid w:val="00DE37C3"/>
    <w:rsid w:val="00DE4592"/>
    <w:rsid w:val="00DE45A1"/>
    <w:rsid w:val="00DE6BD1"/>
    <w:rsid w:val="00DE7C3D"/>
    <w:rsid w:val="00DF09B5"/>
    <w:rsid w:val="00DF1C3E"/>
    <w:rsid w:val="00DF2B1D"/>
    <w:rsid w:val="00DF30B1"/>
    <w:rsid w:val="00DF334D"/>
    <w:rsid w:val="00DF70AF"/>
    <w:rsid w:val="00DF7471"/>
    <w:rsid w:val="00E00862"/>
    <w:rsid w:val="00E027FC"/>
    <w:rsid w:val="00E0296D"/>
    <w:rsid w:val="00E02F63"/>
    <w:rsid w:val="00E043DB"/>
    <w:rsid w:val="00E044C1"/>
    <w:rsid w:val="00E058B9"/>
    <w:rsid w:val="00E06526"/>
    <w:rsid w:val="00E10268"/>
    <w:rsid w:val="00E1178A"/>
    <w:rsid w:val="00E14F98"/>
    <w:rsid w:val="00E15485"/>
    <w:rsid w:val="00E15F63"/>
    <w:rsid w:val="00E16358"/>
    <w:rsid w:val="00E170C5"/>
    <w:rsid w:val="00E17590"/>
    <w:rsid w:val="00E21296"/>
    <w:rsid w:val="00E24BBE"/>
    <w:rsid w:val="00E31A03"/>
    <w:rsid w:val="00E333E3"/>
    <w:rsid w:val="00E36741"/>
    <w:rsid w:val="00E36AE2"/>
    <w:rsid w:val="00E36E05"/>
    <w:rsid w:val="00E36F94"/>
    <w:rsid w:val="00E372BD"/>
    <w:rsid w:val="00E40968"/>
    <w:rsid w:val="00E42FEC"/>
    <w:rsid w:val="00E442F1"/>
    <w:rsid w:val="00E44B98"/>
    <w:rsid w:val="00E45463"/>
    <w:rsid w:val="00E47809"/>
    <w:rsid w:val="00E47DF0"/>
    <w:rsid w:val="00E47E61"/>
    <w:rsid w:val="00E507AE"/>
    <w:rsid w:val="00E5202D"/>
    <w:rsid w:val="00E53A4A"/>
    <w:rsid w:val="00E55523"/>
    <w:rsid w:val="00E5649F"/>
    <w:rsid w:val="00E60E5F"/>
    <w:rsid w:val="00E6245E"/>
    <w:rsid w:val="00E63034"/>
    <w:rsid w:val="00E6386D"/>
    <w:rsid w:val="00E6660D"/>
    <w:rsid w:val="00E73860"/>
    <w:rsid w:val="00E73AAA"/>
    <w:rsid w:val="00E73D67"/>
    <w:rsid w:val="00E77286"/>
    <w:rsid w:val="00E80723"/>
    <w:rsid w:val="00E80A2F"/>
    <w:rsid w:val="00E8190B"/>
    <w:rsid w:val="00E8695B"/>
    <w:rsid w:val="00E904E6"/>
    <w:rsid w:val="00E9101C"/>
    <w:rsid w:val="00E92AC1"/>
    <w:rsid w:val="00E9381F"/>
    <w:rsid w:val="00E96273"/>
    <w:rsid w:val="00E96387"/>
    <w:rsid w:val="00E97D68"/>
    <w:rsid w:val="00EA1972"/>
    <w:rsid w:val="00EA2434"/>
    <w:rsid w:val="00EA259A"/>
    <w:rsid w:val="00EA38DC"/>
    <w:rsid w:val="00EA653C"/>
    <w:rsid w:val="00EB0217"/>
    <w:rsid w:val="00EB0CD1"/>
    <w:rsid w:val="00EB2EEB"/>
    <w:rsid w:val="00EB3167"/>
    <w:rsid w:val="00EB4650"/>
    <w:rsid w:val="00EB5C8E"/>
    <w:rsid w:val="00EB7469"/>
    <w:rsid w:val="00EC192E"/>
    <w:rsid w:val="00EC29CD"/>
    <w:rsid w:val="00EC482A"/>
    <w:rsid w:val="00EC553B"/>
    <w:rsid w:val="00EC57BD"/>
    <w:rsid w:val="00EC595F"/>
    <w:rsid w:val="00ED0611"/>
    <w:rsid w:val="00ED43AF"/>
    <w:rsid w:val="00ED5BD9"/>
    <w:rsid w:val="00ED604A"/>
    <w:rsid w:val="00ED6CC5"/>
    <w:rsid w:val="00ED7265"/>
    <w:rsid w:val="00ED7470"/>
    <w:rsid w:val="00ED79E6"/>
    <w:rsid w:val="00ED7AF0"/>
    <w:rsid w:val="00ED7C3B"/>
    <w:rsid w:val="00EE0FF0"/>
    <w:rsid w:val="00EE2A39"/>
    <w:rsid w:val="00EE2C37"/>
    <w:rsid w:val="00EE2E5B"/>
    <w:rsid w:val="00EE3587"/>
    <w:rsid w:val="00EE41B6"/>
    <w:rsid w:val="00EE4763"/>
    <w:rsid w:val="00EE5E59"/>
    <w:rsid w:val="00EE68E0"/>
    <w:rsid w:val="00EE77B0"/>
    <w:rsid w:val="00EF2FF0"/>
    <w:rsid w:val="00EF31DA"/>
    <w:rsid w:val="00EF4EEF"/>
    <w:rsid w:val="00EF583F"/>
    <w:rsid w:val="00EF6B86"/>
    <w:rsid w:val="00F00258"/>
    <w:rsid w:val="00F02195"/>
    <w:rsid w:val="00F025D1"/>
    <w:rsid w:val="00F02978"/>
    <w:rsid w:val="00F03B30"/>
    <w:rsid w:val="00F06F04"/>
    <w:rsid w:val="00F11A96"/>
    <w:rsid w:val="00F129DC"/>
    <w:rsid w:val="00F13316"/>
    <w:rsid w:val="00F13425"/>
    <w:rsid w:val="00F14169"/>
    <w:rsid w:val="00F14E2D"/>
    <w:rsid w:val="00F1782F"/>
    <w:rsid w:val="00F20FC5"/>
    <w:rsid w:val="00F23982"/>
    <w:rsid w:val="00F27F89"/>
    <w:rsid w:val="00F311EC"/>
    <w:rsid w:val="00F31231"/>
    <w:rsid w:val="00F31560"/>
    <w:rsid w:val="00F31724"/>
    <w:rsid w:val="00F34355"/>
    <w:rsid w:val="00F351B2"/>
    <w:rsid w:val="00F36E02"/>
    <w:rsid w:val="00F373C1"/>
    <w:rsid w:val="00F417A9"/>
    <w:rsid w:val="00F41CDD"/>
    <w:rsid w:val="00F42808"/>
    <w:rsid w:val="00F43C0C"/>
    <w:rsid w:val="00F44CED"/>
    <w:rsid w:val="00F473D2"/>
    <w:rsid w:val="00F504AA"/>
    <w:rsid w:val="00F51F77"/>
    <w:rsid w:val="00F522FB"/>
    <w:rsid w:val="00F53BDE"/>
    <w:rsid w:val="00F544B8"/>
    <w:rsid w:val="00F54611"/>
    <w:rsid w:val="00F54EB9"/>
    <w:rsid w:val="00F55A02"/>
    <w:rsid w:val="00F55B4E"/>
    <w:rsid w:val="00F56C5C"/>
    <w:rsid w:val="00F573F2"/>
    <w:rsid w:val="00F6068C"/>
    <w:rsid w:val="00F60A01"/>
    <w:rsid w:val="00F628F9"/>
    <w:rsid w:val="00F64266"/>
    <w:rsid w:val="00F707F3"/>
    <w:rsid w:val="00F71271"/>
    <w:rsid w:val="00F73530"/>
    <w:rsid w:val="00F77546"/>
    <w:rsid w:val="00F81D7A"/>
    <w:rsid w:val="00F834ED"/>
    <w:rsid w:val="00F83F6B"/>
    <w:rsid w:val="00F842A4"/>
    <w:rsid w:val="00F85AA7"/>
    <w:rsid w:val="00F861E4"/>
    <w:rsid w:val="00F87787"/>
    <w:rsid w:val="00F90771"/>
    <w:rsid w:val="00F90AB3"/>
    <w:rsid w:val="00F90E8A"/>
    <w:rsid w:val="00F92D36"/>
    <w:rsid w:val="00F92FD1"/>
    <w:rsid w:val="00F940AD"/>
    <w:rsid w:val="00F949F7"/>
    <w:rsid w:val="00F9605D"/>
    <w:rsid w:val="00F96571"/>
    <w:rsid w:val="00F97203"/>
    <w:rsid w:val="00FA7AD7"/>
    <w:rsid w:val="00FB0BBA"/>
    <w:rsid w:val="00FB229C"/>
    <w:rsid w:val="00FB5220"/>
    <w:rsid w:val="00FB7371"/>
    <w:rsid w:val="00FD2AE0"/>
    <w:rsid w:val="00FD2F9A"/>
    <w:rsid w:val="00FD46A7"/>
    <w:rsid w:val="00FD60C1"/>
    <w:rsid w:val="00FD7E56"/>
    <w:rsid w:val="00FE2354"/>
    <w:rsid w:val="00FE4FFF"/>
    <w:rsid w:val="00FE50A0"/>
    <w:rsid w:val="00FE5200"/>
    <w:rsid w:val="00FE5F4E"/>
    <w:rsid w:val="00FF6A30"/>
    <w:rsid w:val="00FF76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23C2FC2"/>
  <w15:docId w15:val="{CFF02A24-B956-4CEE-94E8-306CC9533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3C51"/>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C3D5E"/>
  </w:style>
  <w:style w:type="paragraph" w:customStyle="1" w:styleId="Level2">
    <w:name w:val="Level 2"/>
    <w:basedOn w:val="Normal"/>
    <w:rsid w:val="005C3D5E"/>
    <w:pPr>
      <w:numPr>
        <w:ilvl w:val="1"/>
        <w:numId w:val="2"/>
      </w:numPr>
      <w:ind w:left="840" w:hanging="600"/>
      <w:outlineLvl w:val="1"/>
    </w:pPr>
  </w:style>
  <w:style w:type="paragraph" w:customStyle="1" w:styleId="Level3">
    <w:name w:val="Level 3"/>
    <w:basedOn w:val="Normal"/>
    <w:rsid w:val="005C3D5E"/>
    <w:pPr>
      <w:numPr>
        <w:ilvl w:val="2"/>
        <w:numId w:val="1"/>
      </w:numPr>
      <w:ind w:left="1440" w:hanging="600"/>
      <w:outlineLvl w:val="2"/>
    </w:pPr>
  </w:style>
  <w:style w:type="paragraph" w:customStyle="1" w:styleId="Level4">
    <w:name w:val="Level 4"/>
    <w:basedOn w:val="Normal"/>
    <w:rsid w:val="005C3D5E"/>
    <w:pPr>
      <w:numPr>
        <w:ilvl w:val="3"/>
        <w:numId w:val="2"/>
      </w:numPr>
      <w:ind w:left="2040" w:hanging="600"/>
      <w:outlineLvl w:val="3"/>
    </w:pPr>
  </w:style>
  <w:style w:type="paragraph" w:customStyle="1" w:styleId="Level1">
    <w:name w:val="Level 1"/>
    <w:basedOn w:val="Normal"/>
    <w:rsid w:val="005C3D5E"/>
    <w:pPr>
      <w:numPr>
        <w:numId w:val="3"/>
      </w:numPr>
      <w:outlineLvl w:val="0"/>
    </w:pPr>
  </w:style>
  <w:style w:type="paragraph" w:styleId="DocumentMap">
    <w:name w:val="Document Map"/>
    <w:basedOn w:val="Normal"/>
    <w:semiHidden/>
    <w:rsid w:val="00E40968"/>
    <w:pPr>
      <w:shd w:val="clear" w:color="auto" w:fill="000080"/>
    </w:pPr>
    <w:rPr>
      <w:rFonts w:ascii="Tahoma" w:hAnsi="Tahoma" w:cs="Tahoma"/>
      <w:sz w:val="20"/>
      <w:szCs w:val="20"/>
    </w:rPr>
  </w:style>
  <w:style w:type="paragraph" w:styleId="Header">
    <w:name w:val="header"/>
    <w:basedOn w:val="Normal"/>
    <w:link w:val="HeaderChar"/>
    <w:rsid w:val="00CC73E4"/>
    <w:pPr>
      <w:tabs>
        <w:tab w:val="center" w:pos="4320"/>
        <w:tab w:val="right" w:pos="8640"/>
      </w:tabs>
    </w:pPr>
  </w:style>
  <w:style w:type="paragraph" w:styleId="Footer">
    <w:name w:val="footer"/>
    <w:basedOn w:val="Normal"/>
    <w:link w:val="FooterChar"/>
    <w:rsid w:val="00CC73E4"/>
    <w:pPr>
      <w:tabs>
        <w:tab w:val="center" w:pos="4320"/>
        <w:tab w:val="right" w:pos="8640"/>
      </w:tabs>
    </w:pPr>
  </w:style>
  <w:style w:type="character" w:styleId="PageNumber">
    <w:name w:val="page number"/>
    <w:basedOn w:val="DefaultParagraphFont"/>
    <w:rsid w:val="00CC73E4"/>
  </w:style>
  <w:style w:type="paragraph" w:styleId="BalloonText">
    <w:name w:val="Balloon Text"/>
    <w:basedOn w:val="Normal"/>
    <w:link w:val="BalloonTextChar"/>
    <w:semiHidden/>
    <w:rsid w:val="00820A85"/>
    <w:rPr>
      <w:rFonts w:ascii="Tahoma" w:hAnsi="Tahoma" w:cs="Tahoma"/>
      <w:sz w:val="16"/>
      <w:szCs w:val="16"/>
    </w:rPr>
  </w:style>
  <w:style w:type="paragraph" w:styleId="TOC1">
    <w:name w:val="toc 1"/>
    <w:basedOn w:val="Normal"/>
    <w:next w:val="Normal"/>
    <w:autoRedefine/>
    <w:uiPriority w:val="39"/>
    <w:rsid w:val="001D46C2"/>
    <w:pPr>
      <w:ind w:left="720" w:hanging="720"/>
    </w:pPr>
  </w:style>
  <w:style w:type="paragraph" w:styleId="TOC2">
    <w:name w:val="toc 2"/>
    <w:basedOn w:val="Normal"/>
    <w:next w:val="Normal"/>
    <w:autoRedefine/>
    <w:uiPriority w:val="39"/>
    <w:rsid w:val="00225B18"/>
    <w:pPr>
      <w:tabs>
        <w:tab w:val="right" w:leader="dot" w:pos="9350"/>
      </w:tabs>
      <w:ind w:left="1440" w:hanging="720"/>
    </w:pPr>
  </w:style>
  <w:style w:type="character" w:customStyle="1" w:styleId="Hypertext">
    <w:name w:val="Hypertext"/>
    <w:rsid w:val="001D46C2"/>
    <w:rPr>
      <w:color w:val="0000FF"/>
      <w:u w:val="single"/>
    </w:rPr>
  </w:style>
  <w:style w:type="paragraph" w:customStyle="1" w:styleId="Level5">
    <w:name w:val="Level 5"/>
    <w:basedOn w:val="Normal"/>
    <w:rsid w:val="001D46C2"/>
    <w:pPr>
      <w:ind w:left="3600" w:hanging="720"/>
    </w:pPr>
    <w:rPr>
      <w:rFonts w:ascii="Times New Roman" w:hAnsi="Times New Roman"/>
    </w:rPr>
  </w:style>
  <w:style w:type="character" w:customStyle="1" w:styleId="HeaderChar">
    <w:name w:val="Header Char"/>
    <w:basedOn w:val="DefaultParagraphFont"/>
    <w:link w:val="Header"/>
    <w:rsid w:val="001D46C2"/>
    <w:rPr>
      <w:rFonts w:ascii="Letter Gothic" w:hAnsi="Letter Gothic"/>
      <w:sz w:val="24"/>
      <w:szCs w:val="24"/>
    </w:rPr>
  </w:style>
  <w:style w:type="character" w:customStyle="1" w:styleId="FooterChar">
    <w:name w:val="Footer Char"/>
    <w:basedOn w:val="DefaultParagraphFont"/>
    <w:link w:val="Footer"/>
    <w:rsid w:val="001D46C2"/>
    <w:rPr>
      <w:rFonts w:ascii="Letter Gothic" w:hAnsi="Letter Gothic"/>
      <w:sz w:val="24"/>
      <w:szCs w:val="24"/>
    </w:rPr>
  </w:style>
  <w:style w:type="character" w:customStyle="1" w:styleId="BalloonTextChar">
    <w:name w:val="Balloon Text Char"/>
    <w:basedOn w:val="DefaultParagraphFont"/>
    <w:link w:val="BalloonText"/>
    <w:semiHidden/>
    <w:rsid w:val="001D46C2"/>
    <w:rPr>
      <w:rFonts w:ascii="Tahoma" w:hAnsi="Tahoma" w:cs="Tahoma"/>
      <w:sz w:val="16"/>
      <w:szCs w:val="16"/>
    </w:rPr>
  </w:style>
  <w:style w:type="character" w:styleId="Hyperlink">
    <w:name w:val="Hyperlink"/>
    <w:basedOn w:val="DefaultParagraphFont"/>
    <w:rsid w:val="001D46C2"/>
    <w:rPr>
      <w:color w:val="0000FF"/>
      <w:u w:val="single"/>
    </w:rPr>
  </w:style>
  <w:style w:type="character" w:styleId="FollowedHyperlink">
    <w:name w:val="FollowedHyperlink"/>
    <w:basedOn w:val="DefaultParagraphFont"/>
    <w:rsid w:val="001D46C2"/>
    <w:rPr>
      <w:color w:val="800080"/>
      <w:u w:val="single"/>
    </w:rPr>
  </w:style>
  <w:style w:type="paragraph" w:styleId="ListParagraph">
    <w:name w:val="List Paragraph"/>
    <w:basedOn w:val="Normal"/>
    <w:uiPriority w:val="34"/>
    <w:qFormat/>
    <w:rsid w:val="001D46C2"/>
    <w:pPr>
      <w:ind w:left="720"/>
    </w:pPr>
    <w:rPr>
      <w:rFonts w:ascii="Times New Roman" w:hAnsi="Times New Roman"/>
    </w:rPr>
  </w:style>
  <w:style w:type="paragraph" w:styleId="TOC3">
    <w:name w:val="toc 3"/>
    <w:basedOn w:val="Normal"/>
    <w:next w:val="Normal"/>
    <w:autoRedefine/>
    <w:rsid w:val="001D46C2"/>
    <w:pPr>
      <w:spacing w:after="100"/>
      <w:ind w:left="480"/>
    </w:pPr>
  </w:style>
  <w:style w:type="paragraph" w:styleId="TOC4">
    <w:name w:val="toc 4"/>
    <w:basedOn w:val="Normal"/>
    <w:next w:val="Normal"/>
    <w:autoRedefine/>
    <w:rsid w:val="001D46C2"/>
    <w:pPr>
      <w:spacing w:after="100"/>
      <w:ind w:left="720"/>
    </w:pPr>
  </w:style>
  <w:style w:type="paragraph" w:styleId="TOC5">
    <w:name w:val="toc 5"/>
    <w:basedOn w:val="Normal"/>
    <w:next w:val="Normal"/>
    <w:autoRedefine/>
    <w:rsid w:val="001D46C2"/>
    <w:pPr>
      <w:spacing w:after="100"/>
      <w:ind w:left="960"/>
    </w:pPr>
  </w:style>
  <w:style w:type="paragraph" w:styleId="TOC6">
    <w:name w:val="toc 6"/>
    <w:basedOn w:val="Normal"/>
    <w:next w:val="Normal"/>
    <w:autoRedefine/>
    <w:rsid w:val="001D46C2"/>
    <w:pPr>
      <w:spacing w:after="100"/>
      <w:ind w:left="1200"/>
    </w:pPr>
  </w:style>
  <w:style w:type="paragraph" w:styleId="TOC7">
    <w:name w:val="toc 7"/>
    <w:basedOn w:val="Normal"/>
    <w:next w:val="Normal"/>
    <w:autoRedefine/>
    <w:rsid w:val="001D46C2"/>
    <w:pPr>
      <w:spacing w:after="100"/>
      <w:ind w:left="1440"/>
    </w:pPr>
  </w:style>
  <w:style w:type="character" w:styleId="CommentReference">
    <w:name w:val="annotation reference"/>
    <w:basedOn w:val="DefaultParagraphFont"/>
    <w:rsid w:val="00DC5ADE"/>
    <w:rPr>
      <w:sz w:val="16"/>
      <w:szCs w:val="16"/>
    </w:rPr>
  </w:style>
  <w:style w:type="paragraph" w:styleId="CommentText">
    <w:name w:val="annotation text"/>
    <w:basedOn w:val="Normal"/>
    <w:link w:val="CommentTextChar"/>
    <w:rsid w:val="00DC5ADE"/>
    <w:rPr>
      <w:sz w:val="20"/>
      <w:szCs w:val="20"/>
    </w:rPr>
  </w:style>
  <w:style w:type="character" w:customStyle="1" w:styleId="CommentTextChar">
    <w:name w:val="Comment Text Char"/>
    <w:basedOn w:val="DefaultParagraphFont"/>
    <w:link w:val="CommentText"/>
    <w:rsid w:val="00DC5ADE"/>
    <w:rPr>
      <w:rFonts w:ascii="Letter Gothic" w:hAnsi="Letter Gothic"/>
    </w:rPr>
  </w:style>
  <w:style w:type="paragraph" w:styleId="CommentSubject">
    <w:name w:val="annotation subject"/>
    <w:basedOn w:val="CommentText"/>
    <w:next w:val="CommentText"/>
    <w:link w:val="CommentSubjectChar"/>
    <w:rsid w:val="00DC5ADE"/>
    <w:rPr>
      <w:b/>
      <w:bCs/>
    </w:rPr>
  </w:style>
  <w:style w:type="character" w:customStyle="1" w:styleId="CommentSubjectChar">
    <w:name w:val="Comment Subject Char"/>
    <w:basedOn w:val="CommentTextChar"/>
    <w:link w:val="CommentSubject"/>
    <w:rsid w:val="00DC5ADE"/>
    <w:rPr>
      <w:rFonts w:ascii="Letter Gothic" w:hAnsi="Letter Gothic"/>
      <w:b/>
      <w:bCs/>
    </w:rPr>
  </w:style>
  <w:style w:type="character" w:styleId="UnresolvedMention">
    <w:name w:val="Unresolved Mention"/>
    <w:basedOn w:val="DefaultParagraphFont"/>
    <w:uiPriority w:val="99"/>
    <w:semiHidden/>
    <w:unhideWhenUsed/>
    <w:rsid w:val="006830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3478893">
      <w:bodyDiv w:val="1"/>
      <w:marLeft w:val="0"/>
      <w:marRight w:val="0"/>
      <w:marTop w:val="0"/>
      <w:marBottom w:val="0"/>
      <w:divBdr>
        <w:top w:val="none" w:sz="0" w:space="0" w:color="auto"/>
        <w:left w:val="none" w:sz="0" w:space="0" w:color="auto"/>
        <w:bottom w:val="none" w:sz="0" w:space="0" w:color="auto"/>
        <w:right w:val="none" w:sz="0" w:space="0" w:color="auto"/>
      </w:divBdr>
    </w:div>
    <w:div w:id="2031223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yperlink" Target="https://www.nrc.gov/reactors/non-power.html" TargetMode="Externa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7.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usnrc.sharepoint.com/teams/NRR-DANU-UNPL-UNPO" TargetMode="External"/><Relationship Id="rId29" Type="http://schemas.openxmlformats.org/officeDocument/2006/relationships/hyperlink" Target="mailto:TrainingSupport.Resource@nrc.go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rrps.nrc.gov/OLTS/Home/O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hyperlink" Target="https://adamsicm.nrc.gov/ODD/" TargetMode="External"/><Relationship Id="rId28" Type="http://schemas.openxmlformats.org/officeDocument/2006/relationships/hyperlink" Target="mailto:TrainingSupport.Resource@nrc.gov" TargetMode="External"/><Relationship Id="rId10" Type="http://schemas.openxmlformats.org/officeDocument/2006/relationships/header" Target="header1.xml"/><Relationship Id="rId19" Type="http://schemas.openxmlformats.org/officeDocument/2006/relationships/hyperlink" Target="https://www.nrc.gov/info-finder/nonpowe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yperlink" Target="https://www.nrc.gov/docs/ML1905/ML19053A433.pdf" TargetMode="External"/><Relationship Id="rId27" Type="http://schemas.openxmlformats.org/officeDocument/2006/relationships/header" Target="header5.xml"/><Relationship Id="rId30" Type="http://schemas.openxmlformats.org/officeDocument/2006/relationships/footer" Target="foot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566C1-0E6C-4124-89AE-FEE414455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8803</Words>
  <Characters>50180</Characters>
  <Application>Microsoft Office Word</Application>
  <DocSecurity>2</DocSecurity>
  <Lines>418</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Arel, Madeleine</cp:lastModifiedBy>
  <cp:revision>2</cp:revision>
  <dcterms:created xsi:type="dcterms:W3CDTF">2021-09-09T15:41:00Z</dcterms:created>
  <dcterms:modified xsi:type="dcterms:W3CDTF">2021-09-09T15:41:00Z</dcterms:modified>
</cp:coreProperties>
</file>